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93" w:rsidRPr="007215A4" w:rsidRDefault="006D6E93" w:rsidP="006D6E93">
      <w:pPr>
        <w:jc w:val="center"/>
        <w:rPr>
          <w:b/>
          <w:bCs/>
          <w:sz w:val="32"/>
          <w:szCs w:val="32"/>
          <w:vertAlign w:val="superscript"/>
        </w:rPr>
      </w:pPr>
      <w:r w:rsidRPr="007215A4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6D6E93" w:rsidRPr="007215A4" w:rsidRDefault="006D6E93" w:rsidP="006D6E93">
      <w:pPr>
        <w:jc w:val="center"/>
        <w:rPr>
          <w:b/>
          <w:bCs/>
          <w:sz w:val="32"/>
          <w:szCs w:val="32"/>
          <w:vertAlign w:val="superscript"/>
        </w:rPr>
      </w:pPr>
      <w:r w:rsidRPr="007215A4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6D6E93" w:rsidRPr="007215A4" w:rsidRDefault="006D6E93" w:rsidP="006D6E93">
      <w:pPr>
        <w:jc w:val="center"/>
        <w:rPr>
          <w:b/>
          <w:bCs/>
          <w:sz w:val="32"/>
          <w:szCs w:val="32"/>
          <w:vertAlign w:val="superscript"/>
        </w:rPr>
      </w:pPr>
      <w:r w:rsidRPr="007215A4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6D6E93" w:rsidRPr="006D6E93" w:rsidRDefault="006D6E93" w:rsidP="006D6E93">
      <w:pPr>
        <w:rPr>
          <w:b/>
          <w:bCs/>
          <w:sz w:val="24"/>
          <w:szCs w:val="24"/>
        </w:rPr>
      </w:pPr>
    </w:p>
    <w:p w:rsidR="006D6E93" w:rsidRPr="006D6E93" w:rsidRDefault="006D6E93" w:rsidP="006D6E93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6D6E93" w:rsidRPr="006D6E93" w:rsidTr="006D6E93">
        <w:tc>
          <w:tcPr>
            <w:tcW w:w="4253" w:type="dxa"/>
          </w:tcPr>
          <w:p w:rsidR="006D6E93" w:rsidRPr="006D6E93" w:rsidRDefault="006D6E93" w:rsidP="006D6E93">
            <w:pPr>
              <w:jc w:val="right"/>
              <w:rPr>
                <w:b/>
                <w:bCs/>
                <w:sz w:val="24"/>
                <w:szCs w:val="24"/>
              </w:rPr>
            </w:pPr>
            <w:r w:rsidRPr="006D6E93">
              <w:rPr>
                <w:b/>
                <w:bCs/>
                <w:sz w:val="24"/>
                <w:szCs w:val="24"/>
              </w:rPr>
              <w:t>УТВЕРЖДАЮ:</w:t>
            </w:r>
          </w:p>
          <w:p w:rsidR="006D6E93" w:rsidRPr="006D6E93" w:rsidRDefault="006D6E93" w:rsidP="006D6E93">
            <w:pPr>
              <w:jc w:val="right"/>
              <w:rPr>
                <w:b/>
                <w:bCs/>
                <w:sz w:val="24"/>
                <w:szCs w:val="24"/>
              </w:rPr>
            </w:pPr>
            <w:r w:rsidRPr="006D6E93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6D6E93" w:rsidRPr="006D6E93" w:rsidRDefault="006D6E93" w:rsidP="006D6E93">
            <w:pPr>
              <w:jc w:val="right"/>
              <w:rPr>
                <w:b/>
                <w:bCs/>
                <w:sz w:val="24"/>
                <w:szCs w:val="24"/>
              </w:rPr>
            </w:pPr>
            <w:r w:rsidRPr="006D6E93">
              <w:rPr>
                <w:b/>
                <w:bCs/>
                <w:sz w:val="24"/>
                <w:szCs w:val="24"/>
              </w:rPr>
              <w:t>_________________факультета</w:t>
            </w:r>
          </w:p>
          <w:p w:rsidR="006D6E93" w:rsidRPr="006D6E93" w:rsidRDefault="006D6E93" w:rsidP="006D6E93">
            <w:pPr>
              <w:jc w:val="right"/>
              <w:rPr>
                <w:b/>
                <w:bCs/>
                <w:sz w:val="24"/>
                <w:szCs w:val="24"/>
              </w:rPr>
            </w:pPr>
            <w:r w:rsidRPr="006D6E93">
              <w:rPr>
                <w:b/>
                <w:bCs/>
                <w:sz w:val="24"/>
                <w:szCs w:val="24"/>
              </w:rPr>
              <w:t>(ФИО)_____________________</w:t>
            </w:r>
          </w:p>
          <w:p w:rsidR="006D6E93" w:rsidRPr="006D6E93" w:rsidRDefault="006D6E93" w:rsidP="006D6E93">
            <w:pPr>
              <w:jc w:val="right"/>
              <w:rPr>
                <w:b/>
                <w:bCs/>
                <w:sz w:val="24"/>
                <w:szCs w:val="24"/>
              </w:rPr>
            </w:pPr>
            <w:r w:rsidRPr="006D6E93">
              <w:rPr>
                <w:b/>
                <w:bCs/>
                <w:sz w:val="24"/>
                <w:szCs w:val="24"/>
              </w:rPr>
              <w:t>«__» _________________20__г.</w:t>
            </w:r>
          </w:p>
          <w:p w:rsidR="006D6E93" w:rsidRPr="006D6E93" w:rsidRDefault="006D6E93" w:rsidP="006D6E93">
            <w:pPr>
              <w:ind w:right="27"/>
              <w:jc w:val="righ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6D6E93" w:rsidRPr="006D6E93" w:rsidRDefault="006D6E93" w:rsidP="006D6E93">
      <w:pPr>
        <w:rPr>
          <w:b/>
          <w:bCs/>
          <w:sz w:val="24"/>
          <w:szCs w:val="24"/>
        </w:rPr>
      </w:pPr>
    </w:p>
    <w:p w:rsidR="006D6E93" w:rsidRPr="006D6E93" w:rsidRDefault="006D6E93" w:rsidP="006D6E93">
      <w:pPr>
        <w:ind w:right="27"/>
        <w:rPr>
          <w:sz w:val="24"/>
          <w:szCs w:val="24"/>
        </w:rPr>
      </w:pPr>
    </w:p>
    <w:p w:rsidR="006D6E93" w:rsidRPr="006D6E93" w:rsidRDefault="006D6E93" w:rsidP="006D6E93">
      <w:pPr>
        <w:ind w:right="27"/>
        <w:rPr>
          <w:sz w:val="24"/>
          <w:szCs w:val="24"/>
        </w:rPr>
      </w:pPr>
    </w:p>
    <w:p w:rsidR="006D6E93" w:rsidRPr="006D6E93" w:rsidRDefault="006D6E93" w:rsidP="006D6E93">
      <w:pPr>
        <w:ind w:right="27"/>
        <w:rPr>
          <w:sz w:val="24"/>
          <w:szCs w:val="24"/>
        </w:rPr>
      </w:pPr>
    </w:p>
    <w:p w:rsidR="006D6E93" w:rsidRPr="006D6E93" w:rsidRDefault="006D6E93" w:rsidP="006D6E93">
      <w:pPr>
        <w:ind w:right="27"/>
        <w:rPr>
          <w:b/>
          <w:bCs/>
          <w:sz w:val="24"/>
          <w:szCs w:val="24"/>
        </w:rPr>
      </w:pPr>
    </w:p>
    <w:p w:rsidR="006D6E93" w:rsidRPr="006D6E93" w:rsidRDefault="006D6E93" w:rsidP="006D6E93">
      <w:pPr>
        <w:jc w:val="center"/>
        <w:rPr>
          <w:b/>
          <w:bCs/>
          <w:smallCaps/>
          <w:sz w:val="24"/>
          <w:szCs w:val="24"/>
          <w:vertAlign w:val="superscript"/>
        </w:rPr>
      </w:pPr>
      <w:r w:rsidRPr="006D6E93">
        <w:rPr>
          <w:b/>
          <w:bCs/>
          <w:smallCaps/>
          <w:sz w:val="24"/>
          <w:szCs w:val="24"/>
        </w:rPr>
        <w:t>РАБОЧАЯ ПРОГРАММА ДИСЦИПЛИНЫ (МОДУЛЯ)</w:t>
      </w:r>
      <w:r w:rsidRPr="006D6E93">
        <w:rPr>
          <w:b/>
          <w:bCs/>
          <w:smallCaps/>
          <w:sz w:val="24"/>
          <w:szCs w:val="24"/>
        </w:rPr>
        <w:br/>
        <w:t>____Педагогика______</w:t>
      </w:r>
      <w:r w:rsidRPr="006D6E93">
        <w:rPr>
          <w:b/>
          <w:bCs/>
          <w:smallCaps/>
          <w:sz w:val="24"/>
          <w:szCs w:val="24"/>
        </w:rPr>
        <w:br/>
      </w:r>
      <w:r w:rsidRPr="006D6E93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6D6E93" w:rsidRPr="006D6E93" w:rsidRDefault="006D6E93" w:rsidP="006D6E93">
      <w:pPr>
        <w:rPr>
          <w:b/>
          <w:bCs/>
          <w:sz w:val="24"/>
          <w:szCs w:val="24"/>
        </w:rPr>
      </w:pPr>
    </w:p>
    <w:p w:rsidR="006D6E93" w:rsidRPr="006D6E93" w:rsidRDefault="006D6E93" w:rsidP="006D6E93">
      <w:pPr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right" w:leader="underscore" w:pos="8505"/>
        </w:tabs>
        <w:rPr>
          <w:b/>
          <w:bCs/>
          <w:sz w:val="24"/>
          <w:szCs w:val="24"/>
        </w:rPr>
      </w:pPr>
      <w:r w:rsidRPr="006D6E93">
        <w:rPr>
          <w:b/>
          <w:bCs/>
          <w:sz w:val="24"/>
          <w:szCs w:val="24"/>
        </w:rPr>
        <w:t>Направление подготовки/специальности (код, наименование) 51.05.01 Звукорежиссура культурно-массовых представлений и концертных программ</w:t>
      </w:r>
    </w:p>
    <w:p w:rsidR="006D6E93" w:rsidRPr="006D6E93" w:rsidRDefault="006D6E93" w:rsidP="006D6E93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right" w:leader="underscore" w:pos="8505"/>
        </w:tabs>
        <w:rPr>
          <w:b/>
          <w:bCs/>
          <w:sz w:val="24"/>
          <w:szCs w:val="24"/>
        </w:rPr>
      </w:pPr>
      <w:r w:rsidRPr="006D6E93">
        <w:rPr>
          <w:b/>
          <w:bCs/>
          <w:sz w:val="24"/>
          <w:szCs w:val="24"/>
        </w:rPr>
        <w:t xml:space="preserve">Профиль подготовки/специализация Звукорежиссура зрелищных программ </w:t>
      </w:r>
    </w:p>
    <w:p w:rsidR="006D6E93" w:rsidRPr="006D6E93" w:rsidRDefault="006D6E93" w:rsidP="006D6E93">
      <w:pPr>
        <w:tabs>
          <w:tab w:val="right" w:leader="underscore" w:pos="8505"/>
        </w:tabs>
        <w:rPr>
          <w:b/>
          <w:bCs/>
          <w:sz w:val="24"/>
          <w:szCs w:val="24"/>
        </w:rPr>
      </w:pPr>
      <w:r w:rsidRPr="006D6E93">
        <w:rPr>
          <w:b/>
          <w:bCs/>
          <w:sz w:val="24"/>
          <w:szCs w:val="24"/>
        </w:rPr>
        <w:t>______________________________________________________________________</w:t>
      </w:r>
    </w:p>
    <w:p w:rsidR="006D6E93" w:rsidRPr="006D6E93" w:rsidRDefault="006D6E93" w:rsidP="006D6E93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right" w:leader="underscore" w:pos="8505"/>
        </w:tabs>
        <w:rPr>
          <w:b/>
          <w:bCs/>
          <w:sz w:val="24"/>
          <w:szCs w:val="24"/>
        </w:rPr>
      </w:pPr>
      <w:r w:rsidRPr="006D6E93">
        <w:rPr>
          <w:b/>
          <w:bCs/>
          <w:sz w:val="24"/>
          <w:szCs w:val="24"/>
        </w:rPr>
        <w:t>Квалификация (степень) выпускника специалист</w:t>
      </w:r>
      <w:r w:rsidR="00687FEB">
        <w:rPr>
          <w:b/>
          <w:bCs/>
          <w:sz w:val="24"/>
          <w:szCs w:val="24"/>
        </w:rPr>
        <w:t xml:space="preserve"> звукорежиссер</w:t>
      </w:r>
      <w:r w:rsidRPr="006D6E93">
        <w:rPr>
          <w:b/>
          <w:bCs/>
          <w:sz w:val="24"/>
          <w:szCs w:val="24"/>
        </w:rPr>
        <w:tab/>
      </w:r>
    </w:p>
    <w:p w:rsidR="006D6E93" w:rsidRPr="006D6E93" w:rsidRDefault="006D6E93" w:rsidP="006D6E93">
      <w:pPr>
        <w:tabs>
          <w:tab w:val="right" w:leader="underscore" w:pos="8505"/>
        </w:tabs>
        <w:rPr>
          <w:b/>
          <w:bCs/>
          <w:sz w:val="24"/>
          <w:szCs w:val="24"/>
        </w:rPr>
      </w:pPr>
      <w:r w:rsidRPr="006D6E93">
        <w:rPr>
          <w:b/>
          <w:bCs/>
          <w:sz w:val="24"/>
          <w:szCs w:val="24"/>
        </w:rPr>
        <w:tab/>
      </w:r>
    </w:p>
    <w:p w:rsidR="006D6E93" w:rsidRPr="006D6E93" w:rsidRDefault="006D6E93" w:rsidP="006D6E93">
      <w:pP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</w:rPr>
      </w:pPr>
      <w:r w:rsidRPr="006D6E93">
        <w:rPr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6D6E93" w:rsidRPr="006D6E93" w:rsidRDefault="006D6E93" w:rsidP="006D6E93">
      <w:pPr>
        <w:tabs>
          <w:tab w:val="right" w:leader="underscore" w:pos="8505"/>
        </w:tabs>
        <w:rPr>
          <w:b/>
          <w:bCs/>
          <w:sz w:val="24"/>
          <w:szCs w:val="24"/>
        </w:rPr>
      </w:pPr>
      <w:r w:rsidRPr="006D6E93">
        <w:rPr>
          <w:b/>
          <w:bCs/>
          <w:sz w:val="24"/>
          <w:szCs w:val="24"/>
        </w:rPr>
        <w:t xml:space="preserve">Форма </w:t>
      </w:r>
      <w:proofErr w:type="spellStart"/>
      <w:r w:rsidRPr="006D6E93">
        <w:rPr>
          <w:b/>
          <w:bCs/>
          <w:sz w:val="24"/>
          <w:szCs w:val="24"/>
        </w:rPr>
        <w:t>обучения___очная</w:t>
      </w:r>
      <w:proofErr w:type="spellEnd"/>
      <w:r w:rsidRPr="006D6E93">
        <w:rPr>
          <w:b/>
          <w:bCs/>
          <w:sz w:val="24"/>
          <w:szCs w:val="24"/>
        </w:rPr>
        <w:t>/заочная____________</w:t>
      </w:r>
    </w:p>
    <w:p w:rsidR="006D6E93" w:rsidRPr="006D6E93" w:rsidRDefault="006D6E93" w:rsidP="006D6E93">
      <w:pPr>
        <w:ind w:firstLine="1843"/>
        <w:rPr>
          <w:b/>
          <w:bCs/>
          <w:sz w:val="24"/>
          <w:szCs w:val="24"/>
          <w:vertAlign w:val="superscript"/>
        </w:rPr>
      </w:pPr>
      <w:r w:rsidRPr="006D6E93">
        <w:rPr>
          <w:b/>
          <w:bCs/>
          <w:sz w:val="24"/>
          <w:szCs w:val="24"/>
          <w:vertAlign w:val="superscript"/>
        </w:rPr>
        <w:t>(очная, очно-заочная, заочная)</w:t>
      </w: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jc w:val="center"/>
        <w:rPr>
          <w:i/>
          <w:sz w:val="24"/>
          <w:szCs w:val="24"/>
        </w:rPr>
      </w:pPr>
      <w:r w:rsidRPr="006D6E93">
        <w:rPr>
          <w:i/>
          <w:sz w:val="24"/>
          <w:szCs w:val="24"/>
        </w:rPr>
        <w:t>(РПД адаптирована для лиц</w:t>
      </w:r>
    </w:p>
    <w:p w:rsidR="006D6E93" w:rsidRPr="006D6E93" w:rsidRDefault="006D6E93" w:rsidP="006D6E93">
      <w:pPr>
        <w:jc w:val="center"/>
        <w:rPr>
          <w:i/>
          <w:sz w:val="24"/>
          <w:szCs w:val="24"/>
        </w:rPr>
      </w:pPr>
      <w:r w:rsidRPr="006D6E93">
        <w:rPr>
          <w:i/>
          <w:sz w:val="24"/>
          <w:szCs w:val="24"/>
        </w:rPr>
        <w:t>с ограниченными возможностями</w:t>
      </w:r>
    </w:p>
    <w:p w:rsidR="006D6E93" w:rsidRPr="006D6E93" w:rsidRDefault="006D6E93" w:rsidP="006D6E93">
      <w:pPr>
        <w:jc w:val="center"/>
        <w:rPr>
          <w:i/>
          <w:sz w:val="24"/>
          <w:szCs w:val="24"/>
        </w:rPr>
      </w:pPr>
      <w:r w:rsidRPr="006D6E93">
        <w:rPr>
          <w:i/>
          <w:sz w:val="24"/>
          <w:szCs w:val="24"/>
        </w:rPr>
        <w:t xml:space="preserve"> здоровья и инвалидов)</w:t>
      </w: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rPr>
          <w:b/>
          <w:bCs/>
          <w:sz w:val="24"/>
          <w:szCs w:val="24"/>
        </w:rPr>
      </w:pPr>
    </w:p>
    <w:p w:rsidR="006D6E93" w:rsidRPr="006D6E93" w:rsidRDefault="006D6E93" w:rsidP="006D6E9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r w:rsidRPr="006D6E93">
        <w:rPr>
          <w:b/>
          <w:bCs/>
          <w:sz w:val="24"/>
          <w:szCs w:val="24"/>
        </w:rPr>
        <w:t>Химки  20____ г.</w:t>
      </w:r>
    </w:p>
    <w:p w:rsidR="008D25AD" w:rsidRPr="00740E13" w:rsidRDefault="008D25AD" w:rsidP="00C529F1">
      <w:pPr>
        <w:numPr>
          <w:ilvl w:val="0"/>
          <w:numId w:val="4"/>
        </w:numPr>
        <w:shd w:val="clear" w:color="auto" w:fill="FFFFFF"/>
        <w:suppressAutoHyphens w:val="0"/>
        <w:ind w:left="709"/>
        <w:jc w:val="both"/>
        <w:rPr>
          <w:sz w:val="24"/>
          <w:szCs w:val="24"/>
        </w:rPr>
      </w:pPr>
      <w:r w:rsidRPr="00740E13">
        <w:rPr>
          <w:sz w:val="24"/>
          <w:szCs w:val="24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8D25AD" w:rsidRPr="00A62D47" w:rsidRDefault="008D25AD" w:rsidP="00FA71F6">
      <w:pPr>
        <w:tabs>
          <w:tab w:val="left" w:pos="708"/>
        </w:tabs>
        <w:jc w:val="center"/>
        <w:rPr>
          <w:b/>
          <w:bCs/>
          <w:sz w:val="24"/>
          <w:szCs w:val="24"/>
          <w:lang w:eastAsia="zh-CN"/>
        </w:rPr>
      </w:pPr>
    </w:p>
    <w:p w:rsidR="00A93643" w:rsidRPr="00F97578" w:rsidRDefault="00A93643" w:rsidP="00A93643">
      <w:pPr>
        <w:ind w:firstLine="709"/>
        <w:jc w:val="both"/>
        <w:rPr>
          <w:b/>
          <w:sz w:val="24"/>
          <w:szCs w:val="24"/>
        </w:rPr>
      </w:pPr>
      <w:r w:rsidRPr="00F97578">
        <w:rPr>
          <w:b/>
          <w:sz w:val="24"/>
          <w:szCs w:val="24"/>
        </w:rPr>
        <w:t>Цели изучения</w:t>
      </w:r>
      <w:r w:rsidRPr="00F97578">
        <w:rPr>
          <w:sz w:val="24"/>
          <w:szCs w:val="24"/>
        </w:rPr>
        <w:t xml:space="preserve"> </w:t>
      </w:r>
      <w:r w:rsidRPr="00F97578">
        <w:rPr>
          <w:b/>
          <w:sz w:val="24"/>
          <w:szCs w:val="24"/>
        </w:rPr>
        <w:t>дисциплины:</w:t>
      </w:r>
      <w:r w:rsidRPr="00F97578">
        <w:rPr>
          <w:sz w:val="24"/>
          <w:szCs w:val="24"/>
        </w:rPr>
        <w:t xml:space="preserve"> формирование у </w:t>
      </w:r>
      <w:r w:rsidR="00413CB3">
        <w:rPr>
          <w:sz w:val="24"/>
          <w:szCs w:val="24"/>
        </w:rPr>
        <w:t>студентов</w:t>
      </w:r>
      <w:r w:rsidRPr="00F975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педагогических </w:t>
      </w:r>
      <w:r w:rsidRPr="00F97578">
        <w:rPr>
          <w:sz w:val="24"/>
          <w:szCs w:val="24"/>
        </w:rPr>
        <w:t xml:space="preserve"> компетенций, обеспечивающих эффективное решение научных, профессиональных, личностных проблем педагогической деятельности; формирование исследовательской компетенции в области основных </w:t>
      </w:r>
      <w:r>
        <w:rPr>
          <w:sz w:val="24"/>
          <w:szCs w:val="24"/>
        </w:rPr>
        <w:t xml:space="preserve">вопросах педагогики </w:t>
      </w:r>
      <w:r w:rsidRPr="00F97578">
        <w:rPr>
          <w:sz w:val="24"/>
          <w:szCs w:val="24"/>
        </w:rPr>
        <w:t xml:space="preserve"> как области гуманитарного, антропологического, философского знания вообще и как науки о воспитании и образовании, в частности.</w:t>
      </w:r>
    </w:p>
    <w:p w:rsidR="00A93643" w:rsidRPr="00F97578" w:rsidRDefault="00A93643" w:rsidP="00A93643">
      <w:pPr>
        <w:ind w:firstLine="709"/>
        <w:jc w:val="both"/>
        <w:rPr>
          <w:rFonts w:eastAsia="Calibri"/>
          <w:sz w:val="24"/>
          <w:szCs w:val="24"/>
        </w:rPr>
      </w:pPr>
      <w:r w:rsidRPr="00F97578">
        <w:rPr>
          <w:b/>
          <w:sz w:val="24"/>
          <w:szCs w:val="24"/>
        </w:rPr>
        <w:t xml:space="preserve">Задачи дисциплины: 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>вооружить знаниями о педагогических и психологических основах обучения и воспитания;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сформировать представление о современной системе образования России и за рубежом, основных тенденциях развития; 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научить применять современные педагогические технологии, методы и средства организации самостоятельной учебной деятельности студентов; </w:t>
      </w:r>
    </w:p>
    <w:p w:rsidR="00A93643" w:rsidRPr="00F97578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подготовить к решению коммуникативных проблем, возникающих в процессе обучения; </w:t>
      </w:r>
    </w:p>
    <w:p w:rsidR="00A93643" w:rsidRPr="00507274" w:rsidRDefault="00A93643" w:rsidP="00A93643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>сформировать основы профессионально-педагогического мастерства преподавателя</w:t>
      </w:r>
    </w:p>
    <w:p w:rsidR="00971AE7" w:rsidRDefault="00971AE7" w:rsidP="00971AE7">
      <w:pPr>
        <w:spacing w:line="360" w:lineRule="auto"/>
        <w:rPr>
          <w:b/>
          <w:sz w:val="24"/>
          <w:szCs w:val="24"/>
        </w:rPr>
      </w:pPr>
      <w:r w:rsidRPr="00426AFF">
        <w:rPr>
          <w:b/>
          <w:sz w:val="24"/>
          <w:szCs w:val="24"/>
        </w:rPr>
        <w:t>Компетенции обучающегося, формируемые в результате освоения дисциплины:</w:t>
      </w:r>
    </w:p>
    <w:p w:rsidR="006D6E93" w:rsidRDefault="006D6E93" w:rsidP="006D6E93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4"/>
        <w:gridCol w:w="4491"/>
        <w:gridCol w:w="3544"/>
      </w:tblGrid>
      <w:tr w:rsidR="006D6E93" w:rsidTr="006D6E93">
        <w:trPr>
          <w:trHeight w:val="576"/>
        </w:trPr>
        <w:tc>
          <w:tcPr>
            <w:tcW w:w="1854" w:type="dxa"/>
            <w:shd w:val="clear" w:color="auto" w:fill="auto"/>
          </w:tcPr>
          <w:p w:rsidR="006D6E93" w:rsidRDefault="006D6E93" w:rsidP="006D6E93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4491" w:type="dxa"/>
          </w:tcPr>
          <w:p w:rsidR="006D6E93" w:rsidRPr="001C14E4" w:rsidRDefault="006D6E93" w:rsidP="006D6E93">
            <w:pPr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Индикаторы</w:t>
            </w:r>
          </w:p>
          <w:p w:rsidR="006D6E93" w:rsidRPr="001C14E4" w:rsidRDefault="006D6E93" w:rsidP="006D6E93">
            <w:pPr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компетенций</w:t>
            </w:r>
          </w:p>
          <w:p w:rsidR="006D6E93" w:rsidRPr="001C14E4" w:rsidRDefault="006D6E93" w:rsidP="006D6E93">
            <w:pPr>
              <w:rPr>
                <w:rFonts w:eastAsia="Calibri"/>
                <w:b/>
              </w:rPr>
            </w:pPr>
          </w:p>
          <w:p w:rsidR="006D6E93" w:rsidRDefault="006D6E93" w:rsidP="006D6E93">
            <w:pPr>
              <w:rPr>
                <w:rFonts w:eastAsia="Calibri"/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6D6E93" w:rsidRDefault="006D6E93" w:rsidP="006D6E93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6D6E93" w:rsidTr="006D6E93">
        <w:trPr>
          <w:trHeight w:val="576"/>
        </w:trPr>
        <w:tc>
          <w:tcPr>
            <w:tcW w:w="1854" w:type="dxa"/>
            <w:shd w:val="clear" w:color="auto" w:fill="auto"/>
          </w:tcPr>
          <w:p w:rsidR="006D6E93" w:rsidRPr="006D6E93" w:rsidRDefault="006D6E93" w:rsidP="006D6E93">
            <w:pPr>
              <w:rPr>
                <w:rFonts w:eastAsia="Calibri"/>
              </w:rPr>
            </w:pPr>
            <w:r w:rsidRPr="006D6E93">
              <w:rPr>
                <w:rFonts w:eastAsia="Calibri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491" w:type="dxa"/>
          </w:tcPr>
          <w:p w:rsidR="006D6E93" w:rsidRPr="006D6E93" w:rsidRDefault="006D6E93" w:rsidP="006D6E93">
            <w:pPr>
              <w:suppressAutoHyphens w:val="0"/>
              <w:jc w:val="both"/>
            </w:pPr>
            <w:r w:rsidRPr="006D6E93">
              <w:t xml:space="preserve">УК-1.1. </w:t>
            </w:r>
            <w:r w:rsidR="00AC620B">
              <w:t>Применяет</w:t>
            </w:r>
            <w:r w:rsidRPr="006D6E93">
              <w:t xml:space="preserve"> основные методы</w:t>
            </w:r>
            <w:r>
              <w:t xml:space="preserve"> </w:t>
            </w:r>
            <w:r w:rsidRPr="006D6E93">
              <w:t>анализа, основные педагогические</w:t>
            </w:r>
            <w:r>
              <w:t xml:space="preserve"> </w:t>
            </w:r>
            <w:r w:rsidRPr="006D6E93">
              <w:t>категории и закономерности</w:t>
            </w:r>
            <w:r>
              <w:t xml:space="preserve"> </w:t>
            </w:r>
            <w:r w:rsidRPr="006D6E93">
              <w:t>развития личности</w:t>
            </w:r>
          </w:p>
          <w:p w:rsidR="006D6E93" w:rsidRPr="006D6E93" w:rsidRDefault="006D6E93" w:rsidP="006D6E93">
            <w:pPr>
              <w:suppressAutoHyphens w:val="0"/>
              <w:jc w:val="both"/>
            </w:pPr>
            <w:r w:rsidRPr="006D6E93">
              <w:t xml:space="preserve">УК-1.2. </w:t>
            </w:r>
            <w:r w:rsidR="00AC620B">
              <w:t>К</w:t>
            </w:r>
            <w:r w:rsidRPr="006D6E93">
              <w:t>ритически</w:t>
            </w:r>
            <w:r>
              <w:t xml:space="preserve"> </w:t>
            </w:r>
            <w:r w:rsidRPr="006D6E93">
              <w:t>осмыслива</w:t>
            </w:r>
            <w:r w:rsidR="00AC620B">
              <w:t>ет</w:t>
            </w:r>
            <w:r w:rsidRPr="006D6E93">
              <w:t xml:space="preserve"> и обобща</w:t>
            </w:r>
            <w:r w:rsidR="00AC620B">
              <w:t>ет</w:t>
            </w:r>
            <w:r>
              <w:t xml:space="preserve"> </w:t>
            </w:r>
            <w:r w:rsidRPr="006D6E93">
              <w:t>теоретическую информацию;</w:t>
            </w:r>
          </w:p>
          <w:p w:rsidR="006D6E93" w:rsidRPr="006D6E93" w:rsidRDefault="006D6E93" w:rsidP="006D6E93">
            <w:pPr>
              <w:suppressAutoHyphens w:val="0"/>
              <w:jc w:val="both"/>
            </w:pPr>
            <w:r w:rsidRPr="006D6E93">
              <w:t>анализир</w:t>
            </w:r>
            <w:r w:rsidR="00AC620B">
              <w:t>ует</w:t>
            </w:r>
            <w:r w:rsidRPr="006D6E93">
              <w:t xml:space="preserve"> проблемную ситуации</w:t>
            </w:r>
            <w:r>
              <w:t xml:space="preserve"> </w:t>
            </w:r>
            <w:r w:rsidRPr="006D6E93">
              <w:t>как систему и осуществля</w:t>
            </w:r>
            <w:r w:rsidR="00AC620B">
              <w:t>ет</w:t>
            </w:r>
            <w:r w:rsidRPr="006D6E93">
              <w:t xml:space="preserve"> поиск</w:t>
            </w:r>
            <w:r>
              <w:t xml:space="preserve"> </w:t>
            </w:r>
            <w:r w:rsidRPr="006D6E93">
              <w:t>вариантов ее решения</w:t>
            </w:r>
          </w:p>
          <w:p w:rsidR="006D6E93" w:rsidRPr="006D6E93" w:rsidRDefault="006D6E93" w:rsidP="006D6E93">
            <w:pPr>
              <w:suppressAutoHyphens w:val="0"/>
              <w:jc w:val="both"/>
            </w:pPr>
            <w:r w:rsidRPr="006D6E93">
              <w:t>УК-1.3. Имеет практический опыт</w:t>
            </w:r>
            <w:r>
              <w:t xml:space="preserve"> </w:t>
            </w:r>
            <w:r w:rsidRPr="006D6E93">
              <w:t>работы с информационными объектами</w:t>
            </w:r>
            <w:r>
              <w:t xml:space="preserve"> </w:t>
            </w:r>
            <w:r w:rsidRPr="006D6E93">
              <w:t>и сетью Интернет, применения</w:t>
            </w:r>
            <w:r>
              <w:t xml:space="preserve"> </w:t>
            </w:r>
            <w:r w:rsidRPr="006D6E93">
              <w:t>системного подхода к решению</w:t>
            </w:r>
          </w:p>
          <w:p w:rsidR="006D6E93" w:rsidRPr="001C14E4" w:rsidRDefault="006D6E93" w:rsidP="006D6E93">
            <w:pPr>
              <w:suppressAutoHyphens w:val="0"/>
              <w:jc w:val="both"/>
              <w:rPr>
                <w:rFonts w:eastAsia="Calibri"/>
                <w:b/>
              </w:rPr>
            </w:pPr>
            <w:r w:rsidRPr="006D6E93">
              <w:t>творческих задач</w:t>
            </w:r>
          </w:p>
        </w:tc>
        <w:tc>
          <w:tcPr>
            <w:tcW w:w="3544" w:type="dxa"/>
            <w:shd w:val="clear" w:color="auto" w:fill="auto"/>
          </w:tcPr>
          <w:p w:rsidR="006D6E93" w:rsidRPr="006D6E93" w:rsidRDefault="006D6E93" w:rsidP="006D6E93">
            <w:pPr>
              <w:rPr>
                <w:rFonts w:eastAsia="Calibri"/>
              </w:rPr>
            </w:pPr>
            <w:r w:rsidRPr="006D6E93">
              <w:rPr>
                <w:rFonts w:eastAsia="Calibri"/>
              </w:rPr>
              <w:t>- знать: основные закономерности взаимодействия человека и общества, общества и культуры, исторического развития человечества, основные философские категории и проблемы человеческого бытия, принципы поиска методов изучения музыкального произведения; терминологическую систему;</w:t>
            </w:r>
          </w:p>
          <w:p w:rsidR="006D6E93" w:rsidRPr="006D6E93" w:rsidRDefault="006D6E93" w:rsidP="006D6E93">
            <w:pPr>
              <w:rPr>
                <w:rFonts w:eastAsia="Calibri"/>
              </w:rPr>
            </w:pPr>
            <w:r w:rsidRPr="006D6E93">
              <w:rPr>
                <w:rFonts w:eastAsia="Calibri"/>
              </w:rPr>
              <w:t xml:space="preserve">-уметь: анализировать мировоззренческие, социально и личностно значимые философские проблемы, осмысливать процессы, события и явления мировой истории в динамике их развития, руководствуясь принципами научной объективности и историзма, «мыслить в ретроспективе» и перспективе будущего времени на основе анализа исторических событий и явлений, формировать и аргументировано отстаивать собственную позицию по различным проблемам, использовать полученные теоретические знания о человеке, обществе, культуре, в учебной и профессиональной деятельности, критически осмысливать и обобщать теоретическую информацию, применять системный подход в практике аналитической и исполнительской интерпретации музыкального произведения, </w:t>
            </w:r>
            <w:r w:rsidRPr="006D6E93">
              <w:rPr>
                <w:rFonts w:eastAsia="Calibri"/>
              </w:rPr>
              <w:lastRenderedPageBreak/>
              <w:t>написанного в различных композиторских техниках;</w:t>
            </w:r>
          </w:p>
          <w:p w:rsidR="006D6E93" w:rsidRDefault="006D6E93" w:rsidP="006D6E93">
            <w:pPr>
              <w:rPr>
                <w:rFonts w:eastAsia="Calibri"/>
                <w:b/>
              </w:rPr>
            </w:pPr>
            <w:r w:rsidRPr="006D6E93">
              <w:rPr>
                <w:rFonts w:eastAsia="Calibri"/>
              </w:rPr>
              <w:t xml:space="preserve">-владеть: технологиями приобретения, использования и обновления </w:t>
            </w:r>
            <w:proofErr w:type="spellStart"/>
            <w:r w:rsidRPr="006D6E93">
              <w:rPr>
                <w:rFonts w:eastAsia="Calibri"/>
              </w:rPr>
              <w:t>социогуманитарных</w:t>
            </w:r>
            <w:proofErr w:type="spellEnd"/>
            <w:r w:rsidRPr="006D6E93">
              <w:rPr>
                <w:rFonts w:eastAsia="Calibri"/>
              </w:rPr>
              <w:t xml:space="preserve"> знаний, навыками рефлексии, самооценки, самоконтроля, общенаучными методами (компаративного анализа, системного обобщения) в сочетании с основами специфических методов музыковедческого исследования</w:t>
            </w:r>
          </w:p>
        </w:tc>
      </w:tr>
      <w:tr w:rsidR="006D6E93" w:rsidTr="006D6E93">
        <w:trPr>
          <w:trHeight w:val="1288"/>
        </w:trPr>
        <w:tc>
          <w:tcPr>
            <w:tcW w:w="1854" w:type="dxa"/>
            <w:shd w:val="clear" w:color="auto" w:fill="auto"/>
          </w:tcPr>
          <w:p w:rsidR="006D6E93" w:rsidRDefault="006D6E93" w:rsidP="006D6E93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lastRenderedPageBreak/>
              <w:t xml:space="preserve">УК-3    </w:t>
            </w:r>
          </w:p>
          <w:p w:rsidR="006D6E93" w:rsidRPr="005C4730" w:rsidRDefault="006D6E93" w:rsidP="006D6E93">
            <w:pPr>
              <w:rPr>
                <w:rFonts w:eastAsia="Calibri"/>
              </w:rPr>
            </w:pPr>
            <w:r w:rsidRPr="005C4730">
              <w:rPr>
                <w:rFonts w:eastAsia="Calibri"/>
              </w:rPr>
              <w:t xml:space="preserve"> </w:t>
            </w:r>
            <w:proofErr w:type="gramStart"/>
            <w:r w:rsidRPr="005C4730">
              <w:rPr>
                <w:rFonts w:eastAsia="Calibri"/>
              </w:rPr>
              <w:t>Способен</w:t>
            </w:r>
            <w:proofErr w:type="gramEnd"/>
            <w:r w:rsidRPr="005C4730">
              <w:rPr>
                <w:rFonts w:eastAsia="Calibri"/>
              </w:rPr>
              <w:t xml:space="preserve"> организовывать и руководить работой команды,</w:t>
            </w:r>
          </w:p>
          <w:p w:rsidR="006D6E93" w:rsidRDefault="006D6E93" w:rsidP="006D6E93">
            <w:pPr>
              <w:rPr>
                <w:rFonts w:eastAsia="Calibri"/>
                <w:i/>
              </w:rPr>
            </w:pPr>
            <w:r w:rsidRPr="005C4730">
              <w:rPr>
                <w:rFonts w:eastAsia="Calibri"/>
              </w:rPr>
              <w:t>вырабатывая командную стратегию для достижения поставленной цели</w:t>
            </w:r>
          </w:p>
        </w:tc>
        <w:tc>
          <w:tcPr>
            <w:tcW w:w="4491" w:type="dxa"/>
          </w:tcPr>
          <w:p w:rsidR="006D6E93" w:rsidRPr="0060089A" w:rsidRDefault="006D6E93" w:rsidP="006D6E93">
            <w:pPr>
              <w:shd w:val="clear" w:color="auto" w:fill="FFFFFF"/>
              <w:rPr>
                <w:color w:val="000000"/>
              </w:rPr>
            </w:pPr>
            <w:r w:rsidRPr="0060089A">
              <w:rPr>
                <w:color w:val="000000"/>
              </w:rPr>
              <w:t xml:space="preserve">УК-3.1. </w:t>
            </w:r>
            <w:r w:rsidR="002334E2">
              <w:rPr>
                <w:color w:val="000000"/>
              </w:rPr>
              <w:t xml:space="preserve">Имеет представление об </w:t>
            </w:r>
            <w:r w:rsidRPr="0060089A">
              <w:rPr>
                <w:color w:val="000000"/>
              </w:rPr>
              <w:t>основ</w:t>
            </w:r>
            <w:r w:rsidR="002334E2">
              <w:rPr>
                <w:color w:val="000000"/>
              </w:rPr>
              <w:t>ах</w:t>
            </w:r>
            <w:r w:rsidRPr="0060089A">
              <w:rPr>
                <w:color w:val="000000"/>
              </w:rPr>
              <w:t xml:space="preserve"> психологии</w:t>
            </w:r>
            <w:r w:rsidR="002334E2">
              <w:rPr>
                <w:color w:val="000000"/>
              </w:rPr>
              <w:t xml:space="preserve"> </w:t>
            </w:r>
            <w:r w:rsidRPr="0060089A">
              <w:rPr>
                <w:color w:val="000000"/>
              </w:rPr>
              <w:t>общения, условия развития личности и</w:t>
            </w:r>
            <w:r w:rsidR="002334E2">
              <w:rPr>
                <w:color w:val="000000"/>
              </w:rPr>
              <w:t xml:space="preserve"> к</w:t>
            </w:r>
            <w:r w:rsidRPr="0060089A">
              <w:rPr>
                <w:color w:val="000000"/>
              </w:rPr>
              <w:t>оллектива, основны</w:t>
            </w:r>
            <w:r w:rsidR="002334E2">
              <w:rPr>
                <w:color w:val="000000"/>
              </w:rPr>
              <w:t>х</w:t>
            </w:r>
            <w:r w:rsidRPr="0060089A">
              <w:rPr>
                <w:color w:val="000000"/>
              </w:rPr>
              <w:t xml:space="preserve"> командны</w:t>
            </w:r>
            <w:r w:rsidR="002334E2">
              <w:rPr>
                <w:color w:val="000000"/>
              </w:rPr>
              <w:t>х</w:t>
            </w:r>
          </w:p>
          <w:p w:rsidR="006D6E93" w:rsidRPr="0060089A" w:rsidRDefault="006D6E93" w:rsidP="006D6E93">
            <w:pPr>
              <w:shd w:val="clear" w:color="auto" w:fill="FFFFFF"/>
              <w:rPr>
                <w:color w:val="000000"/>
              </w:rPr>
            </w:pPr>
            <w:proofErr w:type="gramStart"/>
            <w:r w:rsidRPr="0060089A">
              <w:rPr>
                <w:color w:val="000000"/>
              </w:rPr>
              <w:t>стратеги</w:t>
            </w:r>
            <w:r w:rsidR="002334E2">
              <w:rPr>
                <w:color w:val="000000"/>
              </w:rPr>
              <w:t>ях</w:t>
            </w:r>
            <w:proofErr w:type="gramEnd"/>
            <w:r w:rsidRPr="0060089A">
              <w:rPr>
                <w:color w:val="000000"/>
              </w:rPr>
              <w:t>, профессиональны</w:t>
            </w:r>
            <w:r w:rsidR="002334E2">
              <w:rPr>
                <w:color w:val="000000"/>
              </w:rPr>
              <w:t>х</w:t>
            </w:r>
          </w:p>
          <w:p w:rsidR="006D6E93" w:rsidRPr="0060089A" w:rsidRDefault="006D6E93" w:rsidP="006D6E93">
            <w:pPr>
              <w:shd w:val="clear" w:color="auto" w:fill="FFFFFF"/>
              <w:rPr>
                <w:color w:val="000000"/>
              </w:rPr>
            </w:pPr>
            <w:r w:rsidRPr="0060089A">
              <w:rPr>
                <w:color w:val="000000"/>
              </w:rPr>
              <w:t>этически</w:t>
            </w:r>
            <w:r w:rsidR="002334E2">
              <w:rPr>
                <w:color w:val="000000"/>
              </w:rPr>
              <w:t>х</w:t>
            </w:r>
            <w:r w:rsidRPr="0060089A">
              <w:rPr>
                <w:color w:val="000000"/>
              </w:rPr>
              <w:t xml:space="preserve"> </w:t>
            </w:r>
            <w:proofErr w:type="gramStart"/>
            <w:r w:rsidRPr="0060089A">
              <w:rPr>
                <w:color w:val="000000"/>
              </w:rPr>
              <w:t>норм</w:t>
            </w:r>
            <w:r w:rsidR="002334E2">
              <w:rPr>
                <w:color w:val="000000"/>
              </w:rPr>
              <w:t>ах</w:t>
            </w:r>
            <w:proofErr w:type="gramEnd"/>
          </w:p>
          <w:p w:rsidR="006D6E93" w:rsidRPr="0060089A" w:rsidRDefault="006D6E93" w:rsidP="006D6E93">
            <w:pPr>
              <w:shd w:val="clear" w:color="auto" w:fill="FFFFFF"/>
              <w:rPr>
                <w:color w:val="000000"/>
              </w:rPr>
            </w:pPr>
            <w:r w:rsidRPr="0060089A">
              <w:rPr>
                <w:color w:val="000000"/>
              </w:rPr>
              <w:t xml:space="preserve">УК-3.2. </w:t>
            </w:r>
            <w:r w:rsidR="002334E2">
              <w:rPr>
                <w:color w:val="000000"/>
              </w:rPr>
              <w:t>В</w:t>
            </w:r>
            <w:r w:rsidRPr="0060089A">
              <w:rPr>
                <w:color w:val="000000"/>
              </w:rPr>
              <w:t>ырабатыва</w:t>
            </w:r>
            <w:r w:rsidR="002334E2">
              <w:rPr>
                <w:color w:val="000000"/>
              </w:rPr>
              <w:t>ет</w:t>
            </w:r>
            <w:r w:rsidRPr="0060089A">
              <w:rPr>
                <w:color w:val="000000"/>
              </w:rPr>
              <w:t xml:space="preserve"> и</w:t>
            </w:r>
          </w:p>
          <w:p w:rsidR="006D6E93" w:rsidRPr="0060089A" w:rsidRDefault="006D6E93" w:rsidP="006D6E93">
            <w:pPr>
              <w:shd w:val="clear" w:color="auto" w:fill="FFFFFF"/>
              <w:rPr>
                <w:color w:val="000000"/>
              </w:rPr>
            </w:pPr>
            <w:r w:rsidRPr="0060089A">
              <w:rPr>
                <w:color w:val="000000"/>
              </w:rPr>
              <w:t>реализовыва</w:t>
            </w:r>
            <w:r w:rsidR="002334E2">
              <w:rPr>
                <w:color w:val="000000"/>
              </w:rPr>
              <w:t>ет</w:t>
            </w:r>
            <w:r w:rsidRPr="0060089A">
              <w:rPr>
                <w:color w:val="000000"/>
              </w:rPr>
              <w:t xml:space="preserve"> командную стратегию,</w:t>
            </w:r>
          </w:p>
          <w:p w:rsidR="006D6E93" w:rsidRPr="0060089A" w:rsidRDefault="002334E2" w:rsidP="006D6E93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руководит</w:t>
            </w:r>
            <w:r w:rsidR="006D6E93" w:rsidRPr="0060089A">
              <w:rPr>
                <w:color w:val="000000"/>
              </w:rPr>
              <w:t xml:space="preserve"> работой команды,</w:t>
            </w:r>
          </w:p>
          <w:p w:rsidR="006D6E93" w:rsidRPr="0060089A" w:rsidRDefault="006D6E93" w:rsidP="006D6E93">
            <w:pPr>
              <w:shd w:val="clear" w:color="auto" w:fill="FFFFFF"/>
              <w:rPr>
                <w:color w:val="000000"/>
              </w:rPr>
            </w:pPr>
            <w:r w:rsidRPr="0060089A">
              <w:rPr>
                <w:color w:val="000000"/>
              </w:rPr>
              <w:t>выстраива</w:t>
            </w:r>
            <w:r w:rsidR="002334E2">
              <w:rPr>
                <w:color w:val="000000"/>
              </w:rPr>
              <w:t>ет</w:t>
            </w:r>
            <w:r w:rsidRPr="0060089A">
              <w:rPr>
                <w:color w:val="000000"/>
              </w:rPr>
              <w:t xml:space="preserve"> отношения с коллегами</w:t>
            </w:r>
          </w:p>
          <w:p w:rsidR="006D6E93" w:rsidRDefault="006D6E93" w:rsidP="006D6E93">
            <w:pPr>
              <w:shd w:val="clear" w:color="auto" w:fill="FFFFFF"/>
            </w:pPr>
            <w:r w:rsidRPr="0060089A">
              <w:rPr>
                <w:color w:val="000000"/>
              </w:rPr>
              <w:t xml:space="preserve">УК-3.3. </w:t>
            </w:r>
            <w:r w:rsidR="002334E2">
              <w:t>Р</w:t>
            </w:r>
            <w:r>
              <w:t>абота</w:t>
            </w:r>
            <w:r w:rsidR="002334E2">
              <w:t>ет</w:t>
            </w:r>
            <w:r>
              <w:t xml:space="preserve"> индивидуально и с группой, выстраива</w:t>
            </w:r>
            <w:r w:rsidR="002334E2">
              <w:t>ет</w:t>
            </w:r>
            <w:r>
              <w:t xml:space="preserve"> отношения, психологически взаимодейств</w:t>
            </w:r>
            <w:r w:rsidR="002334E2">
              <w:t>ует</w:t>
            </w:r>
            <w:r>
              <w:t xml:space="preserve"> с коллективом, понима</w:t>
            </w:r>
            <w:r w:rsidR="002334E2">
              <w:t>ет</w:t>
            </w:r>
            <w:r>
              <w:t xml:space="preserve"> свою роль в коллективе в решени</w:t>
            </w:r>
            <w:r w:rsidR="002334E2">
              <w:t>и поставленных задач, предвидит</w:t>
            </w:r>
            <w:r>
              <w:t xml:space="preserve"> результаты личных действий, гибко варьир</w:t>
            </w:r>
            <w:r w:rsidR="002334E2">
              <w:t>ует</w:t>
            </w:r>
            <w:r>
              <w:t xml:space="preserve"> свое поведение в команде в зависимости от ситуации; обоснов</w:t>
            </w:r>
            <w:r w:rsidR="002334E2">
              <w:t xml:space="preserve">ывает </w:t>
            </w:r>
            <w:r>
              <w:t>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искусств, оцени</w:t>
            </w:r>
            <w:r w:rsidR="002334E2">
              <w:t>вает</w:t>
            </w:r>
            <w:r>
              <w:t xml:space="preserve"> возможные последствия принимаемых решений для функционирования звукорежиссера, результативно осуществля</w:t>
            </w:r>
            <w:r w:rsidR="002334E2">
              <w:t>ет</w:t>
            </w:r>
            <w:r>
              <w:t xml:space="preserve"> сотворчество с представителями других профессий в творческом коллективе – </w:t>
            </w:r>
            <w:r w:rsidR="002334E2">
              <w:t>п</w:t>
            </w:r>
            <w:r>
              <w:t>роявля</w:t>
            </w:r>
            <w:r w:rsidR="002334E2">
              <w:t>ет</w:t>
            </w:r>
            <w:r>
              <w:t xml:space="preserve"> </w:t>
            </w:r>
            <w:proofErr w:type="spellStart"/>
            <w:r>
              <w:t>креативность</w:t>
            </w:r>
            <w:proofErr w:type="spellEnd"/>
            <w:r>
              <w:t xml:space="preserve"> профессионального мышления</w:t>
            </w:r>
          </w:p>
          <w:p w:rsidR="006D6E93" w:rsidRDefault="006D6E93" w:rsidP="006D6E93">
            <w:pPr>
              <w:shd w:val="clear" w:color="auto" w:fill="FFFFFF"/>
            </w:pPr>
            <w:r w:rsidRPr="0060089A">
              <w:rPr>
                <w:color w:val="000000"/>
              </w:rPr>
              <w:t>УК-3.</w:t>
            </w:r>
            <w:r>
              <w:rPr>
                <w:color w:val="000000"/>
              </w:rPr>
              <w:t>4</w:t>
            </w:r>
          </w:p>
          <w:p w:rsidR="006D6E93" w:rsidRDefault="002334E2" w:rsidP="002334E2">
            <w:pPr>
              <w:shd w:val="clear" w:color="auto" w:fill="FFFFFF"/>
              <w:rPr>
                <w:rFonts w:eastAsia="Calibri"/>
              </w:rPr>
            </w:pPr>
            <w:r>
              <w:t>Применяет</w:t>
            </w:r>
            <w:r w:rsidR="006D6E93">
              <w:t xml:space="preserve"> навык</w:t>
            </w:r>
            <w:r>
              <w:t>и</w:t>
            </w:r>
            <w:r w:rsidR="006D6E93">
              <w:t xml:space="preserve"> составления плана последовательных шагов для достижения поставленной цели, навык</w:t>
            </w:r>
            <w:r>
              <w:t>и</w:t>
            </w:r>
            <w:r w:rsidR="006D6E93">
              <w:t xml:space="preserve"> эффективного взаимодействия со всеми участниками коллектива, систем</w:t>
            </w:r>
            <w:r>
              <w:t>у</w:t>
            </w:r>
            <w:r w:rsidR="006D6E93">
              <w:t xml:space="preserve"> знаний о способах построения продуктивных форм взаимодействия педагога с учениками; способность и готовнос</w:t>
            </w:r>
            <w:r>
              <w:t>ть</w:t>
            </w:r>
            <w:r w:rsidR="006D6E93">
              <w:t xml:space="preserve"> использовать в профессиональной деятельности новейшие достижения в области звукорежиссуры сценических искусств, </w:t>
            </w:r>
            <w:proofErr w:type="spellStart"/>
            <w:r w:rsidR="006D6E93">
              <w:t>артменеджмента</w:t>
            </w:r>
            <w:proofErr w:type="spellEnd"/>
            <w:r w:rsidR="006D6E93">
              <w:t xml:space="preserve">, </w:t>
            </w:r>
            <w:proofErr w:type="spellStart"/>
            <w:r w:rsidR="006D6E93">
              <w:t>продюсирования</w:t>
            </w:r>
            <w:proofErr w:type="spellEnd"/>
            <w:r w:rsidR="006D6E93">
              <w:t xml:space="preserve"> и </w:t>
            </w:r>
            <w:proofErr w:type="spellStart"/>
            <w:r w:rsidR="006D6E93">
              <w:t>с</w:t>
            </w:r>
            <w:r>
              <w:t>аундпродюсирования</w:t>
            </w:r>
            <w:proofErr w:type="spellEnd"/>
            <w:r>
              <w:t>. способность и готовность</w:t>
            </w:r>
            <w:r w:rsidR="006D6E93">
              <w:t xml:space="preserve">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  <w:tc>
          <w:tcPr>
            <w:tcW w:w="3544" w:type="dxa"/>
            <w:shd w:val="clear" w:color="auto" w:fill="auto"/>
          </w:tcPr>
          <w:p w:rsidR="006D6E93" w:rsidRPr="005C4730" w:rsidRDefault="006D6E93" w:rsidP="006D6E93">
            <w:pPr>
              <w:rPr>
                <w:rFonts w:eastAsia="Calibri"/>
                <w:bCs/>
                <w:iCs/>
              </w:rPr>
            </w:pPr>
            <w:r w:rsidRPr="005C4730">
              <w:rPr>
                <w:rFonts w:eastAsia="Calibri"/>
                <w:bCs/>
                <w:iCs/>
              </w:rPr>
              <w:t>Знать: психологию общения, методы развития личности и коллектива; – приемы психической регуляции поведения в процессе обучения музыке;</w:t>
            </w:r>
          </w:p>
          <w:p w:rsidR="006D6E93" w:rsidRPr="005C4730" w:rsidRDefault="006D6E93" w:rsidP="006D6E93">
            <w:pPr>
              <w:rPr>
                <w:rFonts w:eastAsia="Calibri"/>
                <w:bCs/>
                <w:iCs/>
              </w:rPr>
            </w:pPr>
            <w:r w:rsidRPr="005C4730">
              <w:rPr>
                <w:rFonts w:eastAsia="Calibri"/>
                <w:bCs/>
                <w:iCs/>
              </w:rPr>
              <w:t>Уметь: – работать индивидуально и с группой, выстраивать отношения, психологически взаимодействовать с коллективом;</w:t>
            </w:r>
          </w:p>
          <w:p w:rsidR="006D6E93" w:rsidRPr="005C4730" w:rsidRDefault="006D6E93" w:rsidP="006D6E93">
            <w:pPr>
              <w:rPr>
                <w:rFonts w:eastAsia="Calibri"/>
                <w:bCs/>
                <w:iCs/>
              </w:rPr>
            </w:pPr>
            <w:r w:rsidRPr="005C4730">
              <w:rPr>
                <w:rFonts w:eastAsia="Calibri"/>
                <w:bCs/>
                <w:iCs/>
              </w:rPr>
              <w:t>Владеть: – навыком составления плана последовательных шагов для достижения поставленной цели;</w:t>
            </w:r>
          </w:p>
          <w:p w:rsidR="006D6E93" w:rsidRDefault="006D6E93" w:rsidP="006D6E93">
            <w:pPr>
              <w:rPr>
                <w:rFonts w:eastAsia="Calibri"/>
              </w:rPr>
            </w:pPr>
          </w:p>
        </w:tc>
      </w:tr>
    </w:tbl>
    <w:p w:rsidR="00971AE7" w:rsidRPr="00F36071" w:rsidRDefault="00971AE7" w:rsidP="00971AE7">
      <w:pPr>
        <w:jc w:val="both"/>
        <w:rPr>
          <w:sz w:val="24"/>
          <w:szCs w:val="24"/>
        </w:rPr>
      </w:pPr>
    </w:p>
    <w:p w:rsidR="00A93643" w:rsidRPr="00F97578" w:rsidRDefault="00D853D6" w:rsidP="00A93643">
      <w:pPr>
        <w:jc w:val="both"/>
        <w:rPr>
          <w:sz w:val="24"/>
          <w:szCs w:val="24"/>
        </w:rPr>
      </w:pPr>
      <w:hyperlink w:anchor="__RefHeading___Toc403996455" w:history="1">
        <w:r w:rsidR="00A93643" w:rsidRPr="00F97578">
          <w:rPr>
            <w:rStyle w:val="a3"/>
            <w:b/>
            <w:sz w:val="24"/>
            <w:szCs w:val="24"/>
          </w:rPr>
          <w:t>2. МЕСТО ДИСЦИПЛИНЫ В СТРУКТУРЕ О</w:t>
        </w:r>
        <w:r w:rsidR="00740E13">
          <w:rPr>
            <w:rStyle w:val="a3"/>
            <w:b/>
            <w:sz w:val="24"/>
            <w:szCs w:val="24"/>
          </w:rPr>
          <w:t>П</w:t>
        </w:r>
        <w:r w:rsidR="00A93643" w:rsidRPr="00F97578">
          <w:rPr>
            <w:rStyle w:val="a3"/>
            <w:b/>
            <w:sz w:val="24"/>
            <w:szCs w:val="24"/>
          </w:rPr>
          <w:t>ОП</w:t>
        </w:r>
      </w:hyperlink>
    </w:p>
    <w:p w:rsidR="00A93643" w:rsidRPr="00F97578" w:rsidRDefault="00A93643" w:rsidP="00A93643">
      <w:pPr>
        <w:ind w:firstLine="709"/>
        <w:jc w:val="both"/>
        <w:rPr>
          <w:sz w:val="24"/>
          <w:szCs w:val="24"/>
        </w:rPr>
      </w:pPr>
    </w:p>
    <w:p w:rsidR="00A93643" w:rsidRPr="00A71A11" w:rsidRDefault="00A93643" w:rsidP="00A93643">
      <w:pPr>
        <w:ind w:firstLine="709"/>
        <w:jc w:val="both"/>
        <w:rPr>
          <w:color w:val="FF0000"/>
          <w:sz w:val="24"/>
          <w:szCs w:val="24"/>
        </w:rPr>
      </w:pPr>
      <w:r w:rsidRPr="00A71A11">
        <w:rPr>
          <w:sz w:val="24"/>
          <w:szCs w:val="24"/>
        </w:rPr>
        <w:t>Ди</w:t>
      </w:r>
      <w:r w:rsidR="00E41983" w:rsidRPr="00A71A11">
        <w:rPr>
          <w:sz w:val="24"/>
          <w:szCs w:val="24"/>
        </w:rPr>
        <w:t>сциплина относится к обязательной</w:t>
      </w:r>
      <w:r w:rsidRPr="00A71A11">
        <w:rPr>
          <w:sz w:val="24"/>
          <w:szCs w:val="24"/>
        </w:rPr>
        <w:t xml:space="preserve"> части Блока 1 «Дис</w:t>
      </w:r>
      <w:r w:rsidR="00C316D5" w:rsidRPr="00A71A11">
        <w:rPr>
          <w:sz w:val="24"/>
          <w:szCs w:val="24"/>
        </w:rPr>
        <w:t>циплины (модули)» ОПОП </w:t>
      </w:r>
      <w:proofErr w:type="spellStart"/>
      <w:r w:rsidR="00DA63A2">
        <w:rPr>
          <w:sz w:val="24"/>
          <w:szCs w:val="24"/>
        </w:rPr>
        <w:t>специалитета</w:t>
      </w:r>
      <w:proofErr w:type="spellEnd"/>
      <w:r w:rsidRPr="00A71A11">
        <w:rPr>
          <w:sz w:val="24"/>
          <w:szCs w:val="24"/>
        </w:rPr>
        <w:t xml:space="preserve"> и являетс</w:t>
      </w:r>
      <w:r w:rsidR="00E41983" w:rsidRPr="00A71A11">
        <w:rPr>
          <w:sz w:val="24"/>
          <w:szCs w:val="24"/>
        </w:rPr>
        <w:t>я о</w:t>
      </w:r>
      <w:r w:rsidR="00A71A11">
        <w:rPr>
          <w:sz w:val="24"/>
          <w:szCs w:val="24"/>
        </w:rPr>
        <w:t>бязательной дисциплиной</w:t>
      </w:r>
      <w:r w:rsidRPr="00A71A11">
        <w:rPr>
          <w:sz w:val="24"/>
          <w:szCs w:val="24"/>
        </w:rPr>
        <w:t>.</w:t>
      </w:r>
    </w:p>
    <w:p w:rsidR="005B32D9" w:rsidRPr="00A71A11" w:rsidRDefault="00A71A11" w:rsidP="00AD68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 изучается в 1 </w:t>
      </w:r>
      <w:r w:rsidR="00AD6866">
        <w:rPr>
          <w:sz w:val="24"/>
          <w:szCs w:val="24"/>
        </w:rPr>
        <w:t>семестре для очной формы обучения и 1-2 семестры для заочной формы обучения</w:t>
      </w:r>
    </w:p>
    <w:p w:rsidR="005B32D9" w:rsidRPr="00A71A11" w:rsidRDefault="005B32D9" w:rsidP="00211268">
      <w:pPr>
        <w:jc w:val="both"/>
        <w:rPr>
          <w:sz w:val="24"/>
          <w:szCs w:val="24"/>
        </w:rPr>
      </w:pPr>
      <w:r w:rsidRPr="00A71A11">
        <w:rPr>
          <w:sz w:val="24"/>
          <w:szCs w:val="24"/>
        </w:rPr>
        <w:lastRenderedPageBreak/>
        <w:t>Для освоения дисциплины «Педагогика» студенты используют знания, умения, навыки, сформиров</w:t>
      </w:r>
      <w:r w:rsidR="00B04040" w:rsidRPr="00A71A11">
        <w:rPr>
          <w:sz w:val="24"/>
          <w:szCs w:val="24"/>
        </w:rPr>
        <w:t xml:space="preserve">анные  с предшествующими дисциплинами, такими как: </w:t>
      </w:r>
      <w:r w:rsidR="00A71A11">
        <w:rPr>
          <w:sz w:val="24"/>
          <w:szCs w:val="24"/>
        </w:rPr>
        <w:t xml:space="preserve">«Философия», </w:t>
      </w:r>
      <w:r w:rsidR="002A04E7">
        <w:rPr>
          <w:sz w:val="24"/>
          <w:szCs w:val="24"/>
        </w:rPr>
        <w:t>«Психология».</w:t>
      </w:r>
    </w:p>
    <w:p w:rsidR="00B04040" w:rsidRPr="00A71A11" w:rsidRDefault="005B32D9" w:rsidP="00211268">
      <w:pPr>
        <w:jc w:val="both"/>
        <w:rPr>
          <w:sz w:val="24"/>
          <w:szCs w:val="24"/>
        </w:rPr>
      </w:pPr>
      <w:r w:rsidRPr="00A71A11">
        <w:rPr>
          <w:sz w:val="24"/>
          <w:szCs w:val="24"/>
        </w:rPr>
        <w:t>Освоение дисциплины «Педагогика» является необходимой основой для последующего изучения дисциплин:</w:t>
      </w:r>
      <w:r w:rsidR="00B04040" w:rsidRPr="00A71A11">
        <w:rPr>
          <w:sz w:val="24"/>
          <w:szCs w:val="24"/>
        </w:rPr>
        <w:t xml:space="preserve"> «</w:t>
      </w:r>
      <w:r w:rsidR="00DA63A2">
        <w:rPr>
          <w:sz w:val="24"/>
          <w:szCs w:val="24"/>
        </w:rPr>
        <w:t>Педагогика в профессиональной сфере</w:t>
      </w:r>
      <w:r w:rsidR="00B04040" w:rsidRPr="00A71A11">
        <w:rPr>
          <w:sz w:val="24"/>
          <w:szCs w:val="24"/>
        </w:rPr>
        <w:t>», «</w:t>
      </w:r>
      <w:r w:rsidR="00DA63A2">
        <w:rPr>
          <w:sz w:val="24"/>
          <w:szCs w:val="24"/>
        </w:rPr>
        <w:t>Психология шоу-бизнеса</w:t>
      </w:r>
      <w:r w:rsidR="00B04040" w:rsidRPr="00A71A11">
        <w:rPr>
          <w:sz w:val="24"/>
          <w:szCs w:val="24"/>
        </w:rPr>
        <w:t>», с педагогической практикой.</w:t>
      </w:r>
    </w:p>
    <w:p w:rsidR="00A93643" w:rsidRPr="00F97578" w:rsidRDefault="00A93643" w:rsidP="00A93643">
      <w:pPr>
        <w:ind w:firstLine="709"/>
        <w:jc w:val="both"/>
        <w:rPr>
          <w:sz w:val="24"/>
          <w:szCs w:val="24"/>
        </w:rPr>
      </w:pPr>
    </w:p>
    <w:tbl>
      <w:tblPr>
        <w:tblW w:w="11237" w:type="dxa"/>
        <w:tblInd w:w="-134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18"/>
        <w:gridCol w:w="703"/>
        <w:gridCol w:w="148"/>
        <w:gridCol w:w="150"/>
        <w:gridCol w:w="509"/>
        <w:gridCol w:w="58"/>
        <w:gridCol w:w="2954"/>
        <w:gridCol w:w="709"/>
        <w:gridCol w:w="102"/>
        <w:gridCol w:w="465"/>
        <w:gridCol w:w="243"/>
        <w:gridCol w:w="465"/>
        <w:gridCol w:w="102"/>
        <w:gridCol w:w="763"/>
        <w:gridCol w:w="709"/>
        <w:gridCol w:w="100"/>
        <w:gridCol w:w="708"/>
        <w:gridCol w:w="1178"/>
        <w:gridCol w:w="639"/>
        <w:gridCol w:w="214"/>
      </w:tblGrid>
      <w:tr w:rsidR="002610DA" w:rsidRPr="004B78F9" w:rsidTr="00A75D7B">
        <w:trPr>
          <w:gridAfter w:val="1"/>
          <w:wAfter w:w="210" w:type="dxa"/>
          <w:trHeight w:val="661"/>
        </w:trPr>
        <w:tc>
          <w:tcPr>
            <w:tcW w:w="1322" w:type="dxa"/>
            <w:gridSpan w:val="4"/>
          </w:tcPr>
          <w:p w:rsidR="002610DA" w:rsidRPr="0032279E" w:rsidRDefault="002610DA" w:rsidP="00C529F1">
            <w:pPr>
              <w:pStyle w:val="1"/>
              <w:keepNext w:val="0"/>
              <w:numPr>
                <w:ilvl w:val="0"/>
                <w:numId w:val="7"/>
              </w:numPr>
              <w:spacing w:before="100" w:beforeAutospacing="1" w:after="100" w:afterAutospacing="1"/>
              <w:ind w:left="321"/>
              <w:rPr>
                <w:rFonts w:ascii="Times New Roman" w:eastAsia="Arial Unicode MS" w:hAnsi="Times New Roman"/>
                <w:b w:val="0"/>
                <w:sz w:val="24"/>
                <w:lang w:eastAsia="zh-CN"/>
              </w:rPr>
            </w:pPr>
          </w:p>
        </w:tc>
        <w:tc>
          <w:tcPr>
            <w:tcW w:w="567" w:type="dxa"/>
            <w:gridSpan w:val="2"/>
          </w:tcPr>
          <w:p w:rsidR="002610DA" w:rsidRPr="0032279E" w:rsidRDefault="002610DA" w:rsidP="00C529F1">
            <w:pPr>
              <w:pStyle w:val="1"/>
              <w:keepNext w:val="0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Arial Unicode MS" w:hAnsi="Times New Roman"/>
                <w:b w:val="0"/>
                <w:sz w:val="24"/>
                <w:lang w:eastAsia="zh-CN"/>
              </w:rPr>
            </w:pPr>
          </w:p>
        </w:tc>
        <w:tc>
          <w:tcPr>
            <w:tcW w:w="9138" w:type="dxa"/>
            <w:gridSpan w:val="13"/>
          </w:tcPr>
          <w:p w:rsidR="001A60C8" w:rsidRPr="0032279E" w:rsidRDefault="001A60C8" w:rsidP="00C529F1">
            <w:pPr>
              <w:pStyle w:val="1"/>
              <w:keepNext w:val="0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Arial Unicode MS" w:hAnsi="Times New Roman"/>
                <w:b w:val="0"/>
                <w:sz w:val="24"/>
                <w:lang w:eastAsia="zh-CN"/>
              </w:rPr>
            </w:pPr>
            <w:bookmarkStart w:id="0" w:name="_Toc529444667"/>
            <w:bookmarkStart w:id="1" w:name="_Toc1393678"/>
            <w:bookmarkStart w:id="2" w:name="_Toc1400544"/>
            <w:bookmarkStart w:id="3" w:name="_Toc1560381"/>
            <w:r w:rsidRPr="0032279E">
              <w:rPr>
                <w:rFonts w:ascii="Times New Roman" w:eastAsia="Arial Unicode MS" w:hAnsi="Times New Roman"/>
                <w:b w:val="0"/>
                <w:sz w:val="24"/>
                <w:lang w:eastAsia="zh-CN"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bookmarkEnd w:id="0"/>
            <w:bookmarkEnd w:id="1"/>
            <w:bookmarkEnd w:id="2"/>
            <w:bookmarkEnd w:id="3"/>
          </w:p>
          <w:p w:rsidR="00CE2699" w:rsidRPr="00CE2699" w:rsidRDefault="00CE2699" w:rsidP="00CE2699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bidi="ru-RU"/>
              </w:rPr>
            </w:pPr>
            <w:r w:rsidRPr="00CE2699">
              <w:rPr>
                <w:b/>
                <w:sz w:val="24"/>
                <w:szCs w:val="24"/>
                <w:u w:val="thick"/>
                <w:lang w:bidi="ru-RU"/>
              </w:rPr>
              <w:t>Общая трудоемкость дисциплины</w:t>
            </w:r>
            <w:r w:rsidRPr="00CE2699">
              <w:rPr>
                <w:b/>
                <w:sz w:val="24"/>
                <w:szCs w:val="24"/>
                <w:lang w:bidi="ru-RU"/>
              </w:rPr>
              <w:t xml:space="preserve"> </w:t>
            </w:r>
            <w:r w:rsidRPr="00CE2699">
              <w:rPr>
                <w:sz w:val="24"/>
                <w:szCs w:val="24"/>
                <w:lang w:bidi="ru-RU"/>
              </w:rPr>
              <w:t xml:space="preserve">составляет </w:t>
            </w:r>
            <w:r w:rsidRPr="00CE2699">
              <w:rPr>
                <w:i/>
                <w:sz w:val="24"/>
                <w:szCs w:val="24"/>
                <w:lang w:bidi="ru-RU"/>
              </w:rPr>
              <w:t xml:space="preserve">2 ЗЕ – 72 </w:t>
            </w:r>
            <w:r w:rsidRPr="00CE2699">
              <w:rPr>
                <w:sz w:val="24"/>
                <w:szCs w:val="24"/>
                <w:lang w:bidi="ru-RU"/>
              </w:rPr>
              <w:t>академических часов. По видам учебной деятельности дисциплина распределена следующим образом:</w:t>
            </w:r>
          </w:p>
          <w:p w:rsidR="00CE2699" w:rsidRPr="000754F0" w:rsidRDefault="00CE2699" w:rsidP="00CE2699">
            <w:pPr>
              <w:pStyle w:val="a7"/>
              <w:numPr>
                <w:ilvl w:val="0"/>
                <w:numId w:val="52"/>
              </w:numPr>
              <w:tabs>
                <w:tab w:val="left" w:pos="1582"/>
              </w:tabs>
              <w:suppressAutoHyphens w:val="0"/>
              <w:autoSpaceDE w:val="0"/>
              <w:autoSpaceDN w:val="0"/>
              <w:ind w:left="1581"/>
              <w:contextualSpacing w:val="0"/>
              <w:jc w:val="both"/>
              <w:rPr>
                <w:szCs w:val="24"/>
              </w:rPr>
            </w:pPr>
            <w:r w:rsidRPr="000754F0">
              <w:rPr>
                <w:szCs w:val="24"/>
              </w:rPr>
              <w:t>очная форма</w:t>
            </w:r>
            <w:r w:rsidRPr="000754F0">
              <w:rPr>
                <w:spacing w:val="-3"/>
                <w:szCs w:val="24"/>
              </w:rPr>
              <w:t xml:space="preserve"> </w:t>
            </w:r>
            <w:r w:rsidRPr="000754F0">
              <w:rPr>
                <w:szCs w:val="24"/>
              </w:rPr>
              <w:t>обучения</w:t>
            </w:r>
          </w:p>
          <w:tbl>
            <w:tblPr>
              <w:tblW w:w="0" w:type="auto"/>
              <w:tblInd w:w="145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85"/>
              <w:gridCol w:w="986"/>
              <w:gridCol w:w="1106"/>
              <w:gridCol w:w="47"/>
            </w:tblGrid>
            <w:tr w:rsidR="00CE2699" w:rsidTr="000472FB">
              <w:trPr>
                <w:trHeight w:val="249"/>
              </w:trPr>
              <w:tc>
                <w:tcPr>
                  <w:tcW w:w="3785" w:type="dxa"/>
                  <w:vMerge w:val="restart"/>
                </w:tcPr>
                <w:p w:rsidR="00CE2699" w:rsidRPr="009E6D6C" w:rsidRDefault="00CE2699" w:rsidP="000472FB">
                  <w:pPr>
                    <w:pStyle w:val="TableParagraph"/>
                    <w:spacing w:line="249" w:lineRule="exact"/>
                    <w:ind w:left="436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Виды учебной деятельности</w:t>
                  </w:r>
                </w:p>
              </w:tc>
              <w:tc>
                <w:tcPr>
                  <w:tcW w:w="986" w:type="dxa"/>
                  <w:vMerge w:val="restart"/>
                </w:tcPr>
                <w:p w:rsidR="00CE2699" w:rsidRPr="009E6D6C" w:rsidRDefault="00CE2699" w:rsidP="000472FB">
                  <w:pPr>
                    <w:pStyle w:val="TableParagraph"/>
                    <w:spacing w:before="220" w:line="269" w:lineRule="exact"/>
                    <w:ind w:left="192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Всего</w:t>
                  </w:r>
                </w:p>
              </w:tc>
              <w:tc>
                <w:tcPr>
                  <w:tcW w:w="1153" w:type="dxa"/>
                  <w:gridSpan w:val="2"/>
                </w:tcPr>
                <w:p w:rsidR="00CE2699" w:rsidRPr="009E6D6C" w:rsidRDefault="00CE2699" w:rsidP="000472FB">
                  <w:pPr>
                    <w:pStyle w:val="TableParagraph"/>
                    <w:tabs>
                      <w:tab w:val="left" w:pos="2287"/>
                    </w:tabs>
                    <w:spacing w:line="230" w:lineRule="exact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Семестры</w:t>
                  </w:r>
                </w:p>
              </w:tc>
            </w:tr>
            <w:tr w:rsidR="00CE2699" w:rsidTr="000472FB">
              <w:trPr>
                <w:gridAfter w:val="1"/>
                <w:wAfter w:w="47" w:type="dxa"/>
                <w:trHeight w:val="249"/>
              </w:trPr>
              <w:tc>
                <w:tcPr>
                  <w:tcW w:w="3785" w:type="dxa"/>
                  <w:vMerge/>
                  <w:tcBorders>
                    <w:top w:val="nil"/>
                  </w:tcBorders>
                </w:tcPr>
                <w:p w:rsidR="00CE2699" w:rsidRPr="009E6D6C" w:rsidRDefault="00CE2699" w:rsidP="000472FB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86" w:type="dxa"/>
                  <w:vMerge/>
                  <w:tcBorders>
                    <w:top w:val="nil"/>
                  </w:tcBorders>
                </w:tcPr>
                <w:p w:rsidR="00CE2699" w:rsidRPr="009E6D6C" w:rsidRDefault="00CE2699" w:rsidP="000472FB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right="483"/>
                    <w:jc w:val="right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3</w:t>
                  </w:r>
                </w:p>
              </w:tc>
            </w:tr>
            <w:tr w:rsidR="00CE2699" w:rsidTr="000472FB">
              <w:trPr>
                <w:gridAfter w:val="1"/>
                <w:wAfter w:w="47" w:type="dxa"/>
                <w:trHeight w:val="496"/>
              </w:trPr>
              <w:tc>
                <w:tcPr>
                  <w:tcW w:w="3785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line="248" w:lineRule="exact"/>
                    <w:ind w:left="103" w:right="1546"/>
                    <w:rPr>
                      <w:b/>
                      <w:sz w:val="24"/>
                    </w:rPr>
                  </w:pPr>
                  <w:r w:rsidRPr="009E6D6C">
                    <w:rPr>
                      <w:b/>
                      <w:sz w:val="24"/>
                    </w:rPr>
                    <w:t>Контактная работа обучающихся</w:t>
                  </w:r>
                </w:p>
              </w:tc>
              <w:tc>
                <w:tcPr>
                  <w:tcW w:w="98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95"/>
                    <w:ind w:right="366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34</w:t>
                  </w:r>
                </w:p>
              </w:tc>
              <w:tc>
                <w:tcPr>
                  <w:tcW w:w="110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95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34</w:t>
                  </w:r>
                </w:p>
              </w:tc>
            </w:tr>
            <w:tr w:rsidR="00CE2699" w:rsidTr="000472FB">
              <w:trPr>
                <w:gridAfter w:val="1"/>
                <w:wAfter w:w="47" w:type="dxa"/>
                <w:trHeight w:val="249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в том числе:</w:t>
                  </w: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CE2699" w:rsidTr="000472FB">
              <w:trPr>
                <w:gridAfter w:val="1"/>
                <w:wAfter w:w="47" w:type="dxa"/>
                <w:trHeight w:val="246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Занятия лекционного типа</w:t>
                  </w: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right="366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28</w:t>
                  </w: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28</w:t>
                  </w:r>
                </w:p>
              </w:tc>
            </w:tr>
            <w:tr w:rsidR="00CE2699" w:rsidTr="000472FB">
              <w:trPr>
                <w:gridAfter w:val="1"/>
                <w:wAfter w:w="47" w:type="dxa"/>
                <w:trHeight w:val="249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Занятия семинарского типа</w:t>
                  </w: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right="366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6</w:t>
                  </w: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6</w:t>
                  </w:r>
                </w:p>
              </w:tc>
            </w:tr>
            <w:tr w:rsidR="00CE2699" w:rsidTr="000472FB">
              <w:trPr>
                <w:gridAfter w:val="1"/>
                <w:wAfter w:w="47" w:type="dxa"/>
                <w:trHeight w:val="496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33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Индивидуальные и другие виды</w:t>
                  </w:r>
                </w:p>
                <w:p w:rsidR="00CE2699" w:rsidRPr="009E6D6C" w:rsidRDefault="00CE2699" w:rsidP="000472FB">
                  <w:pPr>
                    <w:pStyle w:val="TableParagraph"/>
                    <w:spacing w:line="243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занятий</w:t>
                  </w:r>
                </w:p>
              </w:tc>
              <w:tc>
                <w:tcPr>
                  <w:tcW w:w="986" w:type="dxa"/>
                </w:tcPr>
                <w:p w:rsidR="00CE2699" w:rsidRDefault="00CE2699" w:rsidP="000472FB">
                  <w:pPr>
                    <w:pStyle w:val="TableParagraph"/>
                  </w:pPr>
                </w:p>
              </w:tc>
              <w:tc>
                <w:tcPr>
                  <w:tcW w:w="1106" w:type="dxa"/>
                </w:tcPr>
                <w:p w:rsidR="00CE2699" w:rsidRDefault="00CE2699" w:rsidP="000472FB">
                  <w:pPr>
                    <w:pStyle w:val="TableParagraph"/>
                  </w:pPr>
                </w:p>
              </w:tc>
            </w:tr>
            <w:tr w:rsidR="00CE2699" w:rsidTr="000472FB">
              <w:trPr>
                <w:gridAfter w:val="1"/>
                <w:wAfter w:w="47" w:type="dxa"/>
                <w:trHeight w:val="249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Групповые консультации</w:t>
                  </w: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CE2699" w:rsidTr="000472FB">
              <w:trPr>
                <w:gridAfter w:val="1"/>
                <w:wAfter w:w="47" w:type="dxa"/>
                <w:trHeight w:val="246"/>
              </w:trPr>
              <w:tc>
                <w:tcPr>
                  <w:tcW w:w="3785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left="103"/>
                    <w:rPr>
                      <w:b/>
                      <w:sz w:val="24"/>
                    </w:rPr>
                  </w:pPr>
                  <w:r w:rsidRPr="009E6D6C">
                    <w:rPr>
                      <w:b/>
                      <w:sz w:val="24"/>
                    </w:rPr>
                    <w:t>Самостоятельная работа</w:t>
                  </w:r>
                </w:p>
              </w:tc>
              <w:tc>
                <w:tcPr>
                  <w:tcW w:w="98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right="366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38</w:t>
                  </w:r>
                </w:p>
              </w:tc>
              <w:tc>
                <w:tcPr>
                  <w:tcW w:w="110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38</w:t>
                  </w:r>
                </w:p>
              </w:tc>
            </w:tr>
            <w:tr w:rsidR="00CE2699" w:rsidTr="000472FB">
              <w:trPr>
                <w:gridAfter w:val="1"/>
                <w:wAfter w:w="47" w:type="dxa"/>
                <w:trHeight w:val="498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before="3" w:line="248" w:lineRule="exact"/>
                    <w:ind w:left="103" w:right="647"/>
                    <w:rPr>
                      <w:b/>
                      <w:sz w:val="24"/>
                    </w:rPr>
                  </w:pPr>
                  <w:r w:rsidRPr="009E6D6C">
                    <w:rPr>
                      <w:b/>
                      <w:sz w:val="24"/>
                    </w:rPr>
                    <w:t>Форма промежуточной аттестации (зачет, экзамен)</w:t>
                  </w:r>
                </w:p>
              </w:tc>
              <w:tc>
                <w:tcPr>
                  <w:tcW w:w="986" w:type="dxa"/>
                </w:tcPr>
                <w:p w:rsidR="00CE2699" w:rsidRDefault="00CE2699" w:rsidP="000472FB">
                  <w:pPr>
                    <w:pStyle w:val="TableParagraph"/>
                  </w:pPr>
                </w:p>
              </w:tc>
              <w:tc>
                <w:tcPr>
                  <w:tcW w:w="1106" w:type="dxa"/>
                </w:tcPr>
                <w:p w:rsidR="00CE2699" w:rsidRDefault="00B32356" w:rsidP="000472FB">
                  <w:pPr>
                    <w:pStyle w:val="TableParagraph"/>
                    <w:jc w:val="center"/>
                  </w:pPr>
                  <w:r>
                    <w:rPr>
                      <w:i/>
                    </w:rPr>
                    <w:t>зачет</w:t>
                  </w:r>
                </w:p>
              </w:tc>
            </w:tr>
            <w:tr w:rsidR="00CE2699" w:rsidTr="000472FB">
              <w:trPr>
                <w:gridAfter w:val="1"/>
                <w:wAfter w:w="47" w:type="dxa"/>
                <w:trHeight w:val="417"/>
              </w:trPr>
              <w:tc>
                <w:tcPr>
                  <w:tcW w:w="3785" w:type="dxa"/>
                  <w:vMerge w:val="restart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line="216" w:lineRule="auto"/>
                    <w:ind w:left="103" w:right="1508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Общая</w:t>
                  </w:r>
                  <w:r w:rsidRPr="009E6D6C">
                    <w:rPr>
                      <w:spacing w:val="-16"/>
                      <w:sz w:val="24"/>
                    </w:rPr>
                    <w:t xml:space="preserve"> </w:t>
                  </w:r>
                  <w:r w:rsidRPr="009E6D6C">
                    <w:rPr>
                      <w:sz w:val="24"/>
                    </w:rPr>
                    <w:t>трудоемкость час</w:t>
                  </w:r>
                </w:p>
                <w:p w:rsidR="00CE2699" w:rsidRPr="009E6D6C" w:rsidRDefault="00CE2699" w:rsidP="000472FB">
                  <w:pPr>
                    <w:pStyle w:val="TableParagraph"/>
                    <w:spacing w:line="254" w:lineRule="exact"/>
                    <w:ind w:left="103"/>
                    <w:rPr>
                      <w:sz w:val="24"/>
                    </w:rPr>
                  </w:pPr>
                  <w:proofErr w:type="spellStart"/>
                  <w:r w:rsidRPr="009E6D6C">
                    <w:rPr>
                      <w:sz w:val="24"/>
                    </w:rPr>
                    <w:t>з.е</w:t>
                  </w:r>
                  <w:proofErr w:type="spellEnd"/>
                  <w:r w:rsidRPr="009E6D6C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98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54"/>
                    <w:ind w:right="306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72</w:t>
                  </w:r>
                </w:p>
              </w:tc>
              <w:tc>
                <w:tcPr>
                  <w:tcW w:w="110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54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72</w:t>
                  </w:r>
                </w:p>
              </w:tc>
            </w:tr>
            <w:tr w:rsidR="00CE2699" w:rsidTr="000472FB">
              <w:trPr>
                <w:gridAfter w:val="1"/>
                <w:wAfter w:w="47" w:type="dxa"/>
                <w:trHeight w:val="357"/>
              </w:trPr>
              <w:tc>
                <w:tcPr>
                  <w:tcW w:w="3785" w:type="dxa"/>
                  <w:vMerge/>
                  <w:tcBorders>
                    <w:top w:val="nil"/>
                  </w:tcBorders>
                  <w:shd w:val="clear" w:color="auto" w:fill="DFDFDF"/>
                </w:tcPr>
                <w:p w:rsidR="00CE2699" w:rsidRPr="009E6D6C" w:rsidRDefault="00CE2699" w:rsidP="000472FB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spacing w:before="30"/>
                    <w:ind w:right="1"/>
                    <w:jc w:val="center"/>
                    <w:rPr>
                      <w:b/>
                      <w:i/>
                      <w:sz w:val="24"/>
                    </w:rPr>
                  </w:pPr>
                  <w:r w:rsidRPr="009E6D6C">
                    <w:rPr>
                      <w:b/>
                      <w:i/>
                      <w:sz w:val="24"/>
                    </w:rPr>
                    <w:t>2</w:t>
                  </w: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spacing w:before="30"/>
                    <w:ind w:right="483"/>
                    <w:jc w:val="right"/>
                    <w:rPr>
                      <w:b/>
                      <w:i/>
                      <w:sz w:val="24"/>
                    </w:rPr>
                  </w:pPr>
                  <w:r w:rsidRPr="009E6D6C">
                    <w:rPr>
                      <w:b/>
                      <w:i/>
                      <w:sz w:val="24"/>
                    </w:rPr>
                    <w:t>2</w:t>
                  </w:r>
                </w:p>
              </w:tc>
            </w:tr>
          </w:tbl>
          <w:p w:rsidR="00CE2699" w:rsidRDefault="00CE2699" w:rsidP="00CE2699">
            <w:pPr>
              <w:pStyle w:val="ad"/>
              <w:spacing w:before="7"/>
            </w:pPr>
          </w:p>
          <w:p w:rsidR="00CE2699" w:rsidRPr="000754F0" w:rsidRDefault="00CE2699" w:rsidP="00CE2699">
            <w:pPr>
              <w:pStyle w:val="a7"/>
              <w:numPr>
                <w:ilvl w:val="0"/>
                <w:numId w:val="52"/>
              </w:numPr>
              <w:tabs>
                <w:tab w:val="left" w:pos="1582"/>
              </w:tabs>
              <w:suppressAutoHyphens w:val="0"/>
              <w:autoSpaceDE w:val="0"/>
              <w:autoSpaceDN w:val="0"/>
              <w:ind w:left="1581"/>
              <w:contextualSpacing w:val="0"/>
              <w:jc w:val="both"/>
              <w:rPr>
                <w:szCs w:val="24"/>
              </w:rPr>
            </w:pPr>
            <w:r w:rsidRPr="000754F0">
              <w:rPr>
                <w:szCs w:val="24"/>
              </w:rPr>
              <w:t>заочная форма</w:t>
            </w:r>
            <w:r w:rsidRPr="000754F0">
              <w:rPr>
                <w:spacing w:val="-3"/>
                <w:szCs w:val="24"/>
              </w:rPr>
              <w:t xml:space="preserve"> </w:t>
            </w:r>
            <w:r w:rsidRPr="000754F0">
              <w:rPr>
                <w:szCs w:val="24"/>
              </w:rPr>
              <w:t>обучения</w:t>
            </w:r>
          </w:p>
          <w:tbl>
            <w:tblPr>
              <w:tblW w:w="0" w:type="auto"/>
              <w:tblInd w:w="145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785"/>
              <w:gridCol w:w="986"/>
              <w:gridCol w:w="1106"/>
              <w:gridCol w:w="1181"/>
            </w:tblGrid>
            <w:tr w:rsidR="00CE2699" w:rsidTr="000472FB">
              <w:trPr>
                <w:trHeight w:val="249"/>
              </w:trPr>
              <w:tc>
                <w:tcPr>
                  <w:tcW w:w="3785" w:type="dxa"/>
                  <w:vMerge w:val="restart"/>
                </w:tcPr>
                <w:p w:rsidR="00CE2699" w:rsidRPr="009E6D6C" w:rsidRDefault="00CE2699" w:rsidP="000472FB">
                  <w:pPr>
                    <w:pStyle w:val="TableParagraph"/>
                    <w:spacing w:line="249" w:lineRule="exact"/>
                    <w:ind w:left="436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Виды учебной деятельности</w:t>
                  </w:r>
                </w:p>
              </w:tc>
              <w:tc>
                <w:tcPr>
                  <w:tcW w:w="986" w:type="dxa"/>
                  <w:vMerge w:val="restart"/>
                </w:tcPr>
                <w:p w:rsidR="00CE2699" w:rsidRPr="009E6D6C" w:rsidRDefault="00CE2699" w:rsidP="000472FB">
                  <w:pPr>
                    <w:pStyle w:val="TableParagraph"/>
                    <w:spacing w:before="220" w:line="269" w:lineRule="exact"/>
                    <w:ind w:left="192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Всего</w:t>
                  </w:r>
                </w:p>
              </w:tc>
              <w:tc>
                <w:tcPr>
                  <w:tcW w:w="2287" w:type="dxa"/>
                  <w:gridSpan w:val="2"/>
                </w:tcPr>
                <w:p w:rsidR="00CE2699" w:rsidRPr="009E6D6C" w:rsidRDefault="00CE2699" w:rsidP="000472FB">
                  <w:pPr>
                    <w:pStyle w:val="TableParagraph"/>
                    <w:tabs>
                      <w:tab w:val="left" w:pos="2287"/>
                    </w:tabs>
                    <w:spacing w:line="230" w:lineRule="exact"/>
                    <w:jc w:val="center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Семестры</w:t>
                  </w:r>
                </w:p>
              </w:tc>
            </w:tr>
            <w:tr w:rsidR="00CE2699" w:rsidTr="000472FB">
              <w:trPr>
                <w:trHeight w:val="249"/>
              </w:trPr>
              <w:tc>
                <w:tcPr>
                  <w:tcW w:w="3785" w:type="dxa"/>
                  <w:vMerge/>
                  <w:tcBorders>
                    <w:top w:val="nil"/>
                  </w:tcBorders>
                </w:tcPr>
                <w:p w:rsidR="00CE2699" w:rsidRPr="009E6D6C" w:rsidRDefault="00CE2699" w:rsidP="000472FB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86" w:type="dxa"/>
                  <w:vMerge/>
                  <w:tcBorders>
                    <w:top w:val="nil"/>
                  </w:tcBorders>
                </w:tcPr>
                <w:p w:rsidR="00CE2699" w:rsidRPr="009E6D6C" w:rsidRDefault="00CE2699" w:rsidP="000472FB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right="483"/>
                    <w:jc w:val="right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3</w:t>
                  </w:r>
                </w:p>
              </w:tc>
              <w:tc>
                <w:tcPr>
                  <w:tcW w:w="1181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left="5"/>
                    <w:jc w:val="center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4</w:t>
                  </w:r>
                </w:p>
              </w:tc>
            </w:tr>
            <w:tr w:rsidR="00CE2699" w:rsidTr="000472FB">
              <w:trPr>
                <w:trHeight w:val="496"/>
              </w:trPr>
              <w:tc>
                <w:tcPr>
                  <w:tcW w:w="3785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line="248" w:lineRule="exact"/>
                    <w:ind w:left="103" w:right="1546"/>
                    <w:rPr>
                      <w:b/>
                      <w:sz w:val="24"/>
                    </w:rPr>
                  </w:pPr>
                  <w:r w:rsidRPr="009E6D6C">
                    <w:rPr>
                      <w:b/>
                      <w:sz w:val="24"/>
                    </w:rPr>
                    <w:t>Контактная работа обучающихся</w:t>
                  </w:r>
                </w:p>
              </w:tc>
              <w:tc>
                <w:tcPr>
                  <w:tcW w:w="98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95"/>
                    <w:ind w:right="366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12</w:t>
                  </w:r>
                </w:p>
              </w:tc>
              <w:tc>
                <w:tcPr>
                  <w:tcW w:w="110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95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6</w:t>
                  </w:r>
                </w:p>
              </w:tc>
              <w:tc>
                <w:tcPr>
                  <w:tcW w:w="1181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95"/>
                    <w:ind w:left="446" w:right="441"/>
                    <w:jc w:val="center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6</w:t>
                  </w:r>
                </w:p>
              </w:tc>
            </w:tr>
            <w:tr w:rsidR="00CE2699" w:rsidTr="000472FB">
              <w:trPr>
                <w:trHeight w:val="249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в том числе:</w:t>
                  </w: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181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CE2699" w:rsidTr="000472FB">
              <w:trPr>
                <w:trHeight w:val="246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Занятия лекционного типа</w:t>
                  </w: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right="366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8</w:t>
                  </w: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4</w:t>
                  </w:r>
                </w:p>
              </w:tc>
              <w:tc>
                <w:tcPr>
                  <w:tcW w:w="1181" w:type="dxa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left="446" w:right="441"/>
                    <w:jc w:val="center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4</w:t>
                  </w:r>
                </w:p>
              </w:tc>
            </w:tr>
            <w:tr w:rsidR="00CE2699" w:rsidTr="000472FB">
              <w:trPr>
                <w:trHeight w:val="249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Занятия практического типа</w:t>
                  </w: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right="366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4</w:t>
                  </w: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2</w:t>
                  </w:r>
                </w:p>
              </w:tc>
              <w:tc>
                <w:tcPr>
                  <w:tcW w:w="1181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left="446" w:right="441"/>
                    <w:jc w:val="center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2</w:t>
                  </w:r>
                </w:p>
              </w:tc>
            </w:tr>
            <w:tr w:rsidR="00CE2699" w:rsidTr="000472FB">
              <w:trPr>
                <w:trHeight w:val="496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33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Индивидуальные и другие виды</w:t>
                  </w:r>
                </w:p>
                <w:p w:rsidR="00CE2699" w:rsidRPr="009E6D6C" w:rsidRDefault="00CE2699" w:rsidP="000472FB">
                  <w:pPr>
                    <w:pStyle w:val="TableParagraph"/>
                    <w:spacing w:line="243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занятий</w:t>
                  </w:r>
                </w:p>
              </w:tc>
              <w:tc>
                <w:tcPr>
                  <w:tcW w:w="986" w:type="dxa"/>
                </w:tcPr>
                <w:p w:rsidR="00CE2699" w:rsidRDefault="00CE2699" w:rsidP="000472FB">
                  <w:pPr>
                    <w:pStyle w:val="TableParagraph"/>
                  </w:pPr>
                </w:p>
              </w:tc>
              <w:tc>
                <w:tcPr>
                  <w:tcW w:w="1106" w:type="dxa"/>
                </w:tcPr>
                <w:p w:rsidR="00CE2699" w:rsidRDefault="00CE2699" w:rsidP="000472FB">
                  <w:pPr>
                    <w:pStyle w:val="TableParagraph"/>
                  </w:pPr>
                </w:p>
              </w:tc>
              <w:tc>
                <w:tcPr>
                  <w:tcW w:w="1181" w:type="dxa"/>
                </w:tcPr>
                <w:p w:rsidR="00CE2699" w:rsidRDefault="00CE2699" w:rsidP="000472FB">
                  <w:pPr>
                    <w:pStyle w:val="TableParagraph"/>
                  </w:pPr>
                </w:p>
              </w:tc>
            </w:tr>
            <w:tr w:rsidR="00CE2699" w:rsidTr="000472FB">
              <w:trPr>
                <w:trHeight w:val="249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line="229" w:lineRule="exact"/>
                    <w:ind w:left="103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Групповые консультации</w:t>
                  </w: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181" w:type="dxa"/>
                </w:tcPr>
                <w:p w:rsidR="00CE2699" w:rsidRPr="009E6D6C" w:rsidRDefault="00CE2699" w:rsidP="000472FB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CE2699" w:rsidTr="000472FB">
              <w:trPr>
                <w:trHeight w:val="246"/>
              </w:trPr>
              <w:tc>
                <w:tcPr>
                  <w:tcW w:w="3785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left="103"/>
                    <w:rPr>
                      <w:b/>
                      <w:sz w:val="24"/>
                    </w:rPr>
                  </w:pPr>
                  <w:r w:rsidRPr="009E6D6C">
                    <w:rPr>
                      <w:b/>
                      <w:sz w:val="24"/>
                    </w:rPr>
                    <w:t>Самостоятельная работа</w:t>
                  </w:r>
                </w:p>
              </w:tc>
              <w:tc>
                <w:tcPr>
                  <w:tcW w:w="986" w:type="dxa"/>
                  <w:shd w:val="clear" w:color="auto" w:fill="DFDFDF"/>
                </w:tcPr>
                <w:p w:rsidR="00CE2699" w:rsidRPr="009E6D6C" w:rsidRDefault="006872F0" w:rsidP="000472FB">
                  <w:pPr>
                    <w:pStyle w:val="TableParagraph"/>
                    <w:spacing w:line="227" w:lineRule="exact"/>
                    <w:ind w:right="366"/>
                    <w:jc w:val="right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5</w:t>
                  </w:r>
                  <w:r w:rsidR="00B32356">
                    <w:rPr>
                      <w:i/>
                      <w:sz w:val="24"/>
                    </w:rPr>
                    <w:t>6</w:t>
                  </w:r>
                </w:p>
              </w:tc>
              <w:tc>
                <w:tcPr>
                  <w:tcW w:w="110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line="227" w:lineRule="exact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2</w:t>
                  </w:r>
                  <w:r w:rsidR="006872F0">
                    <w:rPr>
                      <w:i/>
                      <w:sz w:val="24"/>
                    </w:rPr>
                    <w:t>8</w:t>
                  </w:r>
                </w:p>
              </w:tc>
              <w:tc>
                <w:tcPr>
                  <w:tcW w:w="1181" w:type="dxa"/>
                  <w:shd w:val="clear" w:color="auto" w:fill="DFDFDF"/>
                </w:tcPr>
                <w:p w:rsidR="00CE2699" w:rsidRPr="009E6D6C" w:rsidRDefault="006872F0" w:rsidP="006872F0">
                  <w:pPr>
                    <w:pStyle w:val="TableParagraph"/>
                    <w:spacing w:line="227" w:lineRule="exact"/>
                    <w:ind w:left="446" w:right="441"/>
                    <w:jc w:val="center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2</w:t>
                  </w:r>
                  <w:r w:rsidR="00B32356">
                    <w:rPr>
                      <w:i/>
                      <w:sz w:val="24"/>
                    </w:rPr>
                    <w:t>8</w:t>
                  </w:r>
                </w:p>
              </w:tc>
            </w:tr>
            <w:tr w:rsidR="00CE2699" w:rsidTr="000472FB">
              <w:trPr>
                <w:trHeight w:val="498"/>
              </w:trPr>
              <w:tc>
                <w:tcPr>
                  <w:tcW w:w="3785" w:type="dxa"/>
                </w:tcPr>
                <w:p w:rsidR="00CE2699" w:rsidRPr="009E6D6C" w:rsidRDefault="00CE2699" w:rsidP="000472FB">
                  <w:pPr>
                    <w:pStyle w:val="TableParagraph"/>
                    <w:spacing w:before="3" w:line="248" w:lineRule="exact"/>
                    <w:ind w:left="103" w:right="647"/>
                    <w:rPr>
                      <w:b/>
                      <w:sz w:val="24"/>
                    </w:rPr>
                  </w:pPr>
                  <w:r w:rsidRPr="009E6D6C">
                    <w:rPr>
                      <w:b/>
                      <w:sz w:val="24"/>
                    </w:rPr>
                    <w:t>Форма промежуточной аттестации (зачет, экзамен)</w:t>
                  </w:r>
                </w:p>
              </w:tc>
              <w:tc>
                <w:tcPr>
                  <w:tcW w:w="986" w:type="dxa"/>
                </w:tcPr>
                <w:p w:rsidR="00CE2699" w:rsidRDefault="00B32356" w:rsidP="00D02146">
                  <w:pPr>
                    <w:pStyle w:val="TableParagraph"/>
                    <w:jc w:val="center"/>
                  </w:pPr>
                  <w:r>
                    <w:t>4</w:t>
                  </w:r>
                </w:p>
              </w:tc>
              <w:tc>
                <w:tcPr>
                  <w:tcW w:w="1106" w:type="dxa"/>
                </w:tcPr>
                <w:p w:rsidR="00CE2699" w:rsidRDefault="00CE2699" w:rsidP="000472FB">
                  <w:pPr>
                    <w:pStyle w:val="TableParagraph"/>
                  </w:pPr>
                </w:p>
              </w:tc>
              <w:tc>
                <w:tcPr>
                  <w:tcW w:w="1181" w:type="dxa"/>
                </w:tcPr>
                <w:p w:rsidR="00CE2699" w:rsidRDefault="00B32356" w:rsidP="000472FB">
                  <w:pPr>
                    <w:pStyle w:val="TableParagraph"/>
                    <w:spacing w:before="3" w:line="248" w:lineRule="exact"/>
                    <w:ind w:left="152" w:right="127" w:firstLine="36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Зачет</w:t>
                  </w:r>
                </w:p>
                <w:p w:rsidR="00B32356" w:rsidRPr="009E6D6C" w:rsidRDefault="00B32356" w:rsidP="000472FB">
                  <w:pPr>
                    <w:pStyle w:val="TableParagraph"/>
                    <w:spacing w:before="3" w:line="248" w:lineRule="exact"/>
                    <w:ind w:left="152" w:right="127" w:firstLine="36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4</w:t>
                  </w:r>
                </w:p>
              </w:tc>
            </w:tr>
            <w:tr w:rsidR="00CE2699" w:rsidTr="000472FB">
              <w:trPr>
                <w:trHeight w:val="417"/>
              </w:trPr>
              <w:tc>
                <w:tcPr>
                  <w:tcW w:w="3785" w:type="dxa"/>
                  <w:vMerge w:val="restart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line="216" w:lineRule="auto"/>
                    <w:ind w:left="103" w:right="1508"/>
                    <w:rPr>
                      <w:sz w:val="24"/>
                    </w:rPr>
                  </w:pPr>
                  <w:r w:rsidRPr="009E6D6C">
                    <w:rPr>
                      <w:sz w:val="24"/>
                    </w:rPr>
                    <w:t>Общая</w:t>
                  </w:r>
                  <w:r w:rsidRPr="009E6D6C">
                    <w:rPr>
                      <w:spacing w:val="-16"/>
                      <w:sz w:val="24"/>
                    </w:rPr>
                    <w:t xml:space="preserve"> </w:t>
                  </w:r>
                  <w:r w:rsidRPr="009E6D6C">
                    <w:rPr>
                      <w:sz w:val="24"/>
                    </w:rPr>
                    <w:t>трудоемкость час</w:t>
                  </w:r>
                </w:p>
                <w:p w:rsidR="00CE2699" w:rsidRPr="009E6D6C" w:rsidRDefault="00CE2699" w:rsidP="000472FB">
                  <w:pPr>
                    <w:pStyle w:val="TableParagraph"/>
                    <w:spacing w:line="254" w:lineRule="exact"/>
                    <w:ind w:left="103"/>
                    <w:rPr>
                      <w:sz w:val="24"/>
                    </w:rPr>
                  </w:pPr>
                  <w:proofErr w:type="spellStart"/>
                  <w:r w:rsidRPr="009E6D6C">
                    <w:rPr>
                      <w:sz w:val="24"/>
                    </w:rPr>
                    <w:t>з.е</w:t>
                  </w:r>
                  <w:proofErr w:type="spellEnd"/>
                  <w:r w:rsidRPr="009E6D6C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98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54"/>
                    <w:ind w:right="306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72</w:t>
                  </w:r>
                </w:p>
              </w:tc>
              <w:tc>
                <w:tcPr>
                  <w:tcW w:w="1106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54"/>
                    <w:ind w:right="423"/>
                    <w:jc w:val="right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34</w:t>
                  </w:r>
                </w:p>
              </w:tc>
              <w:tc>
                <w:tcPr>
                  <w:tcW w:w="1181" w:type="dxa"/>
                  <w:shd w:val="clear" w:color="auto" w:fill="DFDFDF"/>
                </w:tcPr>
                <w:p w:rsidR="00CE2699" w:rsidRPr="009E6D6C" w:rsidRDefault="00CE2699" w:rsidP="000472FB">
                  <w:pPr>
                    <w:pStyle w:val="TableParagraph"/>
                    <w:spacing w:before="54"/>
                    <w:ind w:left="446" w:right="441"/>
                    <w:jc w:val="center"/>
                    <w:rPr>
                      <w:i/>
                      <w:sz w:val="24"/>
                    </w:rPr>
                  </w:pPr>
                  <w:r w:rsidRPr="009E6D6C">
                    <w:rPr>
                      <w:i/>
                      <w:sz w:val="24"/>
                    </w:rPr>
                    <w:t>38</w:t>
                  </w:r>
                </w:p>
              </w:tc>
            </w:tr>
            <w:tr w:rsidR="00CE2699" w:rsidTr="000472FB">
              <w:trPr>
                <w:trHeight w:val="357"/>
              </w:trPr>
              <w:tc>
                <w:tcPr>
                  <w:tcW w:w="3785" w:type="dxa"/>
                  <w:vMerge/>
                  <w:tcBorders>
                    <w:top w:val="nil"/>
                  </w:tcBorders>
                  <w:shd w:val="clear" w:color="auto" w:fill="DFDFDF"/>
                </w:tcPr>
                <w:p w:rsidR="00CE2699" w:rsidRPr="009E6D6C" w:rsidRDefault="00CE2699" w:rsidP="000472FB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86" w:type="dxa"/>
                </w:tcPr>
                <w:p w:rsidR="00CE2699" w:rsidRPr="009E6D6C" w:rsidRDefault="00CE2699" w:rsidP="000472FB">
                  <w:pPr>
                    <w:pStyle w:val="TableParagraph"/>
                    <w:spacing w:before="30"/>
                    <w:ind w:right="1"/>
                    <w:jc w:val="center"/>
                    <w:rPr>
                      <w:b/>
                      <w:i/>
                      <w:sz w:val="24"/>
                    </w:rPr>
                  </w:pPr>
                  <w:r w:rsidRPr="009E6D6C">
                    <w:rPr>
                      <w:b/>
                      <w:i/>
                      <w:sz w:val="24"/>
                    </w:rPr>
                    <w:t>2</w:t>
                  </w:r>
                </w:p>
              </w:tc>
              <w:tc>
                <w:tcPr>
                  <w:tcW w:w="1106" w:type="dxa"/>
                </w:tcPr>
                <w:p w:rsidR="00CE2699" w:rsidRPr="009E6D6C" w:rsidRDefault="00CE2699" w:rsidP="000472FB">
                  <w:pPr>
                    <w:pStyle w:val="TableParagraph"/>
                    <w:spacing w:before="30"/>
                    <w:ind w:right="483"/>
                    <w:jc w:val="right"/>
                    <w:rPr>
                      <w:b/>
                      <w:i/>
                      <w:sz w:val="24"/>
                    </w:rPr>
                  </w:pPr>
                  <w:r w:rsidRPr="009E6D6C">
                    <w:rPr>
                      <w:b/>
                      <w:i/>
                      <w:sz w:val="24"/>
                    </w:rPr>
                    <w:t>1</w:t>
                  </w:r>
                </w:p>
              </w:tc>
              <w:tc>
                <w:tcPr>
                  <w:tcW w:w="1181" w:type="dxa"/>
                </w:tcPr>
                <w:p w:rsidR="00CE2699" w:rsidRPr="009E6D6C" w:rsidRDefault="00CE2699" w:rsidP="000472FB">
                  <w:pPr>
                    <w:pStyle w:val="TableParagraph"/>
                    <w:spacing w:before="30"/>
                    <w:ind w:left="5"/>
                    <w:jc w:val="center"/>
                    <w:rPr>
                      <w:b/>
                      <w:i/>
                      <w:sz w:val="24"/>
                    </w:rPr>
                  </w:pPr>
                  <w:r w:rsidRPr="009E6D6C">
                    <w:rPr>
                      <w:b/>
                      <w:i/>
                      <w:sz w:val="24"/>
                    </w:rPr>
                    <w:t>1</w:t>
                  </w:r>
                </w:p>
              </w:tc>
            </w:tr>
          </w:tbl>
          <w:p w:rsidR="00CE2699" w:rsidRDefault="00CE2699" w:rsidP="00CE2699">
            <w:pPr>
              <w:pStyle w:val="ad"/>
              <w:spacing w:before="7"/>
            </w:pPr>
          </w:p>
          <w:p w:rsidR="002610DA" w:rsidRPr="002A04E7" w:rsidRDefault="002610DA" w:rsidP="00C529F1">
            <w:pPr>
              <w:pStyle w:val="1"/>
              <w:keepNext w:val="0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4" w:name="_Toc529444668"/>
            <w:bookmarkStart w:id="5" w:name="_Toc1393679"/>
            <w:bookmarkStart w:id="6" w:name="_Toc1400545"/>
            <w:bookmarkStart w:id="7" w:name="_Toc1560382"/>
            <w:r w:rsidRPr="002A04E7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zh-CN"/>
              </w:rPr>
              <w:t xml:space="preserve">СОДЕРЖАНИЕ ДИСЦИПЛИНЫ, СТРУКТУРИРОВАННОЕ ПО ТЕМАМ, С УКАЗАНИЕМ ОТВЕДЕННОГО НА НИХ КОЛИЧЕСТВА </w:t>
            </w:r>
            <w:r w:rsidRPr="002A04E7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zh-CN"/>
              </w:rPr>
              <w:lastRenderedPageBreak/>
              <w:t>АКАДЕМИЧЕСКИХ ЧАСОВ И ВИДОВ УЧЕБНЫХ ЗАНЯТИЙ</w:t>
            </w:r>
            <w:bookmarkEnd w:id="4"/>
            <w:bookmarkEnd w:id="5"/>
            <w:r w:rsidRPr="002A04E7">
              <w:rPr>
                <w:rFonts w:ascii="Times New Roman" w:eastAsia="Arial Unicode MS" w:hAnsi="Times New Roman" w:cs="Times New Roman"/>
                <w:b w:val="0"/>
                <w:sz w:val="24"/>
                <w:szCs w:val="24"/>
                <w:lang w:eastAsia="zh-CN"/>
              </w:rPr>
              <w:t xml:space="preserve"> (очная форма обучения)</w:t>
            </w:r>
            <w:bookmarkEnd w:id="6"/>
            <w:bookmarkEnd w:id="7"/>
          </w:p>
        </w:tc>
      </w:tr>
      <w:tr w:rsidR="002610DA" w:rsidRPr="008629F1" w:rsidTr="00A75D7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2"/>
          <w:wBefore w:w="319" w:type="dxa"/>
          <w:wAfter w:w="853" w:type="dxa"/>
          <w:trHeight w:val="13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DA" w:rsidRPr="008629F1" w:rsidRDefault="002610DA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lastRenderedPageBreak/>
              <w:t>№</w:t>
            </w:r>
          </w:p>
          <w:p w:rsidR="002610DA" w:rsidRPr="008629F1" w:rsidRDefault="002610DA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610DA" w:rsidRPr="008629F1" w:rsidRDefault="002610DA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t>Раздел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610DA" w:rsidRPr="008629F1" w:rsidRDefault="002610DA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610DA" w:rsidRPr="008629F1" w:rsidRDefault="002610DA" w:rsidP="002610DA">
            <w:pPr>
              <w:tabs>
                <w:tab w:val="left" w:pos="708"/>
              </w:tabs>
              <w:jc w:val="center"/>
              <w:rPr>
                <w:bCs/>
                <w:sz w:val="22"/>
                <w:szCs w:val="22"/>
              </w:rPr>
            </w:pPr>
            <w:r w:rsidRPr="008629F1">
              <w:rPr>
                <w:b/>
                <w:bCs/>
                <w:sz w:val="22"/>
                <w:szCs w:val="22"/>
              </w:rPr>
              <w:t>Неделя семестра</w:t>
            </w:r>
          </w:p>
        </w:tc>
        <w:tc>
          <w:tcPr>
            <w:tcW w:w="2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DA" w:rsidRPr="008629F1" w:rsidRDefault="002610DA" w:rsidP="002610DA">
            <w:pPr>
              <w:tabs>
                <w:tab w:val="left" w:pos="708"/>
              </w:tabs>
              <w:jc w:val="center"/>
              <w:rPr>
                <w:bCs/>
                <w:sz w:val="22"/>
                <w:szCs w:val="22"/>
              </w:rPr>
            </w:pPr>
            <w:r w:rsidRPr="008629F1">
              <w:rPr>
                <w:bCs/>
                <w:sz w:val="22"/>
                <w:szCs w:val="22"/>
              </w:rPr>
              <w:t>Виды учебной работы, включая самостоятельную работу студентов</w:t>
            </w:r>
            <w:r w:rsidRPr="008629F1">
              <w:rPr>
                <w:bCs/>
                <w:sz w:val="22"/>
                <w:szCs w:val="22"/>
              </w:rPr>
              <w:br/>
              <w:t>и трудоемкость (в часах) /</w:t>
            </w:r>
            <w:r w:rsidRPr="008629F1">
              <w:rPr>
                <w:b/>
                <w:bCs/>
                <w:i/>
                <w:sz w:val="22"/>
                <w:szCs w:val="22"/>
              </w:rPr>
              <w:t>в том числе в интерактивной форме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DA" w:rsidRPr="008629F1" w:rsidRDefault="002610DA" w:rsidP="002610DA">
            <w:pPr>
              <w:tabs>
                <w:tab w:val="left" w:pos="708"/>
              </w:tabs>
              <w:spacing w:line="192" w:lineRule="auto"/>
              <w:jc w:val="center"/>
              <w:rPr>
                <w:bCs/>
                <w:i/>
                <w:sz w:val="22"/>
                <w:szCs w:val="22"/>
              </w:rPr>
            </w:pPr>
            <w:r w:rsidRPr="008629F1">
              <w:rPr>
                <w:bCs/>
                <w:sz w:val="22"/>
                <w:szCs w:val="22"/>
              </w:rPr>
              <w:t xml:space="preserve">Формы текущего контроля успеваемости </w:t>
            </w:r>
            <w:r w:rsidRPr="008629F1">
              <w:rPr>
                <w:bCs/>
                <w:i/>
                <w:sz w:val="22"/>
                <w:szCs w:val="22"/>
              </w:rPr>
              <w:t>(по неделям семестра)</w:t>
            </w:r>
          </w:p>
          <w:p w:rsidR="002610DA" w:rsidRPr="008629F1" w:rsidRDefault="002610DA" w:rsidP="002610DA">
            <w:pPr>
              <w:tabs>
                <w:tab w:val="left" w:pos="708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8629F1">
              <w:rPr>
                <w:bCs/>
                <w:sz w:val="22"/>
                <w:szCs w:val="22"/>
              </w:rPr>
              <w:t xml:space="preserve">Форма промежуточной аттестации </w:t>
            </w:r>
            <w:r w:rsidRPr="008629F1">
              <w:rPr>
                <w:bCs/>
                <w:i/>
                <w:sz w:val="22"/>
                <w:szCs w:val="22"/>
              </w:rPr>
              <w:t>(по семестрам)</w:t>
            </w:r>
          </w:p>
        </w:tc>
      </w:tr>
      <w:tr w:rsidR="002610DA" w:rsidRPr="008629F1" w:rsidTr="00A75D7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2"/>
          <w:wBefore w:w="319" w:type="dxa"/>
          <w:wAfter w:w="853" w:type="dxa"/>
          <w:trHeight w:val="13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DA" w:rsidRPr="008629F1" w:rsidRDefault="002610DA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610DA" w:rsidRPr="008629F1" w:rsidRDefault="002610DA" w:rsidP="002610DA">
            <w:pPr>
              <w:tabs>
                <w:tab w:val="left" w:pos="70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610DA" w:rsidRPr="009239B9" w:rsidRDefault="002610DA" w:rsidP="002610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610DA" w:rsidRPr="009239B9" w:rsidRDefault="002610DA" w:rsidP="002610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DA" w:rsidRPr="009239B9" w:rsidRDefault="002610DA" w:rsidP="002610DA">
            <w:pPr>
              <w:jc w:val="center"/>
              <w:rPr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Занятия лекционного типа</w:t>
            </w:r>
          </w:p>
          <w:p w:rsidR="002610DA" w:rsidRPr="009239B9" w:rsidRDefault="002610DA" w:rsidP="002610DA">
            <w:pPr>
              <w:tabs>
                <w:tab w:val="left" w:pos="556"/>
              </w:tabs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ЗЛТ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DA" w:rsidRPr="009239B9" w:rsidRDefault="002610DA" w:rsidP="002610DA">
            <w:pPr>
              <w:jc w:val="center"/>
              <w:rPr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Занятия семинарского типа</w:t>
            </w:r>
          </w:p>
          <w:p w:rsidR="002610DA" w:rsidRPr="009239B9" w:rsidRDefault="002610DA" w:rsidP="002610DA">
            <w:pPr>
              <w:tabs>
                <w:tab w:val="left" w:pos="556"/>
              </w:tabs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sz w:val="16"/>
                <w:szCs w:val="16"/>
              </w:rPr>
              <w:t>ЗСТ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DA" w:rsidRPr="009239B9" w:rsidRDefault="002610DA" w:rsidP="002610DA">
            <w:pPr>
              <w:tabs>
                <w:tab w:val="left" w:pos="556"/>
              </w:tabs>
              <w:jc w:val="center"/>
              <w:rPr>
                <w:bCs/>
                <w:sz w:val="16"/>
                <w:szCs w:val="16"/>
              </w:rPr>
            </w:pPr>
            <w:r w:rsidRPr="009239B9">
              <w:rPr>
                <w:bCs/>
                <w:sz w:val="16"/>
                <w:szCs w:val="16"/>
              </w:rPr>
              <w:t>СРО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0DA" w:rsidRPr="008629F1" w:rsidRDefault="002610DA" w:rsidP="002610DA">
            <w:pPr>
              <w:tabs>
                <w:tab w:val="left" w:pos="708"/>
              </w:tabs>
              <w:spacing w:line="192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312"/>
        </w:trPr>
        <w:tc>
          <w:tcPr>
            <w:tcW w:w="1006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2610DA" w:rsidP="000472FB">
            <w:pPr>
              <w:ind w:hanging="42"/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1.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 xml:space="preserve">Общие основы педагогики </w:t>
            </w: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7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Объект, предмет, задачи  и основные категории педагогики </w:t>
            </w:r>
          </w:p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Методы научно-педагогических исследований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1, 2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77477B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0472FB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История развития педагогики за рубежом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55207C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3, 4 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77477B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0472FB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История развития педагогики  в России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5,6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77477B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сообщение</w:t>
            </w: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312"/>
        </w:trPr>
        <w:tc>
          <w:tcPr>
            <w:tcW w:w="1006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2610DA" w:rsidP="00C71BCA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bCs/>
                <w:sz w:val="22"/>
                <w:szCs w:val="22"/>
              </w:rPr>
              <w:t xml:space="preserve">Раздел 2. Управление воспитательным процессом </w:t>
            </w: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Проблема цели и идеала воспитания в зарубежной и отечественной педагогике. Процесс формирования личности как система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7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525085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0472FB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Предмет теории воспитания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525085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395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771F20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610DA" w:rsidRPr="002B7950">
              <w:rPr>
                <w:sz w:val="22"/>
                <w:szCs w:val="22"/>
              </w:rPr>
              <w:t>акономерности, принципы и методы воспитания в вузе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9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525085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195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7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Проблема взаимоотношений коллектива и личности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630F92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525085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8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Формирование мировоззрения и идеалов личности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525085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312"/>
        </w:trPr>
        <w:tc>
          <w:tcPr>
            <w:tcW w:w="1006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2610DA" w:rsidP="000472FB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3.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 xml:space="preserve">Дидактика </w:t>
            </w: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7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9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Предмет, основные категории и задачи дидактики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630F92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525085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12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10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Целостный процесс обучения в высшей школе. Болонский процесс и другие интеграционные процессы в развитии высшего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525085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11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Принципы, методы и организационные формы обучения в вузе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14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E13B21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630F92" w:rsidP="002610DA">
            <w:pPr>
              <w:tabs>
                <w:tab w:val="left" w:pos="510"/>
                <w:tab w:val="center" w:pos="594"/>
              </w:tabs>
              <w:snapToGrid w:val="0"/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77477B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доклад</w:t>
            </w: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64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12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Государственный образовательный стандарт высшего профессионального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525085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312"/>
        </w:trPr>
        <w:tc>
          <w:tcPr>
            <w:tcW w:w="1006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4.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Педагогическое мастерство</w:t>
            </w: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7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13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16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E13B21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630F92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77477B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доклад</w:t>
            </w:r>
          </w:p>
        </w:tc>
      </w:tr>
      <w:tr w:rsidR="002610DA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12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14</w:t>
            </w: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615131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Структура педагогического мастерства: педагогическая техника </w:t>
            </w:r>
            <w:r w:rsidRPr="002B7950">
              <w:rPr>
                <w:sz w:val="22"/>
                <w:szCs w:val="22"/>
              </w:rPr>
              <w:lastRenderedPageBreak/>
              <w:t>культура, педагогическая этика и такт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0DA" w:rsidRPr="002B7950" w:rsidRDefault="0055207C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0DA" w:rsidRPr="002B7950" w:rsidRDefault="00525085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0DA" w:rsidRPr="002B7950" w:rsidRDefault="002610DA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4053C2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120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3C2" w:rsidRPr="002B7950" w:rsidRDefault="004053C2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3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3C2" w:rsidRPr="002B7950" w:rsidRDefault="004053C2" w:rsidP="00261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3C2" w:rsidRPr="002B7950" w:rsidRDefault="004053C2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3C2" w:rsidRPr="002B7950" w:rsidRDefault="004053C2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3C2" w:rsidRPr="002B7950" w:rsidRDefault="004053C2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3C2" w:rsidRPr="002B7950" w:rsidRDefault="004053C2" w:rsidP="002610DA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3C2" w:rsidRPr="002B7950" w:rsidRDefault="004053C2" w:rsidP="002610DA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3C2" w:rsidRPr="002B7950" w:rsidRDefault="00186A48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Э</w:t>
            </w:r>
            <w:r w:rsidR="004053C2" w:rsidRPr="002B7950">
              <w:rPr>
                <w:rFonts w:eastAsia="MS Mincho"/>
                <w:b/>
                <w:sz w:val="22"/>
                <w:szCs w:val="22"/>
              </w:rPr>
              <w:t>кзамен</w:t>
            </w:r>
          </w:p>
        </w:tc>
      </w:tr>
      <w:tr w:rsidR="004053C2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1172" w:type="dxa"/>
          <w:trHeight w:val="238"/>
        </w:trPr>
        <w:tc>
          <w:tcPr>
            <w:tcW w:w="5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3C2" w:rsidRPr="002B7950" w:rsidRDefault="004053C2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Всего по дисциплине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3C2" w:rsidRPr="002B7950" w:rsidRDefault="004053C2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2B7950">
              <w:rPr>
                <w:rFonts w:eastAsia="MS Mincho"/>
                <w:b/>
                <w:sz w:val="22"/>
                <w:szCs w:val="22"/>
              </w:rPr>
              <w:t>2</w:t>
            </w:r>
            <w:r w:rsidR="00630F92">
              <w:rPr>
                <w:rFonts w:eastAsia="MS Mincho"/>
                <w:b/>
                <w:sz w:val="22"/>
                <w:szCs w:val="22"/>
              </w:rPr>
              <w:t>8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3C2" w:rsidRPr="002B7950" w:rsidRDefault="00630F92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53C2" w:rsidRPr="002B7950" w:rsidRDefault="00630F92" w:rsidP="002610DA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38</w:t>
            </w: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3C2" w:rsidRPr="002E0AB1" w:rsidRDefault="00630F92" w:rsidP="002610DA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72</w:t>
            </w:r>
            <w:r w:rsidR="002E0AB1" w:rsidRPr="002E0AB1">
              <w:rPr>
                <w:rFonts w:eastAsia="MS Mincho"/>
                <w:sz w:val="22"/>
                <w:szCs w:val="22"/>
              </w:rPr>
              <w:t xml:space="preserve"> час</w:t>
            </w:r>
            <w:r>
              <w:rPr>
                <w:rFonts w:eastAsia="MS Mincho"/>
                <w:sz w:val="22"/>
                <w:szCs w:val="22"/>
              </w:rPr>
              <w:t>а</w:t>
            </w:r>
          </w:p>
        </w:tc>
      </w:tr>
    </w:tbl>
    <w:p w:rsidR="00865CC0" w:rsidRPr="00A75D7B" w:rsidRDefault="00865CC0" w:rsidP="002610DA">
      <w:pPr>
        <w:jc w:val="center"/>
        <w:rPr>
          <w:sz w:val="22"/>
          <w:szCs w:val="22"/>
        </w:rPr>
      </w:pPr>
    </w:p>
    <w:p w:rsidR="000E494E" w:rsidRPr="00A75D7B" w:rsidRDefault="000E494E" w:rsidP="000E494E">
      <w:pPr>
        <w:pStyle w:val="af"/>
        <w:spacing w:before="0" w:beforeAutospacing="0" w:after="0" w:afterAutospacing="0"/>
        <w:rPr>
          <w:b/>
          <w:bCs/>
          <w:i/>
          <w:iCs/>
        </w:rPr>
      </w:pPr>
      <w:r w:rsidRPr="00A75D7B">
        <w:t>заочная форма обучения: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56"/>
        <w:gridCol w:w="142"/>
        <w:gridCol w:w="3515"/>
        <w:gridCol w:w="29"/>
        <w:gridCol w:w="265"/>
        <w:gridCol w:w="131"/>
        <w:gridCol w:w="29"/>
        <w:gridCol w:w="265"/>
        <w:gridCol w:w="273"/>
        <w:gridCol w:w="29"/>
        <w:gridCol w:w="265"/>
        <w:gridCol w:w="557"/>
        <w:gridCol w:w="28"/>
        <w:gridCol w:w="680"/>
        <w:gridCol w:w="29"/>
        <w:gridCol w:w="680"/>
        <w:gridCol w:w="29"/>
        <w:gridCol w:w="1956"/>
        <w:gridCol w:w="28"/>
      </w:tblGrid>
      <w:tr w:rsidR="000E494E" w:rsidRPr="009F1699" w:rsidTr="00A75D7B">
        <w:trPr>
          <w:gridAfter w:val="1"/>
          <w:wAfter w:w="28" w:type="dxa"/>
          <w:cantSplit/>
          <w:trHeight w:val="1134"/>
        </w:trPr>
        <w:tc>
          <w:tcPr>
            <w:tcW w:w="682" w:type="dxa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9F1699">
              <w:rPr>
                <w:b/>
              </w:rPr>
              <w:t>№</w:t>
            </w: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9F1699">
              <w:rPr>
                <w:b/>
              </w:rPr>
              <w:t>п/п</w:t>
            </w: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</w:tc>
        <w:tc>
          <w:tcPr>
            <w:tcW w:w="3713" w:type="dxa"/>
            <w:gridSpan w:val="3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9F1699">
              <w:rPr>
                <w:b/>
              </w:rPr>
              <w:t>Раздел</w:t>
            </w: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9F1699">
              <w:rPr>
                <w:b/>
              </w:rPr>
              <w:t>дисциплины</w:t>
            </w:r>
          </w:p>
        </w:tc>
        <w:tc>
          <w:tcPr>
            <w:tcW w:w="425" w:type="dxa"/>
            <w:gridSpan w:val="3"/>
            <w:textDirection w:val="btLr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</w:rPr>
            </w:pPr>
            <w:r w:rsidRPr="009F1699">
              <w:rPr>
                <w:b/>
              </w:rPr>
              <w:t>Семестр</w:t>
            </w:r>
          </w:p>
        </w:tc>
        <w:tc>
          <w:tcPr>
            <w:tcW w:w="567" w:type="dxa"/>
            <w:gridSpan w:val="3"/>
            <w:textDirection w:val="btLr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ind w:left="113" w:right="113"/>
              <w:rPr>
                <w:b/>
              </w:rPr>
            </w:pPr>
            <w:r w:rsidRPr="009F1699">
              <w:rPr>
                <w:b/>
              </w:rPr>
              <w:t>Неделя семестра</w:t>
            </w: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ind w:left="113" w:right="113"/>
              <w:rPr>
                <w:b/>
              </w:rPr>
            </w:pPr>
          </w:p>
        </w:tc>
        <w:tc>
          <w:tcPr>
            <w:tcW w:w="2268" w:type="dxa"/>
            <w:gridSpan w:val="7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9F1699">
              <w:rPr>
                <w:bCs/>
                <w:sz w:val="22"/>
                <w:szCs w:val="22"/>
              </w:rPr>
              <w:t>Виды учебной работы, включая самостоятельную работу студентов</w:t>
            </w:r>
            <w:r w:rsidRPr="009F1699">
              <w:rPr>
                <w:bCs/>
                <w:sz w:val="22"/>
                <w:szCs w:val="22"/>
              </w:rPr>
              <w:br/>
              <w:t>и трудоемкость (в часах) /</w:t>
            </w:r>
            <w:r w:rsidRPr="009F1699">
              <w:rPr>
                <w:b/>
                <w:bCs/>
                <w:i/>
                <w:sz w:val="22"/>
                <w:szCs w:val="22"/>
              </w:rPr>
              <w:t>в том числе в интерактивной форме</w:t>
            </w:r>
          </w:p>
        </w:tc>
        <w:tc>
          <w:tcPr>
            <w:tcW w:w="1985" w:type="dxa"/>
            <w:gridSpan w:val="2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0E494E" w:rsidRPr="009F1699" w:rsidRDefault="000E494E" w:rsidP="00F54FBE">
            <w:pPr>
              <w:tabs>
                <w:tab w:val="left" w:pos="708"/>
              </w:tabs>
              <w:spacing w:line="192" w:lineRule="auto"/>
              <w:jc w:val="center"/>
              <w:rPr>
                <w:bCs/>
                <w:i/>
                <w:sz w:val="22"/>
                <w:szCs w:val="22"/>
              </w:rPr>
            </w:pPr>
            <w:r w:rsidRPr="009F1699">
              <w:rPr>
                <w:bCs/>
                <w:sz w:val="22"/>
                <w:szCs w:val="22"/>
              </w:rPr>
              <w:t xml:space="preserve">Формы текущего контроля успеваемости </w:t>
            </w:r>
            <w:r w:rsidRPr="009F1699">
              <w:rPr>
                <w:bCs/>
                <w:i/>
                <w:sz w:val="22"/>
                <w:szCs w:val="22"/>
              </w:rPr>
              <w:t>(по неделям семестра)</w:t>
            </w: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9F1699">
              <w:rPr>
                <w:bCs/>
                <w:sz w:val="22"/>
                <w:szCs w:val="22"/>
              </w:rPr>
              <w:t xml:space="preserve">Форма промежуточной аттестации </w:t>
            </w:r>
            <w:r w:rsidRPr="009F1699">
              <w:rPr>
                <w:bCs/>
                <w:i/>
                <w:sz w:val="22"/>
                <w:szCs w:val="22"/>
              </w:rPr>
              <w:t>(по семестрам)</w:t>
            </w:r>
          </w:p>
        </w:tc>
      </w:tr>
      <w:tr w:rsidR="000E494E" w:rsidRPr="009F1699" w:rsidTr="00A75D7B">
        <w:trPr>
          <w:gridAfter w:val="1"/>
          <w:wAfter w:w="28" w:type="dxa"/>
        </w:trPr>
        <w:tc>
          <w:tcPr>
            <w:tcW w:w="682" w:type="dxa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3713" w:type="dxa"/>
            <w:gridSpan w:val="3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25" w:type="dxa"/>
            <w:gridSpan w:val="3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567" w:type="dxa"/>
            <w:gridSpan w:val="3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51" w:type="dxa"/>
            <w:gridSpan w:val="3"/>
          </w:tcPr>
          <w:p w:rsidR="000E494E" w:rsidRPr="009F1699" w:rsidRDefault="000E494E" w:rsidP="00F54FBE">
            <w:pPr>
              <w:spacing w:line="192" w:lineRule="auto"/>
              <w:jc w:val="center"/>
              <w:rPr>
                <w:sz w:val="16"/>
                <w:szCs w:val="16"/>
              </w:rPr>
            </w:pPr>
            <w:r w:rsidRPr="009F1699">
              <w:rPr>
                <w:sz w:val="16"/>
                <w:szCs w:val="16"/>
              </w:rPr>
              <w:t>Занятия лекционного типа</w:t>
            </w: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</w:pPr>
            <w:r w:rsidRPr="009F1699">
              <w:rPr>
                <w:sz w:val="16"/>
                <w:szCs w:val="16"/>
              </w:rPr>
              <w:t>ЗЛТ</w:t>
            </w:r>
            <w:r w:rsidRPr="009F1699">
              <w:t xml:space="preserve"> </w:t>
            </w:r>
          </w:p>
        </w:tc>
        <w:tc>
          <w:tcPr>
            <w:tcW w:w="708" w:type="dxa"/>
            <w:gridSpan w:val="2"/>
          </w:tcPr>
          <w:p w:rsidR="000E494E" w:rsidRPr="009F1699" w:rsidRDefault="000E494E" w:rsidP="00F54FBE">
            <w:pPr>
              <w:spacing w:line="192" w:lineRule="auto"/>
              <w:jc w:val="center"/>
              <w:rPr>
                <w:sz w:val="16"/>
                <w:szCs w:val="16"/>
              </w:rPr>
            </w:pPr>
            <w:r w:rsidRPr="009F1699">
              <w:rPr>
                <w:sz w:val="16"/>
                <w:szCs w:val="16"/>
              </w:rPr>
              <w:t>Занятия семинарского типа</w:t>
            </w:r>
          </w:p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</w:pPr>
            <w:r w:rsidRPr="009F1699">
              <w:rPr>
                <w:sz w:val="16"/>
                <w:szCs w:val="16"/>
              </w:rPr>
              <w:t>ЗСТ</w:t>
            </w:r>
          </w:p>
        </w:tc>
        <w:tc>
          <w:tcPr>
            <w:tcW w:w="709" w:type="dxa"/>
            <w:gridSpan w:val="2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  <w:jc w:val="center"/>
            </w:pPr>
            <w:r w:rsidRPr="009F1699">
              <w:t>СРО</w:t>
            </w:r>
          </w:p>
        </w:tc>
        <w:tc>
          <w:tcPr>
            <w:tcW w:w="1985" w:type="dxa"/>
            <w:gridSpan w:val="2"/>
          </w:tcPr>
          <w:p w:rsidR="000E494E" w:rsidRPr="009F1699" w:rsidRDefault="000E494E" w:rsidP="00F54FBE">
            <w:pPr>
              <w:tabs>
                <w:tab w:val="center" w:pos="4677"/>
                <w:tab w:val="right" w:pos="9355"/>
              </w:tabs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40"/>
        </w:trPr>
        <w:tc>
          <w:tcPr>
            <w:tcW w:w="9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b/>
                <w:bCs/>
                <w:sz w:val="22"/>
                <w:szCs w:val="22"/>
              </w:rPr>
            </w:pPr>
            <w:r w:rsidRPr="002B795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Pr="002B7950">
              <w:rPr>
                <w:b/>
                <w:bCs/>
                <w:sz w:val="22"/>
                <w:szCs w:val="22"/>
              </w:rPr>
              <w:t>семестр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12"/>
        </w:trPr>
        <w:tc>
          <w:tcPr>
            <w:tcW w:w="9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0472FB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1.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 xml:space="preserve">Общие основы педагогики 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0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both"/>
              <w:rPr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Объект, предмет, задачи  и основные категории педагогики </w:t>
            </w:r>
          </w:p>
          <w:p w:rsidR="000E494E" w:rsidRPr="002B7950" w:rsidRDefault="000E494E" w:rsidP="00C316D5">
            <w:pPr>
              <w:jc w:val="both"/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Методы научно-педагогических исследований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9322B6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2202C" w:rsidRDefault="00A2202C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0472FB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История развития педагогики за рубежом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76385E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2202C" w:rsidRDefault="00A2202C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0472FB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История развития педагогики в России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76385E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2202C" w:rsidRDefault="00A2202C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E91421" w:rsidP="00C316D5">
            <w:pPr>
              <w:jc w:val="center"/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сообщение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12"/>
        </w:trPr>
        <w:tc>
          <w:tcPr>
            <w:tcW w:w="9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0472FB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bCs/>
                <w:sz w:val="22"/>
                <w:szCs w:val="22"/>
              </w:rPr>
              <w:t xml:space="preserve">Раздел 2. Управление воспитательным процессом 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Проблема цели и идеала воспитания в зарубежной и отечественной педагогике. Процесс формирования личности как система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E117A5" w:rsidRDefault="00E117A5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9322B6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2202C" w:rsidRDefault="00A2202C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0472FB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Предмет теории воспитания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9322B6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2202C" w:rsidRDefault="00A2202C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95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закономерности, принципы и методы воспитания в вузе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9322B6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2202C" w:rsidRDefault="00A2202C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B121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61"/>
        </w:trPr>
        <w:tc>
          <w:tcPr>
            <w:tcW w:w="9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9F6CC2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2B7950"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B7950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семестр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95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7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Проблема взаимоотношений коллектива и личности 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9322B6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A5FC0" w:rsidRDefault="002A5FC0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4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8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Формирование мировоззрения и идеалов личности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A5FC0" w:rsidRDefault="00B32356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12"/>
        </w:trPr>
        <w:tc>
          <w:tcPr>
            <w:tcW w:w="9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0472FB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3.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 xml:space="preserve">Дидактика 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9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Предмет, основные категории и задачи дидактики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C22597" w:rsidRDefault="00C22597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A5FC0" w:rsidRDefault="00B32356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2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B121BB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10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Целостный процесс обучения в высшей школе. Болонский процесс и другие интеграционные процессы в развитии высшего образования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B32356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4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11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Принципы, методы и организационные формы обучения в вузе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9322B6" w:rsidP="00C316D5">
            <w:pPr>
              <w:tabs>
                <w:tab w:val="left" w:pos="510"/>
                <w:tab w:val="center" w:pos="594"/>
              </w:tabs>
              <w:snapToGrid w:val="0"/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E91421" w:rsidRDefault="002A5FC0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E91421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доклад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4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12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>Государственный образовательный стандарт высшего профессионального образования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A5FC0" w:rsidRDefault="00B32356" w:rsidP="00E2796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12"/>
        </w:trPr>
        <w:tc>
          <w:tcPr>
            <w:tcW w:w="9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b/>
                <w:sz w:val="22"/>
                <w:szCs w:val="22"/>
              </w:rPr>
              <w:t>Раздел 4.</w:t>
            </w:r>
            <w:r w:rsidRPr="002B7950">
              <w:rPr>
                <w:sz w:val="22"/>
                <w:szCs w:val="22"/>
              </w:rPr>
              <w:t xml:space="preserve"> </w:t>
            </w:r>
            <w:r w:rsidRPr="002B7950">
              <w:rPr>
                <w:b/>
                <w:bCs/>
                <w:sz w:val="22"/>
                <w:szCs w:val="22"/>
              </w:rPr>
              <w:t>Педагогическое мастерство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lastRenderedPageBreak/>
              <w:t>13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Теоретические и практические основы педагогического мастерства 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C22597" w:rsidRDefault="00C22597" w:rsidP="00C316D5">
            <w:pPr>
              <w:jc w:val="center"/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0,5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E91421" w:rsidRDefault="00E91421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E91421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доклад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2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sz w:val="22"/>
                <w:szCs w:val="22"/>
              </w:rPr>
            </w:pPr>
            <w:r w:rsidRPr="002B7950">
              <w:rPr>
                <w:rFonts w:eastAsia="MS Mincho"/>
                <w:sz w:val="22"/>
                <w:szCs w:val="22"/>
              </w:rPr>
              <w:t>14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rFonts w:eastAsia="MS Mincho"/>
                <w:sz w:val="22"/>
                <w:szCs w:val="22"/>
              </w:rPr>
            </w:pPr>
            <w:r w:rsidRPr="002B7950">
              <w:rPr>
                <w:sz w:val="22"/>
                <w:szCs w:val="22"/>
              </w:rPr>
              <w:t xml:space="preserve">Структура педагогического мастерства: педагогическая техника культура, педагогическая этика и такт, 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E91421" w:rsidRDefault="00B32356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20"/>
        </w:trPr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snapToGrid w:val="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B32356" w:rsidRDefault="00B32356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B32356" w:rsidP="00C316D5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зачет</w:t>
            </w:r>
          </w:p>
        </w:tc>
      </w:tr>
      <w:tr w:rsidR="000E494E" w:rsidRPr="002B7950" w:rsidTr="00A75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38"/>
        </w:trPr>
        <w:tc>
          <w:tcPr>
            <w:tcW w:w="56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0E494E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Всего по дисциплине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C95839" w:rsidRDefault="00A2202C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C95839" w:rsidRDefault="00A2202C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4</w:t>
            </w:r>
          </w:p>
        </w:tc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94E" w:rsidRPr="00A2202C" w:rsidRDefault="00A2202C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>60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94E" w:rsidRPr="002B7950" w:rsidRDefault="00C95839" w:rsidP="00C316D5">
            <w:pPr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sz w:val="22"/>
                <w:szCs w:val="22"/>
              </w:rPr>
              <w:t xml:space="preserve">72 </w:t>
            </w:r>
            <w:r w:rsidR="000E494E">
              <w:rPr>
                <w:rFonts w:eastAsia="MS Mincho"/>
                <w:b/>
                <w:sz w:val="22"/>
                <w:szCs w:val="22"/>
              </w:rPr>
              <w:t>час</w:t>
            </w:r>
            <w:r>
              <w:rPr>
                <w:rFonts w:eastAsia="MS Mincho"/>
                <w:b/>
                <w:sz w:val="22"/>
                <w:szCs w:val="22"/>
              </w:rPr>
              <w:t>а</w:t>
            </w:r>
          </w:p>
        </w:tc>
      </w:tr>
    </w:tbl>
    <w:p w:rsidR="00865CC0" w:rsidRDefault="00865CC0" w:rsidP="00865CC0"/>
    <w:p w:rsidR="00A93643" w:rsidRPr="00E439A5" w:rsidRDefault="00497271" w:rsidP="00986B5A">
      <w:pPr>
        <w:pStyle w:val="af"/>
        <w:spacing w:before="0" w:beforeAutospacing="0" w:after="0" w:afterAutospacing="0"/>
        <w:jc w:val="center"/>
      </w:pPr>
      <w:r w:rsidRPr="00E439A5">
        <w:rPr>
          <w:b/>
          <w:i/>
          <w:iCs/>
          <w:lang w:eastAsia="zh-CN"/>
        </w:rPr>
        <w:t>КРАТКОЕ СОДЕРЖАНИЕ КУРСА</w:t>
      </w:r>
    </w:p>
    <w:p w:rsidR="00A93643" w:rsidRPr="00E439A5" w:rsidRDefault="00A93643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 xml:space="preserve">Раздел 1. </w:t>
      </w:r>
      <w:r w:rsidRPr="00E439A5">
        <w:rPr>
          <w:b/>
          <w:bCs/>
          <w:sz w:val="24"/>
          <w:szCs w:val="24"/>
        </w:rPr>
        <w:t>Общие основы педагогики</w:t>
      </w:r>
      <w:r w:rsidRPr="00E439A5">
        <w:rPr>
          <w:b/>
          <w:iCs/>
          <w:sz w:val="24"/>
          <w:szCs w:val="24"/>
        </w:rPr>
        <w:t>.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1. Объект, предмет, задачи педагогики.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Педагогика высшей школы − это наука о закономерностях процесса воспитания и профессиональной подготовки специалиста в условиях вуза, разрабатывающая на их основе теорию, методику, технологию организации и управления этим процессом. Объект педагогики высшей школы − педагогические системы, функционирующие в высших учебных заведениях, а также системы управления вузами. Предмет педагогики высшей школы это процесс воспитания и профессиональной подготовки специалистов в условиях вуза, выявление закономерностей этого процесса.</w:t>
      </w:r>
    </w:p>
    <w:p w:rsidR="00F54FBE" w:rsidRPr="00E439A5" w:rsidRDefault="00F54FBE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F54FBE" w:rsidRPr="00E439A5" w:rsidRDefault="00F54FBE" w:rsidP="00C529F1">
      <w:pPr>
        <w:pStyle w:val="a7"/>
        <w:numPr>
          <w:ilvl w:val="0"/>
          <w:numId w:val="10"/>
        </w:numPr>
        <w:shd w:val="clear" w:color="auto" w:fill="FFFFFF"/>
        <w:jc w:val="both"/>
        <w:rPr>
          <w:rFonts w:cs="Times New Roman"/>
          <w:iCs/>
          <w:szCs w:val="24"/>
        </w:rPr>
      </w:pPr>
      <w:r w:rsidRPr="00E439A5">
        <w:rPr>
          <w:rFonts w:cs="Times New Roman"/>
          <w:iCs/>
          <w:szCs w:val="24"/>
        </w:rPr>
        <w:t>Понятие «</w:t>
      </w:r>
      <w:r w:rsidRPr="00E439A5">
        <w:rPr>
          <w:rFonts w:cs="Times New Roman"/>
          <w:szCs w:val="24"/>
        </w:rPr>
        <w:t>Педагогика»</w:t>
      </w:r>
    </w:p>
    <w:p w:rsidR="00F54FBE" w:rsidRPr="00E439A5" w:rsidRDefault="00F54FBE" w:rsidP="00C529F1">
      <w:pPr>
        <w:pStyle w:val="a7"/>
        <w:numPr>
          <w:ilvl w:val="0"/>
          <w:numId w:val="10"/>
        </w:numPr>
        <w:shd w:val="clear" w:color="auto" w:fill="FFFFFF"/>
        <w:jc w:val="both"/>
        <w:rPr>
          <w:rFonts w:cs="Times New Roman"/>
          <w:iCs/>
          <w:szCs w:val="24"/>
        </w:rPr>
      </w:pPr>
      <w:r w:rsidRPr="00E439A5">
        <w:rPr>
          <w:rFonts w:cs="Times New Roman"/>
          <w:szCs w:val="24"/>
        </w:rPr>
        <w:t xml:space="preserve">Объект педагогики </w:t>
      </w:r>
    </w:p>
    <w:p w:rsidR="00F54FBE" w:rsidRPr="00E439A5" w:rsidRDefault="00F54FBE" w:rsidP="00C529F1">
      <w:pPr>
        <w:pStyle w:val="a7"/>
        <w:numPr>
          <w:ilvl w:val="0"/>
          <w:numId w:val="10"/>
        </w:numPr>
        <w:shd w:val="clear" w:color="auto" w:fill="FFFFFF"/>
        <w:jc w:val="both"/>
        <w:rPr>
          <w:rFonts w:cs="Times New Roman"/>
          <w:iCs/>
          <w:szCs w:val="24"/>
        </w:rPr>
      </w:pPr>
      <w:r w:rsidRPr="00E439A5">
        <w:rPr>
          <w:rFonts w:cs="Times New Roman"/>
          <w:szCs w:val="24"/>
        </w:rPr>
        <w:t xml:space="preserve">Предмет педагогики </w:t>
      </w:r>
    </w:p>
    <w:p w:rsidR="00F54FBE" w:rsidRPr="00E439A5" w:rsidRDefault="00F54FBE" w:rsidP="00F54FBE">
      <w:pPr>
        <w:pStyle w:val="a7"/>
        <w:shd w:val="clear" w:color="auto" w:fill="FFFFFF"/>
        <w:ind w:left="1069"/>
        <w:jc w:val="both"/>
        <w:rPr>
          <w:rFonts w:cs="Times New Roman"/>
          <w:iCs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2. Источники и методы научно-педагогических исследований.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Основные источники педагогической науки. Методы научно-педагогических исследований. Эмпирические и теоретические методы исследования. Использование в педагогической науке методов социологии и психологии. Методы оценивания (рейтинг), самооценки. Социометрия. Методики применения тестов в педагогике, математические и статические методы исследования в педагогике. Использование технических средств в педагогических исследованиях.</w:t>
      </w:r>
    </w:p>
    <w:p w:rsidR="00F54FBE" w:rsidRPr="00E439A5" w:rsidRDefault="00F54FBE" w:rsidP="00F54FBE">
      <w:pPr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F54FBE" w:rsidRPr="00E439A5" w:rsidRDefault="00F54FBE" w:rsidP="00C529F1">
      <w:pPr>
        <w:pStyle w:val="a7"/>
        <w:numPr>
          <w:ilvl w:val="0"/>
          <w:numId w:val="11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Основные источники педагогической науки</w:t>
      </w:r>
    </w:p>
    <w:p w:rsidR="00F54FBE" w:rsidRPr="00E439A5" w:rsidRDefault="00F54FBE" w:rsidP="00C529F1">
      <w:pPr>
        <w:pStyle w:val="a7"/>
        <w:numPr>
          <w:ilvl w:val="0"/>
          <w:numId w:val="11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Эмпирические и теоретические методы исследования</w:t>
      </w:r>
    </w:p>
    <w:p w:rsidR="00F54FBE" w:rsidRPr="00E439A5" w:rsidRDefault="00F54FBE" w:rsidP="00C529F1">
      <w:pPr>
        <w:pStyle w:val="a7"/>
        <w:numPr>
          <w:ilvl w:val="0"/>
          <w:numId w:val="11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Социометрия</w:t>
      </w:r>
    </w:p>
    <w:p w:rsidR="00F54FBE" w:rsidRPr="00E439A5" w:rsidRDefault="00F54FBE" w:rsidP="00C529F1">
      <w:pPr>
        <w:pStyle w:val="a7"/>
        <w:numPr>
          <w:ilvl w:val="0"/>
          <w:numId w:val="11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Использование технических средств в педагогических исследованиях</w:t>
      </w:r>
    </w:p>
    <w:p w:rsidR="00F54FBE" w:rsidRPr="00E439A5" w:rsidRDefault="00F54FBE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3. История развития педагогики высшей школы за рубежом.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Педагогическая мысль в древних цивилизациях и в античном мире. Педагогические идеи античных философов Древней Греции и Древнего Рима. Афинская и Спартанская системы воспитания. Первые учебные заведения повышенного типа в Д.Греции и Д.Риме. Развитие высшего образования в феодальном обществе. 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Схоластика. Взгляды на воспитание и система обучения в средние века и эпоху Возрождения. Основные педагогические концепции в капиталистическом обществе. Теоретический вклад выдающихся педагогов- Я.А.Коменского, Д.Локка, Д.Дидро, Ж.Ж.Руссо, И.Г.Песталоцци и др. в педагогику высшей школы.</w:t>
      </w:r>
    </w:p>
    <w:p w:rsidR="00F54FBE" w:rsidRPr="00E439A5" w:rsidRDefault="00F54FBE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F54FBE" w:rsidRPr="00E439A5" w:rsidRDefault="00447EEF" w:rsidP="00C529F1">
      <w:pPr>
        <w:pStyle w:val="a7"/>
        <w:numPr>
          <w:ilvl w:val="0"/>
          <w:numId w:val="12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Педагогические идеи античных философов Древней Греции\</w:t>
      </w:r>
    </w:p>
    <w:p w:rsidR="00447EEF" w:rsidRPr="00E439A5" w:rsidRDefault="00447EEF" w:rsidP="00C529F1">
      <w:pPr>
        <w:pStyle w:val="a7"/>
        <w:numPr>
          <w:ilvl w:val="0"/>
          <w:numId w:val="12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Спартанская система воспитания</w:t>
      </w:r>
    </w:p>
    <w:p w:rsidR="00447EEF" w:rsidRPr="00E439A5" w:rsidRDefault="00447EEF" w:rsidP="00C529F1">
      <w:pPr>
        <w:pStyle w:val="a7"/>
        <w:numPr>
          <w:ilvl w:val="0"/>
          <w:numId w:val="12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Схоластика</w:t>
      </w:r>
    </w:p>
    <w:p w:rsidR="00447EEF" w:rsidRPr="00E439A5" w:rsidRDefault="00447EEF" w:rsidP="00C529F1">
      <w:pPr>
        <w:pStyle w:val="a7"/>
        <w:numPr>
          <w:ilvl w:val="0"/>
          <w:numId w:val="12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Теоретический вклад выдающихся педагогов в педагогику.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4. История развития педагогики в России.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b/>
          <w:iCs/>
          <w:sz w:val="24"/>
          <w:szCs w:val="24"/>
        </w:rPr>
      </w:pPr>
      <w:r w:rsidRPr="00E439A5">
        <w:rPr>
          <w:sz w:val="24"/>
          <w:szCs w:val="24"/>
        </w:rPr>
        <w:lastRenderedPageBreak/>
        <w:t xml:space="preserve">Развитие педагогической мысли в Древней Руси. Открытие первых высших учебных заведений. </w:t>
      </w:r>
      <w:proofErr w:type="spellStart"/>
      <w:r w:rsidRPr="00E439A5">
        <w:rPr>
          <w:sz w:val="24"/>
          <w:szCs w:val="24"/>
        </w:rPr>
        <w:t>Киево-могилянская</w:t>
      </w:r>
      <w:proofErr w:type="spellEnd"/>
      <w:r w:rsidRPr="00E439A5">
        <w:rPr>
          <w:sz w:val="24"/>
          <w:szCs w:val="24"/>
        </w:rPr>
        <w:t xml:space="preserve"> академия, славяно-греко-латинская академия. </w:t>
      </w:r>
      <w:proofErr w:type="spellStart"/>
      <w:r w:rsidRPr="00E439A5">
        <w:rPr>
          <w:sz w:val="24"/>
          <w:szCs w:val="24"/>
        </w:rPr>
        <w:t>Симеон</w:t>
      </w:r>
      <w:proofErr w:type="spellEnd"/>
      <w:r w:rsidRPr="00E439A5">
        <w:rPr>
          <w:sz w:val="24"/>
          <w:szCs w:val="24"/>
        </w:rPr>
        <w:t xml:space="preserve"> Полоцкий и его идеи о расширении светского образования. Педагогическая деятельность М.В.Ломоносова, Н.И. Пирогова. К.Д. Ушинский – основоположник русской народной педагогики. Развитие профессиональной школы в советский период. Развитие педагогических идей на современном этапе.</w:t>
      </w:r>
    </w:p>
    <w:p w:rsidR="00A93643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3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Развитие педагогической мысли в Древней Руси</w:t>
      </w:r>
    </w:p>
    <w:p w:rsidR="00447EEF" w:rsidRPr="00E439A5" w:rsidRDefault="00447EEF" w:rsidP="00C529F1">
      <w:pPr>
        <w:pStyle w:val="a7"/>
        <w:numPr>
          <w:ilvl w:val="0"/>
          <w:numId w:val="13"/>
        </w:numPr>
        <w:jc w:val="both"/>
        <w:rPr>
          <w:rFonts w:cs="Times New Roman"/>
          <w:b/>
          <w:iCs/>
          <w:szCs w:val="24"/>
        </w:rPr>
      </w:pPr>
      <w:proofErr w:type="spellStart"/>
      <w:r w:rsidRPr="00E439A5">
        <w:rPr>
          <w:rFonts w:cs="Times New Roman"/>
          <w:szCs w:val="24"/>
        </w:rPr>
        <w:t>Симеон</w:t>
      </w:r>
      <w:proofErr w:type="spellEnd"/>
      <w:r w:rsidRPr="00E439A5">
        <w:rPr>
          <w:rFonts w:cs="Times New Roman"/>
          <w:szCs w:val="24"/>
        </w:rPr>
        <w:t xml:space="preserve"> Полоцкий и его идеи о расширении светского образования.</w:t>
      </w:r>
    </w:p>
    <w:p w:rsidR="00447EEF" w:rsidRPr="00E439A5" w:rsidRDefault="00447EEF" w:rsidP="00C529F1">
      <w:pPr>
        <w:pStyle w:val="a7"/>
        <w:numPr>
          <w:ilvl w:val="0"/>
          <w:numId w:val="13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Развитие педагогических идей на современном этапе.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>Раздел 2. Философские проблемы социально-философских наук.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1. Проблема цели и идеала воспитания в зарубежной и отечественной педагогике. Процесс формирования личности как система.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Взаимосвязь целей воспитания с идеалами общечеловеческой культуры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Бердяев Н.Н., В.С.Соловьев, К.Д. Ушинский о целях воспитания и идеалах личности. Гуманистические цели и идеалы. Концепция целостного процесса формирования личности. Понятия: разносторонность, всесторонность, целостность, гармоничность. Подсистемы целостного процесса формирования личности: технологическая, социально-психологическая, духовно-личностная.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Взаимосвязь целей воспитания с идеалами общечеловеческой культуры</w:t>
      </w:r>
    </w:p>
    <w:p w:rsidR="00447EEF" w:rsidRPr="00E439A5" w:rsidRDefault="00447EEF" w:rsidP="00C529F1">
      <w:pPr>
        <w:pStyle w:val="a7"/>
        <w:numPr>
          <w:ilvl w:val="0"/>
          <w:numId w:val="14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Гуманистические цели и идеалы</w:t>
      </w:r>
    </w:p>
    <w:p w:rsidR="00447EEF" w:rsidRPr="00E439A5" w:rsidRDefault="00447EEF" w:rsidP="00C529F1">
      <w:pPr>
        <w:pStyle w:val="a7"/>
        <w:numPr>
          <w:ilvl w:val="0"/>
          <w:numId w:val="14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Подсистемы целостного процесса формирования личности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2. Предмет теории воспитания. Основные направления воспитания в вузе.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Система ведущих научных идей, раскрывающих общие закономерности, принципы процесса воспитания и методы формирования целостной личности. Сущность процесса воспитания. Стили и модели воспитания. Закономерные связи между умственным, нравственным, эстетическим, экологическим и физическим воспитанием. Поликультурное воспитание личности в современных условиях как путь духовного обновления общества. Культура личности и пути ее формирования в современных условиях.</w:t>
      </w:r>
    </w:p>
    <w:p w:rsidR="00447EEF" w:rsidRPr="00E439A5" w:rsidRDefault="00447EEF" w:rsidP="00F54FBE">
      <w:pPr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5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Сущность процесса воспитания.</w:t>
      </w:r>
    </w:p>
    <w:p w:rsidR="00447EEF" w:rsidRPr="00E439A5" w:rsidRDefault="00447EEF" w:rsidP="00C529F1">
      <w:pPr>
        <w:pStyle w:val="a7"/>
        <w:numPr>
          <w:ilvl w:val="0"/>
          <w:numId w:val="15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Стили и модели воспитания</w:t>
      </w:r>
    </w:p>
    <w:p w:rsidR="00447EEF" w:rsidRPr="00E439A5" w:rsidRDefault="00447EEF" w:rsidP="00C529F1">
      <w:pPr>
        <w:pStyle w:val="a7"/>
        <w:numPr>
          <w:ilvl w:val="0"/>
          <w:numId w:val="15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Поликультурное воспитание личности в современных условиях как путь духовного обновления общества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3. Закономерности, принципы и методы воспитания.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Общая характеристика закономерностей воспитания. Принципы воспитания как нормативные требования, исходные положения, отражающие общие закономерности процесса воспитания и специфику применения методов и приемов воспитания в вузе. Учет закономерностей и специфика руководства принципами воспитания в условиях учебно-воспитательного процесса вуза.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Общее понятие о методах и приемах воспитания. Классификация методов воспитания в современной педагогике.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6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Характеристика закономерностей воспитания</w:t>
      </w:r>
    </w:p>
    <w:p w:rsidR="00447EEF" w:rsidRPr="00E439A5" w:rsidRDefault="00447EEF" w:rsidP="00C529F1">
      <w:pPr>
        <w:pStyle w:val="a7"/>
        <w:numPr>
          <w:ilvl w:val="0"/>
          <w:numId w:val="16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Принципы воспитания</w:t>
      </w:r>
    </w:p>
    <w:p w:rsidR="00447EEF" w:rsidRPr="00E439A5" w:rsidRDefault="00447EEF" w:rsidP="00C529F1">
      <w:pPr>
        <w:pStyle w:val="a7"/>
        <w:numPr>
          <w:ilvl w:val="0"/>
          <w:numId w:val="16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Классификация методов воспитания в современной педагогике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lastRenderedPageBreak/>
        <w:t>Тема 4. Проблема взаимоотношений коллектива и личности в студенческой среде. Развитие студенческой группы.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Взаимодействие коллектива и личности: подходы к решению проблемы. Теория малых групп. Общее понятие о коллективе. Учение А.С. Макаренко о коллективе. Типы коллективов. Структура учебного коллектива. Этапы формирования учебного коллектива. Методы воспитания и сплоченности коллектива. Методы изучения взаимоотношений в учебно-воспитательном процессе. Проблема лидерства в коллективе.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7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Взаимодействие коллектива и личности: подходы к решению проблемы</w:t>
      </w:r>
    </w:p>
    <w:p w:rsidR="00447EEF" w:rsidRPr="00E439A5" w:rsidRDefault="00447EEF" w:rsidP="00C529F1">
      <w:pPr>
        <w:pStyle w:val="a7"/>
        <w:numPr>
          <w:ilvl w:val="0"/>
          <w:numId w:val="17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Учение А.С. Макаренко о коллективе.</w:t>
      </w:r>
    </w:p>
    <w:p w:rsidR="00447EEF" w:rsidRPr="00E439A5" w:rsidRDefault="00447EEF" w:rsidP="00C529F1">
      <w:pPr>
        <w:pStyle w:val="a7"/>
        <w:numPr>
          <w:ilvl w:val="0"/>
          <w:numId w:val="17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Проблема лидерства в коллективе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5. Формирование мировоззрения и идеалов личности.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Мировоззрение в системе общечеловеческих ценностей. Зависимость воспитания от мировоззрения, вкусов и идеалов. Нравственные понятия, оценки и суждения как основа нравственных убеждений. 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b/>
          <w:iCs/>
          <w:sz w:val="24"/>
          <w:szCs w:val="24"/>
        </w:rPr>
      </w:pPr>
      <w:r w:rsidRPr="00E439A5">
        <w:rPr>
          <w:sz w:val="24"/>
          <w:szCs w:val="24"/>
        </w:rPr>
        <w:t>Формирование научного мировоззрения на основе общечеловеческих ценностей. Пути и средства формирования мировоззрения. Общечеловеческая культура как составная часть формирования мировоззрения. Основные направления и формы проявления социальной активности.</w:t>
      </w:r>
    </w:p>
    <w:p w:rsidR="00A93643" w:rsidRPr="00E11D88" w:rsidRDefault="00447EEF" w:rsidP="00F54FBE">
      <w:pPr>
        <w:ind w:firstLine="709"/>
        <w:jc w:val="both"/>
        <w:rPr>
          <w:iCs/>
          <w:sz w:val="24"/>
          <w:szCs w:val="24"/>
        </w:rPr>
      </w:pPr>
      <w:r w:rsidRPr="00E11D88">
        <w:rPr>
          <w:iCs/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18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Зависимость воспитания от мировоззрения, вкусов и идеалов общества</w:t>
      </w:r>
    </w:p>
    <w:p w:rsidR="00447EEF" w:rsidRPr="00E439A5" w:rsidRDefault="00447EEF" w:rsidP="00C529F1">
      <w:pPr>
        <w:pStyle w:val="a7"/>
        <w:numPr>
          <w:ilvl w:val="0"/>
          <w:numId w:val="18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Формирование научного мировоззрения на основе общечеловеческих ценностей</w:t>
      </w:r>
    </w:p>
    <w:p w:rsidR="00447EEF" w:rsidRPr="00E439A5" w:rsidRDefault="00447EEF" w:rsidP="00C529F1">
      <w:pPr>
        <w:pStyle w:val="a7"/>
        <w:numPr>
          <w:ilvl w:val="0"/>
          <w:numId w:val="18"/>
        </w:numPr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Основные направления и формы проявления социальной активности.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 xml:space="preserve">Раздел 3. Дидактика 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1. Предмет, основные категории и задачи дидактики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Понятия о дидактике. История становления и развитие дидактики. Основные категории дидактики: образование, обучение, учение, преподавание, самообразование. Система образования на современном этапе. Особенности организации образования и обучения в вузе. Образование молодежи как составная часть подъема общей культуры общества. Общечеловеческие ценности и процесс обучения. Дидактика Я.А.Коменского, </w:t>
      </w:r>
      <w:proofErr w:type="spellStart"/>
      <w:r w:rsidRPr="00E439A5">
        <w:rPr>
          <w:sz w:val="24"/>
          <w:szCs w:val="24"/>
        </w:rPr>
        <w:t>А.Дистервега</w:t>
      </w:r>
      <w:proofErr w:type="spellEnd"/>
      <w:r w:rsidRPr="00E439A5">
        <w:rPr>
          <w:sz w:val="24"/>
          <w:szCs w:val="24"/>
        </w:rPr>
        <w:t xml:space="preserve">, </w:t>
      </w:r>
      <w:proofErr w:type="spellStart"/>
      <w:r w:rsidRPr="00E439A5">
        <w:rPr>
          <w:sz w:val="24"/>
          <w:szCs w:val="24"/>
        </w:rPr>
        <w:t>И.Ф.Гербарта</w:t>
      </w:r>
      <w:proofErr w:type="spellEnd"/>
      <w:r w:rsidRPr="00E439A5">
        <w:rPr>
          <w:sz w:val="24"/>
          <w:szCs w:val="24"/>
        </w:rPr>
        <w:t xml:space="preserve">, К.Д.Ушинского, Л.Н.Толстого. Дидактика Востока и Запада. </w:t>
      </w:r>
      <w:proofErr w:type="spellStart"/>
      <w:r w:rsidRPr="00E439A5">
        <w:rPr>
          <w:sz w:val="24"/>
          <w:szCs w:val="24"/>
        </w:rPr>
        <w:t>Вальдорфская</w:t>
      </w:r>
      <w:proofErr w:type="spellEnd"/>
      <w:r w:rsidRPr="00E439A5">
        <w:rPr>
          <w:sz w:val="24"/>
          <w:szCs w:val="24"/>
        </w:rPr>
        <w:t xml:space="preserve"> педагогика.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0472FB" w:rsidP="00C529F1">
      <w:pPr>
        <w:pStyle w:val="a7"/>
        <w:numPr>
          <w:ilvl w:val="0"/>
          <w:numId w:val="19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>
        <w:rPr>
          <w:rFonts w:cs="Times New Roman"/>
          <w:szCs w:val="24"/>
        </w:rPr>
        <w:t xml:space="preserve">Понятия о дидактике </w:t>
      </w:r>
    </w:p>
    <w:p w:rsidR="00447EEF" w:rsidRPr="00E439A5" w:rsidRDefault="00447EEF" w:rsidP="00C529F1">
      <w:pPr>
        <w:pStyle w:val="a7"/>
        <w:numPr>
          <w:ilvl w:val="0"/>
          <w:numId w:val="19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Основные категории дидактики</w:t>
      </w:r>
    </w:p>
    <w:p w:rsidR="00447EEF" w:rsidRPr="00E439A5" w:rsidRDefault="00447EEF" w:rsidP="00C529F1">
      <w:pPr>
        <w:pStyle w:val="a7"/>
        <w:numPr>
          <w:ilvl w:val="0"/>
          <w:numId w:val="19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 xml:space="preserve">Дидактика Я.А.Коменского, </w:t>
      </w:r>
      <w:proofErr w:type="spellStart"/>
      <w:r w:rsidRPr="00E439A5">
        <w:rPr>
          <w:rFonts w:cs="Times New Roman"/>
          <w:szCs w:val="24"/>
        </w:rPr>
        <w:t>А.Дистервега</w:t>
      </w:r>
      <w:proofErr w:type="spellEnd"/>
      <w:r w:rsidRPr="00E439A5">
        <w:rPr>
          <w:rFonts w:cs="Times New Roman"/>
          <w:szCs w:val="24"/>
        </w:rPr>
        <w:t xml:space="preserve">, </w:t>
      </w:r>
      <w:proofErr w:type="spellStart"/>
      <w:r w:rsidRPr="00E439A5">
        <w:rPr>
          <w:rFonts w:cs="Times New Roman"/>
          <w:szCs w:val="24"/>
        </w:rPr>
        <w:t>И.Ф.Гербарта</w:t>
      </w:r>
      <w:proofErr w:type="spellEnd"/>
      <w:r w:rsidRPr="00E439A5">
        <w:rPr>
          <w:rFonts w:cs="Times New Roman"/>
          <w:szCs w:val="24"/>
        </w:rPr>
        <w:t>, К.Д.Ушинского, Л.Н.Толстого.</w:t>
      </w:r>
    </w:p>
    <w:p w:rsidR="00E439A5" w:rsidRDefault="00E439A5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 xml:space="preserve">Тема 2. Целостный процесс обучения. Болонский процесс и другие интеграционные процессы 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Процесс обучения как составная часть целостного процесса формирования личности в вузе. Единство и взаимосвязь образовательной, воспитательной и развивающей функций в процессе обучения. 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Болонский процесс -процесс сближения и гармонизации систем образования стран Европы. Основные положения Болонской декларации.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0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Процесс обучения как составная часть целостного процесса формирования личности в вузе.</w:t>
      </w:r>
    </w:p>
    <w:p w:rsidR="00447EEF" w:rsidRPr="00E439A5" w:rsidRDefault="00447EEF" w:rsidP="00C529F1">
      <w:pPr>
        <w:pStyle w:val="a7"/>
        <w:numPr>
          <w:ilvl w:val="0"/>
          <w:numId w:val="20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Болонский процесс: минусы и плюсы</w:t>
      </w:r>
    </w:p>
    <w:p w:rsidR="00447EEF" w:rsidRPr="00E439A5" w:rsidRDefault="00447EEF" w:rsidP="00C529F1">
      <w:pPr>
        <w:pStyle w:val="a7"/>
        <w:numPr>
          <w:ilvl w:val="0"/>
          <w:numId w:val="20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Основные положения Болонской декларации.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3. Принципы, методы и организационные формы обучения в вузе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Общее определение дидактического принципа и правила. Классификация дидактических принципов в современной дидактике. Общие понятия о методе обучения. Назначение и функции методов обучения. Метод и методический прием. Методы и средства обучения в вузе. Классификация методов обучения в современной дидактике высшей школы. Традиционные методы обучения: лекция, семинар. Активные методы обучения: педагогическая игра, учебная дискуссия, педагогическая задача, творческое задание. Понятия об организационных формах обучения. Классификация организационных форм обучения: фронтальные, групповые, индивидуальные.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1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Классификация дидактических принципов в современной дидактике</w:t>
      </w:r>
    </w:p>
    <w:p w:rsidR="00447EEF" w:rsidRPr="00E439A5" w:rsidRDefault="00447EEF" w:rsidP="00C529F1">
      <w:pPr>
        <w:pStyle w:val="a7"/>
        <w:numPr>
          <w:ilvl w:val="0"/>
          <w:numId w:val="21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Методы и средства обучения в вузе.</w:t>
      </w:r>
    </w:p>
    <w:p w:rsidR="00447EEF" w:rsidRPr="00E439A5" w:rsidRDefault="00447EEF" w:rsidP="00C529F1">
      <w:pPr>
        <w:pStyle w:val="a7"/>
        <w:numPr>
          <w:ilvl w:val="0"/>
          <w:numId w:val="21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Активные методы обучения</w:t>
      </w:r>
    </w:p>
    <w:p w:rsidR="00447EEF" w:rsidRPr="00E439A5" w:rsidRDefault="00447EEF" w:rsidP="00C529F1">
      <w:pPr>
        <w:pStyle w:val="a7"/>
        <w:numPr>
          <w:ilvl w:val="0"/>
          <w:numId w:val="21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Классификация организационных форм обучения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4. Государственный образовательный стандарт высшего профессионального образования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Нормы и требования, определяющие обязательный минимум содержания основных программ высшего образования, основные требования к обеспечению образовательного процесса в вузе. Федеральные, региональный компоненты ФГОС ВО, компонент образовательного учреждения. </w:t>
      </w:r>
    </w:p>
    <w:p w:rsidR="00A93643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2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Нормы и требования, определяющие обязательный минимум содержания основных программ высшего образования</w:t>
      </w:r>
    </w:p>
    <w:p w:rsidR="00447EEF" w:rsidRPr="00E439A5" w:rsidRDefault="00447EEF" w:rsidP="00C529F1">
      <w:pPr>
        <w:pStyle w:val="a7"/>
        <w:numPr>
          <w:ilvl w:val="0"/>
          <w:numId w:val="22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Федеральные компоненты ФГОС ВО</w:t>
      </w:r>
    </w:p>
    <w:p w:rsidR="00447EEF" w:rsidRPr="00E439A5" w:rsidRDefault="00447EEF" w:rsidP="00C529F1">
      <w:pPr>
        <w:pStyle w:val="a7"/>
        <w:numPr>
          <w:ilvl w:val="0"/>
          <w:numId w:val="22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Региональные компоненты ФГОС ВО</w:t>
      </w:r>
    </w:p>
    <w:p w:rsidR="00447EEF" w:rsidRPr="00E439A5" w:rsidRDefault="00447EEF" w:rsidP="00F54FBE">
      <w:pPr>
        <w:ind w:firstLine="709"/>
        <w:jc w:val="both"/>
        <w:rPr>
          <w:b/>
          <w:iCs/>
          <w:sz w:val="24"/>
          <w:szCs w:val="24"/>
        </w:rPr>
      </w:pPr>
    </w:p>
    <w:p w:rsidR="00A93643" w:rsidRPr="00E439A5" w:rsidRDefault="00A93643" w:rsidP="00F54FBE">
      <w:pPr>
        <w:ind w:firstLine="709"/>
        <w:jc w:val="both"/>
        <w:rPr>
          <w:b/>
          <w:iCs/>
          <w:sz w:val="24"/>
          <w:szCs w:val="24"/>
        </w:rPr>
      </w:pPr>
      <w:r w:rsidRPr="00E439A5">
        <w:rPr>
          <w:b/>
          <w:iCs/>
          <w:sz w:val="24"/>
          <w:szCs w:val="24"/>
        </w:rPr>
        <w:t xml:space="preserve">Раздел 4. </w:t>
      </w:r>
      <w:r w:rsidRPr="00E439A5">
        <w:rPr>
          <w:b/>
          <w:sz w:val="24"/>
          <w:szCs w:val="24"/>
        </w:rPr>
        <w:t>Педагогическое мастерство</w:t>
      </w: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1. Теоретические и практические основы педагогического мастерства преподавателя вуза.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Педагогическое мастерство как синтез теоретических знаний, практических умений, народной мудрости и культуры. Выдающиеся мыслители, педагоги, мастера культуры (И.А.Ильин, Н.А.Бердяев, К.С.Станиславский, А.С.Макаренко и др.) о творчестве и педагогическом мастерстве. Взаимосвязь научно-методических и индивидуально-творческих элементов в работе мастера. Общечеловеческие ценности как основа практической деятельности мастера. Пути совершенствования педагогического мастерства преподавателя. Новаторство и передовой опыт в педагогике высшей школы.</w:t>
      </w:r>
    </w:p>
    <w:p w:rsidR="00447EEF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3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Педагогическое мастерство как синтез теоретических знаний</w:t>
      </w:r>
    </w:p>
    <w:p w:rsidR="00447EEF" w:rsidRPr="00E439A5" w:rsidRDefault="00447EEF" w:rsidP="00C529F1">
      <w:pPr>
        <w:pStyle w:val="a7"/>
        <w:numPr>
          <w:ilvl w:val="0"/>
          <w:numId w:val="23"/>
        </w:numPr>
        <w:shd w:val="clear" w:color="auto" w:fill="FFFFFF"/>
        <w:jc w:val="both"/>
        <w:rPr>
          <w:rFonts w:cs="Times New Roman"/>
          <w:b/>
          <w:iCs/>
          <w:szCs w:val="24"/>
        </w:rPr>
      </w:pPr>
      <w:r w:rsidRPr="00E439A5">
        <w:rPr>
          <w:rFonts w:cs="Times New Roman"/>
          <w:szCs w:val="24"/>
        </w:rPr>
        <w:t>Взаимосвязь научно-методических и индивидуально-творческих элементов в работе мастера.</w:t>
      </w:r>
    </w:p>
    <w:p w:rsidR="00447EEF" w:rsidRPr="00E439A5" w:rsidRDefault="00447EEF" w:rsidP="00C529F1">
      <w:pPr>
        <w:pStyle w:val="a7"/>
        <w:numPr>
          <w:ilvl w:val="0"/>
          <w:numId w:val="23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Новаторство и передовой опыт в педагогике высшей школы.</w:t>
      </w:r>
    </w:p>
    <w:p w:rsidR="00447EEF" w:rsidRPr="00E439A5" w:rsidRDefault="00447EEF" w:rsidP="00447EEF">
      <w:pPr>
        <w:pStyle w:val="a7"/>
        <w:shd w:val="clear" w:color="auto" w:fill="FFFFFF"/>
        <w:ind w:left="1069"/>
        <w:jc w:val="both"/>
        <w:rPr>
          <w:rFonts w:cs="Times New Roman"/>
          <w:b/>
          <w:iCs/>
          <w:szCs w:val="24"/>
        </w:rPr>
      </w:pPr>
    </w:p>
    <w:p w:rsidR="00A93643" w:rsidRPr="00E439A5" w:rsidRDefault="00A93643" w:rsidP="00F54FBE">
      <w:pPr>
        <w:ind w:firstLine="709"/>
        <w:jc w:val="both"/>
        <w:rPr>
          <w:sz w:val="24"/>
          <w:szCs w:val="24"/>
        </w:rPr>
      </w:pPr>
      <w:r w:rsidRPr="00E439A5">
        <w:rPr>
          <w:b/>
          <w:iCs/>
          <w:sz w:val="24"/>
          <w:szCs w:val="24"/>
        </w:rPr>
        <w:t>Тема 2. Структура педагогического мастерства: педагогическая техника культура, педагогическая этика и такт, педагогические способности и авторитет.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Объективные факторы развития педагогической техники и культуры мастера. Культура личности преподавателя. Субъективные факторы педагогической техники. Культура педагогического поведения. Самовыражение и </w:t>
      </w:r>
      <w:proofErr w:type="spellStart"/>
      <w:r w:rsidRPr="00E439A5">
        <w:rPr>
          <w:sz w:val="24"/>
          <w:szCs w:val="24"/>
        </w:rPr>
        <w:t>саморегуляция</w:t>
      </w:r>
      <w:proofErr w:type="spellEnd"/>
      <w:r w:rsidRPr="00E439A5">
        <w:rPr>
          <w:sz w:val="24"/>
          <w:szCs w:val="24"/>
        </w:rPr>
        <w:t xml:space="preserve">. Процесс овладения педагогической техникой и культурой общения. Педагогический такт как соблюдение принципа меры в общении с людьми. Единство этики, техники и педагогического такта. Педагогические </w:t>
      </w:r>
      <w:r w:rsidRPr="00E439A5">
        <w:rPr>
          <w:sz w:val="24"/>
          <w:szCs w:val="24"/>
        </w:rPr>
        <w:lastRenderedPageBreak/>
        <w:t>способности как способность к педагогической работе. Классификация педагогических способностей.</w:t>
      </w:r>
    </w:p>
    <w:p w:rsidR="00A93643" w:rsidRPr="00E439A5" w:rsidRDefault="00447EEF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>Вопросы:</w:t>
      </w:r>
    </w:p>
    <w:p w:rsidR="00447EEF" w:rsidRPr="00E439A5" w:rsidRDefault="00447EEF" w:rsidP="00C529F1">
      <w:pPr>
        <w:pStyle w:val="a7"/>
        <w:numPr>
          <w:ilvl w:val="0"/>
          <w:numId w:val="2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Объективные факторы развития педагогической техники и культуры мастера.</w:t>
      </w:r>
    </w:p>
    <w:p w:rsidR="00447EEF" w:rsidRPr="00E439A5" w:rsidRDefault="00447EEF" w:rsidP="00C529F1">
      <w:pPr>
        <w:pStyle w:val="a7"/>
        <w:numPr>
          <w:ilvl w:val="0"/>
          <w:numId w:val="2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Культура личности преподавателя.</w:t>
      </w:r>
    </w:p>
    <w:p w:rsidR="00447EEF" w:rsidRPr="00E439A5" w:rsidRDefault="00447EEF" w:rsidP="00C529F1">
      <w:pPr>
        <w:pStyle w:val="a7"/>
        <w:numPr>
          <w:ilvl w:val="0"/>
          <w:numId w:val="2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Классификация педагогических способностей.</w:t>
      </w:r>
    </w:p>
    <w:p w:rsidR="00447EEF" w:rsidRPr="00E439A5" w:rsidRDefault="001D7CBF" w:rsidP="00C529F1">
      <w:pPr>
        <w:pStyle w:val="a7"/>
        <w:numPr>
          <w:ilvl w:val="0"/>
          <w:numId w:val="24"/>
        </w:numPr>
        <w:shd w:val="clear" w:color="auto" w:fill="FFFFFF"/>
        <w:jc w:val="both"/>
        <w:rPr>
          <w:rFonts w:cs="Times New Roman"/>
          <w:szCs w:val="24"/>
        </w:rPr>
      </w:pPr>
      <w:r w:rsidRPr="00E439A5">
        <w:rPr>
          <w:rFonts w:cs="Times New Roman"/>
          <w:szCs w:val="24"/>
        </w:rPr>
        <w:t>Педагогический такт как соблюдение принципа меры в общении с людьми.</w:t>
      </w:r>
    </w:p>
    <w:p w:rsidR="001D7CBF" w:rsidRPr="00E439A5" w:rsidRDefault="001D7CBF" w:rsidP="00F54FBE">
      <w:pPr>
        <w:ind w:firstLine="709"/>
        <w:jc w:val="both"/>
        <w:rPr>
          <w:b/>
          <w:iCs/>
          <w:sz w:val="24"/>
          <w:szCs w:val="24"/>
        </w:rPr>
      </w:pPr>
    </w:p>
    <w:p w:rsidR="00BE3D95" w:rsidRPr="00E439A5" w:rsidRDefault="00BE3D95" w:rsidP="00C529F1">
      <w:pPr>
        <w:pStyle w:val="1"/>
        <w:keepNext w:val="0"/>
        <w:numPr>
          <w:ilvl w:val="0"/>
          <w:numId w:val="33"/>
        </w:numPr>
        <w:spacing w:before="100" w:beforeAutospacing="1" w:after="100" w:afterAutospacing="1"/>
        <w:ind w:left="567"/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</w:pPr>
      <w:bookmarkStart w:id="8" w:name="_Toc529444669"/>
      <w:bookmarkStart w:id="9" w:name="_Toc1393680"/>
      <w:bookmarkStart w:id="10" w:name="_Toc1400546"/>
      <w:bookmarkStart w:id="11" w:name="_Toc1560383"/>
      <w:r w:rsidRPr="00E439A5"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  <w:t>ПЕРЕЧЕНЬ УЧЕБНО-МЕТОДИЧЕСКОГО ОБЕСПЕЧЕНИЯ ПО ДИСЦИПЛИНЕ, ОБРАЗОВАТЕЛЬНЫЕ ТЕХНОЛОГИИ</w:t>
      </w:r>
      <w:bookmarkEnd w:id="8"/>
      <w:bookmarkEnd w:id="9"/>
      <w:bookmarkEnd w:id="10"/>
      <w:bookmarkEnd w:id="11"/>
    </w:p>
    <w:p w:rsidR="00BE3D95" w:rsidRPr="00E439A5" w:rsidRDefault="00BE3D95" w:rsidP="00BE3D95">
      <w:pPr>
        <w:spacing w:line="276" w:lineRule="auto"/>
        <w:ind w:firstLine="601"/>
        <w:rPr>
          <w:bCs/>
          <w:sz w:val="24"/>
          <w:szCs w:val="24"/>
          <w:u w:val="single"/>
          <w:lang w:eastAsia="zh-CN"/>
        </w:rPr>
      </w:pPr>
      <w:r w:rsidRPr="00E439A5">
        <w:rPr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BE3D95" w:rsidRPr="00E439A5" w:rsidRDefault="00BE3D95" w:rsidP="00BE3D95">
      <w:pPr>
        <w:rPr>
          <w:rFonts w:eastAsia="Arial Unicode MS"/>
          <w:sz w:val="24"/>
          <w:szCs w:val="24"/>
          <w:lang w:eastAsia="zh-CN"/>
        </w:rPr>
      </w:pPr>
      <w:r w:rsidRPr="00E439A5">
        <w:rPr>
          <w:bCs/>
          <w:i/>
          <w:sz w:val="24"/>
          <w:szCs w:val="24"/>
          <w:lang w:eastAsia="zh-CN"/>
        </w:rPr>
        <w:t xml:space="preserve">Методические указания по освоению дисциплины «Педагогика» -  Химки, МГИК.- </w:t>
      </w:r>
      <w:r w:rsidRPr="00E439A5">
        <w:rPr>
          <w:bCs/>
          <w:i/>
          <w:sz w:val="24"/>
          <w:szCs w:val="24"/>
          <w:lang w:val="en-US" w:eastAsia="zh-CN"/>
        </w:rPr>
        <w:t>http</w:t>
      </w:r>
      <w:r w:rsidRPr="00E439A5">
        <w:rPr>
          <w:bCs/>
          <w:i/>
          <w:sz w:val="24"/>
          <w:szCs w:val="24"/>
          <w:lang w:eastAsia="zh-CN"/>
        </w:rPr>
        <w:t>://</w:t>
      </w:r>
      <w:r w:rsidRPr="00E439A5">
        <w:rPr>
          <w:bCs/>
          <w:i/>
          <w:sz w:val="24"/>
          <w:szCs w:val="24"/>
          <w:lang w:val="en-US" w:eastAsia="zh-CN"/>
        </w:rPr>
        <w:t>www</w:t>
      </w:r>
      <w:r w:rsidRPr="00E439A5">
        <w:rPr>
          <w:bCs/>
          <w:i/>
          <w:sz w:val="24"/>
          <w:szCs w:val="24"/>
          <w:lang w:eastAsia="zh-CN"/>
        </w:rPr>
        <w:t>.</w:t>
      </w:r>
      <w:proofErr w:type="spellStart"/>
      <w:r w:rsidRPr="00E439A5">
        <w:rPr>
          <w:bCs/>
          <w:i/>
          <w:sz w:val="24"/>
          <w:szCs w:val="24"/>
          <w:lang w:val="en-US" w:eastAsia="zh-CN"/>
        </w:rPr>
        <w:t>mgik</w:t>
      </w:r>
      <w:proofErr w:type="spellEnd"/>
      <w:r w:rsidRPr="00E439A5">
        <w:rPr>
          <w:bCs/>
          <w:i/>
          <w:sz w:val="24"/>
          <w:szCs w:val="24"/>
          <w:lang w:eastAsia="zh-CN"/>
        </w:rPr>
        <w:t>.</w:t>
      </w:r>
      <w:r w:rsidRPr="00E439A5">
        <w:rPr>
          <w:bCs/>
          <w:i/>
          <w:sz w:val="24"/>
          <w:szCs w:val="24"/>
          <w:lang w:val="en-US" w:eastAsia="zh-CN"/>
        </w:rPr>
        <w:t>org</w:t>
      </w:r>
      <w:r w:rsidRPr="00E439A5">
        <w:rPr>
          <w:bCs/>
          <w:i/>
          <w:sz w:val="24"/>
          <w:szCs w:val="24"/>
          <w:lang w:eastAsia="zh-CN"/>
        </w:rPr>
        <w:t xml:space="preserve"> (режим доступа: свободный)</w:t>
      </w:r>
    </w:p>
    <w:p w:rsidR="00BE3D95" w:rsidRPr="00E439A5" w:rsidRDefault="00BE3D95" w:rsidP="00BE3D95">
      <w:pPr>
        <w:rPr>
          <w:rFonts w:eastAsia="Arial Unicode MS"/>
          <w:sz w:val="24"/>
          <w:szCs w:val="24"/>
          <w:lang w:eastAsia="zh-CN"/>
        </w:rPr>
      </w:pPr>
    </w:p>
    <w:p w:rsidR="00A93643" w:rsidRPr="00E439A5" w:rsidRDefault="00A93643" w:rsidP="00F54FB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E439A5">
        <w:rPr>
          <w:sz w:val="24"/>
          <w:szCs w:val="24"/>
        </w:rPr>
        <w:t>При реализации учебной работы по освоению дисциплины «Педагогика» используются современные образовательные технологии:</w:t>
      </w:r>
    </w:p>
    <w:p w:rsidR="00A93643" w:rsidRPr="00E439A5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E439A5">
        <w:rPr>
          <w:rFonts w:eastAsia="Calibri"/>
          <w:sz w:val="24"/>
          <w:szCs w:val="24"/>
        </w:rPr>
        <w:t>информационно-коммуникационные технологии;</w:t>
      </w:r>
    </w:p>
    <w:p w:rsidR="00A93643" w:rsidRPr="00E439A5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E439A5">
        <w:rPr>
          <w:rFonts w:eastAsia="Calibri"/>
          <w:sz w:val="24"/>
          <w:szCs w:val="24"/>
        </w:rPr>
        <w:t>проектные;</w:t>
      </w:r>
    </w:p>
    <w:p w:rsidR="00A93643" w:rsidRPr="00E439A5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E439A5">
        <w:rPr>
          <w:rFonts w:eastAsia="Calibri"/>
          <w:sz w:val="24"/>
          <w:szCs w:val="24"/>
        </w:rPr>
        <w:t>исследовательские;</w:t>
      </w:r>
    </w:p>
    <w:p w:rsidR="00A93643" w:rsidRPr="00E439A5" w:rsidRDefault="00A93643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sz w:val="24"/>
          <w:szCs w:val="24"/>
        </w:rPr>
      </w:pPr>
      <w:r w:rsidRPr="00E439A5">
        <w:rPr>
          <w:rFonts w:eastAsia="Calibri"/>
          <w:sz w:val="24"/>
          <w:szCs w:val="24"/>
        </w:rPr>
        <w:t>проблемное обучение.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sz w:val="24"/>
          <w:szCs w:val="24"/>
        </w:rPr>
      </w:pPr>
      <w:r w:rsidRPr="00E439A5">
        <w:rPr>
          <w:sz w:val="24"/>
          <w:szCs w:val="24"/>
        </w:rPr>
        <w:t xml:space="preserve">Успешное освоение материала курса предполагает большую самостоятельную работу магистрантов и руководство этой работой со стороны преподавателя. </w:t>
      </w:r>
    </w:p>
    <w:p w:rsidR="00A93643" w:rsidRPr="00E439A5" w:rsidRDefault="00A93643" w:rsidP="00F54FBE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E439A5">
        <w:rPr>
          <w:sz w:val="24"/>
          <w:szCs w:val="24"/>
        </w:rPr>
        <w:t>В учебном процессе используются активные и интерактивные методы обучения: дискуссия, интеллектуальная разминка, педагогические игры, решение педагогических задач, элементы социально-психологического тренинга.</w:t>
      </w:r>
    </w:p>
    <w:p w:rsidR="00A93643" w:rsidRPr="00E439A5" w:rsidRDefault="00A93643" w:rsidP="00A93643">
      <w:pPr>
        <w:rPr>
          <w:b/>
          <w:sz w:val="24"/>
          <w:szCs w:val="24"/>
        </w:rPr>
      </w:pPr>
    </w:p>
    <w:p w:rsidR="00BE3D95" w:rsidRPr="00E439A5" w:rsidRDefault="00615131" w:rsidP="00C529F1">
      <w:pPr>
        <w:pStyle w:val="1"/>
        <w:keepNext w:val="0"/>
        <w:numPr>
          <w:ilvl w:val="0"/>
          <w:numId w:val="33"/>
        </w:numPr>
        <w:spacing w:before="0" w:after="0"/>
        <w:ind w:left="426"/>
        <w:rPr>
          <w:rFonts w:ascii="Times New Roman" w:eastAsia="Arial Unicode MS" w:hAnsi="Times New Roman" w:cs="Times New Roman"/>
          <w:b w:val="0"/>
          <w:caps/>
          <w:sz w:val="24"/>
          <w:szCs w:val="24"/>
          <w:lang w:eastAsia="zh-CN"/>
        </w:rPr>
      </w:pPr>
      <w:r w:rsidRPr="00E439A5">
        <w:rPr>
          <w:rFonts w:ascii="Times New Roman" w:eastAsia="Arial Unicode MS" w:hAnsi="Times New Roman" w:cs="Times New Roman"/>
          <w:b w:val="0"/>
          <w:caps/>
          <w:sz w:val="24"/>
          <w:szCs w:val="24"/>
          <w:lang w:eastAsia="zh-CN"/>
        </w:rPr>
        <w:t>Ф</w:t>
      </w:r>
      <w:r w:rsidR="00BE3D95" w:rsidRPr="00E439A5">
        <w:rPr>
          <w:rFonts w:ascii="Times New Roman" w:eastAsia="Arial Unicode MS" w:hAnsi="Times New Roman" w:cs="Times New Roman"/>
          <w:b w:val="0"/>
          <w:caps/>
          <w:sz w:val="24"/>
          <w:szCs w:val="24"/>
          <w:lang w:eastAsia="zh-CN"/>
        </w:rPr>
        <w:t>ОНД ОЦЕНОЧНЫХ СРЕДСТВ ДЛЯ ПРОВЕДЕНИЯ</w:t>
      </w:r>
    </w:p>
    <w:p w:rsidR="00BE3D95" w:rsidRDefault="00BE3D95" w:rsidP="00A6697F">
      <w:pPr>
        <w:pStyle w:val="1"/>
        <w:spacing w:before="0" w:after="0"/>
        <w:ind w:left="426"/>
        <w:rPr>
          <w:rFonts w:ascii="Times New Roman" w:hAnsi="Times New Roman" w:cs="Times New Roman"/>
          <w:b w:val="0"/>
          <w:sz w:val="24"/>
          <w:szCs w:val="24"/>
          <w:lang w:eastAsia="zh-CN"/>
        </w:rPr>
      </w:pPr>
      <w:bookmarkStart w:id="12" w:name="_Toc529444671"/>
      <w:bookmarkStart w:id="13" w:name="_Toc1393682"/>
      <w:bookmarkStart w:id="14" w:name="_Toc1400548"/>
      <w:bookmarkStart w:id="15" w:name="_Toc1560385"/>
      <w:r w:rsidRPr="00E439A5">
        <w:rPr>
          <w:rFonts w:ascii="Times New Roman" w:eastAsia="Arial Unicode MS" w:hAnsi="Times New Roman" w:cs="Times New Roman"/>
          <w:b w:val="0"/>
          <w:caps/>
          <w:sz w:val="24"/>
          <w:szCs w:val="24"/>
          <w:lang w:eastAsia="zh-CN"/>
        </w:rPr>
        <w:t>ТЕКУЩЕЙ И ПРОМЕЖУТОЧНОЙ АТТЕСТАЦИИ ПО ДИСЦИПЛИНЕ</w:t>
      </w:r>
      <w:bookmarkStart w:id="16" w:name="sub_1083"/>
      <w:bookmarkEnd w:id="12"/>
      <w:bookmarkEnd w:id="13"/>
      <w:bookmarkEnd w:id="14"/>
      <w:bookmarkEnd w:id="15"/>
      <w:bookmarkEnd w:id="16"/>
      <w:r w:rsidRPr="00E439A5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 </w:t>
      </w:r>
      <w:r w:rsidR="00A546CE">
        <w:rPr>
          <w:rFonts w:ascii="Times New Roman" w:hAnsi="Times New Roman" w:cs="Times New Roman"/>
          <w:b w:val="0"/>
          <w:sz w:val="24"/>
          <w:szCs w:val="24"/>
          <w:lang w:eastAsia="zh-CN"/>
        </w:rPr>
        <w:t>(очная</w:t>
      </w:r>
      <w:r w:rsidR="00A6697F">
        <w:rPr>
          <w:rFonts w:ascii="Times New Roman" w:hAnsi="Times New Roman" w:cs="Times New Roman"/>
          <w:b w:val="0"/>
          <w:sz w:val="24"/>
          <w:szCs w:val="24"/>
          <w:lang w:eastAsia="zh-CN"/>
        </w:rPr>
        <w:t>/ заочная</w:t>
      </w:r>
      <w:r w:rsidR="00A546CE">
        <w:rPr>
          <w:rFonts w:ascii="Times New Roman" w:hAnsi="Times New Roman" w:cs="Times New Roman"/>
          <w:b w:val="0"/>
          <w:sz w:val="24"/>
          <w:szCs w:val="24"/>
          <w:lang w:eastAsia="zh-CN"/>
        </w:rPr>
        <w:t xml:space="preserve"> форм</w:t>
      </w:r>
      <w:r w:rsidR="00A6697F">
        <w:rPr>
          <w:rFonts w:ascii="Times New Roman" w:hAnsi="Times New Roman" w:cs="Times New Roman"/>
          <w:b w:val="0"/>
          <w:sz w:val="24"/>
          <w:szCs w:val="24"/>
          <w:lang w:eastAsia="zh-CN"/>
        </w:rPr>
        <w:t>ы</w:t>
      </w:r>
      <w:r w:rsidR="00A546CE">
        <w:rPr>
          <w:rFonts w:ascii="Times New Roman" w:hAnsi="Times New Roman" w:cs="Times New Roman"/>
          <w:b w:val="0"/>
          <w:sz w:val="24"/>
          <w:szCs w:val="24"/>
          <w:lang w:eastAsia="zh-CN"/>
        </w:rPr>
        <w:t>)</w:t>
      </w:r>
    </w:p>
    <w:p w:rsidR="00986B5A" w:rsidRPr="00986B5A" w:rsidRDefault="00986B5A" w:rsidP="00986B5A">
      <w:pPr>
        <w:rPr>
          <w:lang w:eastAsia="zh-CN"/>
        </w:rPr>
      </w:pPr>
    </w:p>
    <w:tbl>
      <w:tblPr>
        <w:tblStyle w:val="TableNormal"/>
        <w:tblW w:w="1043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1701"/>
        <w:gridCol w:w="2093"/>
        <w:gridCol w:w="2137"/>
        <w:gridCol w:w="2372"/>
      </w:tblGrid>
      <w:tr w:rsidR="00E439A5" w:rsidTr="0037461E">
        <w:trPr>
          <w:trHeight w:val="3187"/>
        </w:trPr>
        <w:tc>
          <w:tcPr>
            <w:tcW w:w="2127" w:type="dxa"/>
            <w:shd w:val="clear" w:color="auto" w:fill="F1F1F1"/>
          </w:tcPr>
          <w:p w:rsidR="00E439A5" w:rsidRPr="00E439A5" w:rsidRDefault="00E439A5" w:rsidP="00E80E84">
            <w:pPr>
              <w:pStyle w:val="TableParagraph"/>
              <w:spacing w:line="212" w:lineRule="exact"/>
              <w:ind w:left="111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Индикаторы</w:t>
            </w:r>
          </w:p>
          <w:p w:rsidR="00E439A5" w:rsidRPr="00E439A5" w:rsidRDefault="00E439A5" w:rsidP="00E80E84">
            <w:pPr>
              <w:pStyle w:val="TableParagraph"/>
              <w:spacing w:before="8" w:line="216" w:lineRule="auto"/>
              <w:ind w:left="114" w:right="104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достижения части компетенции,</w:t>
            </w:r>
          </w:p>
          <w:p w:rsidR="00E439A5" w:rsidRPr="00E439A5" w:rsidRDefault="00E439A5" w:rsidP="00E80E84">
            <w:pPr>
              <w:pStyle w:val="TableParagraph"/>
              <w:spacing w:before="1" w:line="216" w:lineRule="auto"/>
              <w:ind w:left="114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соотнесенные с дисциплиной –</w:t>
            </w:r>
          </w:p>
          <w:p w:rsidR="00E439A5" w:rsidRPr="00E439A5" w:rsidRDefault="00E439A5" w:rsidP="00E80E84">
            <w:pPr>
              <w:pStyle w:val="TableParagraph"/>
              <w:spacing w:line="216" w:lineRule="auto"/>
              <w:ind w:left="114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результаты изучения дисциплины (по этапам</w:t>
            </w:r>
          </w:p>
          <w:p w:rsidR="00E439A5" w:rsidRPr="00E439A5" w:rsidRDefault="00E439A5" w:rsidP="00E80E84">
            <w:pPr>
              <w:pStyle w:val="TableParagraph"/>
              <w:spacing w:line="216" w:lineRule="auto"/>
              <w:ind w:left="119" w:right="114" w:firstLine="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формирования знания, умения и навыка и (или) опыта деятельности)</w:t>
            </w:r>
          </w:p>
          <w:p w:rsidR="00E439A5" w:rsidRPr="00E439A5" w:rsidRDefault="00E439A5" w:rsidP="00E80E84">
            <w:pPr>
              <w:pStyle w:val="TableParagraph"/>
              <w:spacing w:before="5" w:line="226" w:lineRule="exact"/>
              <w:ind w:left="316" w:right="305" w:hanging="3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в соответствии с разделом 2 ФОС</w:t>
            </w:r>
          </w:p>
        </w:tc>
        <w:tc>
          <w:tcPr>
            <w:tcW w:w="1701" w:type="dxa"/>
            <w:shd w:val="clear" w:color="auto" w:fill="F1F1F1"/>
          </w:tcPr>
          <w:p w:rsidR="00E439A5" w:rsidRPr="00E439A5" w:rsidRDefault="00E439A5" w:rsidP="00E80E84">
            <w:pPr>
              <w:pStyle w:val="TableParagraph"/>
              <w:spacing w:line="212" w:lineRule="exact"/>
              <w:ind w:left="125" w:right="120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Раздел</w:t>
            </w:r>
          </w:p>
          <w:p w:rsidR="00E439A5" w:rsidRPr="00E439A5" w:rsidRDefault="00E439A5" w:rsidP="00E80E84">
            <w:pPr>
              <w:pStyle w:val="TableParagraph"/>
              <w:spacing w:before="8" w:line="216" w:lineRule="auto"/>
              <w:ind w:left="129" w:right="120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дисциплины в соответствии с Рабочей программой</w:t>
            </w:r>
          </w:p>
          <w:p w:rsidR="00E439A5" w:rsidRDefault="00E439A5" w:rsidP="00E80E84">
            <w:pPr>
              <w:pStyle w:val="TableParagraph"/>
              <w:spacing w:line="216" w:lineRule="auto"/>
              <w:ind w:left="128" w:right="120"/>
              <w:jc w:val="center"/>
            </w:pPr>
            <w:proofErr w:type="spellStart"/>
            <w:r>
              <w:t>дисциплины</w:t>
            </w:r>
            <w:proofErr w:type="spellEnd"/>
            <w:r>
              <w:t xml:space="preserve"> (</w:t>
            </w:r>
            <w:proofErr w:type="spellStart"/>
            <w:r>
              <w:t>раздел</w:t>
            </w:r>
            <w:proofErr w:type="spellEnd"/>
            <w:r>
              <w:t xml:space="preserve"> 4)</w:t>
            </w:r>
          </w:p>
        </w:tc>
        <w:tc>
          <w:tcPr>
            <w:tcW w:w="2093" w:type="dxa"/>
            <w:shd w:val="clear" w:color="auto" w:fill="F1F1F1"/>
          </w:tcPr>
          <w:p w:rsidR="00E439A5" w:rsidRPr="00E439A5" w:rsidRDefault="00E439A5" w:rsidP="00B675A1">
            <w:pPr>
              <w:pStyle w:val="TableParagraph"/>
              <w:spacing w:line="216" w:lineRule="auto"/>
              <w:ind w:left="498" w:right="109" w:hanging="1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 xml:space="preserve">Средство оценивания </w:t>
            </w:r>
            <w:r w:rsidRPr="00E439A5">
              <w:rPr>
                <w:spacing w:val="-1"/>
                <w:lang w:val="ru-RU"/>
              </w:rPr>
              <w:t>достижения</w:t>
            </w:r>
          </w:p>
          <w:p w:rsidR="00E439A5" w:rsidRPr="00E439A5" w:rsidRDefault="00E439A5" w:rsidP="00E80E84">
            <w:pPr>
              <w:pStyle w:val="TableParagraph"/>
              <w:spacing w:line="216" w:lineRule="auto"/>
              <w:ind w:left="359" w:right="327" w:firstLine="28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 xml:space="preserve">компетенции </w:t>
            </w:r>
            <w:r w:rsidRPr="00E439A5">
              <w:rPr>
                <w:spacing w:val="-14"/>
                <w:lang w:val="ru-RU"/>
              </w:rPr>
              <w:t xml:space="preserve">в </w:t>
            </w:r>
            <w:r w:rsidRPr="00E439A5">
              <w:rPr>
                <w:lang w:val="ru-RU"/>
              </w:rPr>
              <w:t>соответствии с Рабочей программой</w:t>
            </w:r>
          </w:p>
          <w:p w:rsidR="00E439A5" w:rsidRDefault="00E439A5" w:rsidP="00E80E84">
            <w:pPr>
              <w:pStyle w:val="TableParagraph"/>
              <w:spacing w:line="216" w:lineRule="auto"/>
              <w:ind w:left="203" w:right="196"/>
              <w:jc w:val="center"/>
            </w:pPr>
            <w:proofErr w:type="spellStart"/>
            <w:r>
              <w:t>дисциплины</w:t>
            </w:r>
            <w:proofErr w:type="spellEnd"/>
            <w:r>
              <w:t xml:space="preserve"> (</w:t>
            </w:r>
            <w:proofErr w:type="spellStart"/>
            <w:r>
              <w:t>раздел</w:t>
            </w:r>
            <w:proofErr w:type="spellEnd"/>
            <w:r>
              <w:t xml:space="preserve"> 6)</w:t>
            </w:r>
          </w:p>
        </w:tc>
        <w:tc>
          <w:tcPr>
            <w:tcW w:w="2137" w:type="dxa"/>
            <w:shd w:val="clear" w:color="auto" w:fill="F1F1F1"/>
          </w:tcPr>
          <w:p w:rsidR="00E439A5" w:rsidRDefault="00E439A5" w:rsidP="00E80E84">
            <w:pPr>
              <w:pStyle w:val="TableParagraph"/>
              <w:spacing w:line="216" w:lineRule="auto"/>
              <w:ind w:left="514" w:right="493" w:firstLine="19"/>
            </w:pPr>
            <w:proofErr w:type="spellStart"/>
            <w:r>
              <w:t>Показатель</w:t>
            </w:r>
            <w:proofErr w:type="spellEnd"/>
            <w:r>
              <w:t xml:space="preserve"> </w:t>
            </w:r>
            <w:proofErr w:type="spellStart"/>
            <w:r>
              <w:t>оценивания</w:t>
            </w:r>
            <w:proofErr w:type="spellEnd"/>
          </w:p>
        </w:tc>
        <w:tc>
          <w:tcPr>
            <w:tcW w:w="2372" w:type="dxa"/>
            <w:shd w:val="clear" w:color="auto" w:fill="F1F1F1"/>
          </w:tcPr>
          <w:p w:rsidR="00E439A5" w:rsidRPr="00E439A5" w:rsidRDefault="00E439A5" w:rsidP="00E80E84">
            <w:pPr>
              <w:pStyle w:val="TableParagraph"/>
              <w:spacing w:line="216" w:lineRule="auto"/>
              <w:ind w:left="298" w:right="126" w:hanging="154"/>
              <w:rPr>
                <w:i/>
                <w:lang w:val="ru-RU"/>
              </w:rPr>
            </w:pPr>
            <w:r w:rsidRPr="00E439A5">
              <w:rPr>
                <w:i/>
                <w:lang w:val="ru-RU"/>
              </w:rPr>
              <w:t>Критерии оценивания и оценочная шкала</w:t>
            </w:r>
          </w:p>
        </w:tc>
      </w:tr>
      <w:tr w:rsidR="00986B5A" w:rsidRPr="00970495" w:rsidTr="00986B5A">
        <w:trPr>
          <w:trHeight w:val="571"/>
        </w:trPr>
        <w:tc>
          <w:tcPr>
            <w:tcW w:w="10430" w:type="dxa"/>
            <w:gridSpan w:val="5"/>
            <w:shd w:val="clear" w:color="auto" w:fill="F1F1F1"/>
          </w:tcPr>
          <w:p w:rsidR="00986B5A" w:rsidRPr="003B5E6A" w:rsidRDefault="000472FB" w:rsidP="003B5E6A">
            <w:pPr>
              <w:pStyle w:val="TableParagraph"/>
              <w:spacing w:line="216" w:lineRule="auto"/>
              <w:ind w:left="298" w:right="126" w:hanging="154"/>
              <w:jc w:val="center"/>
              <w:rPr>
                <w:b/>
                <w:lang w:val="ru-RU"/>
              </w:rPr>
            </w:pPr>
            <w:r w:rsidRPr="003B5E6A">
              <w:rPr>
                <w:rFonts w:eastAsia="Calibri"/>
                <w:b/>
                <w:lang w:eastAsia="en-US"/>
              </w:rPr>
              <w:t>УК-1</w:t>
            </w:r>
          </w:p>
        </w:tc>
      </w:tr>
    </w:tbl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695"/>
        <w:gridCol w:w="1786"/>
        <w:gridCol w:w="2568"/>
        <w:gridCol w:w="1539"/>
      </w:tblGrid>
      <w:tr w:rsidR="00441067" w:rsidRPr="00921651" w:rsidTr="00862669">
        <w:trPr>
          <w:trHeight w:val="1707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441067" w:rsidRPr="000472FB" w:rsidRDefault="00441067" w:rsidP="0044106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472F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 xml:space="preserve">Знать           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основные закономерности взаимодействия человека и общества, общества и культуры, исторического развития человечества, основные философские категории и проблемы человеческого бытия, принципы поиска методов изучения музыкального произведения; терминологическую систему;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67" w:rsidRPr="00862669" w:rsidRDefault="00441067" w:rsidP="00862669">
            <w:pPr>
              <w:pStyle w:val="TableParagraph"/>
              <w:jc w:val="center"/>
            </w:pPr>
            <w:r w:rsidRPr="00862669">
              <w:t xml:space="preserve">Тема 1. Объект, предмет, задачи  и основные категории педагогики </w:t>
            </w:r>
          </w:p>
          <w:p w:rsidR="00441067" w:rsidRPr="00862669" w:rsidRDefault="00441067" w:rsidP="00862669">
            <w:pPr>
              <w:pStyle w:val="TableParagraph"/>
              <w:jc w:val="center"/>
            </w:pPr>
            <w:r w:rsidRPr="00862669">
              <w:t>Методы научно-педагогических исследований</w:t>
            </w:r>
          </w:p>
          <w:p w:rsidR="00441067" w:rsidRPr="00862669" w:rsidRDefault="00441067" w:rsidP="00862669">
            <w:pPr>
              <w:pStyle w:val="TableParagraph"/>
              <w:jc w:val="center"/>
            </w:pPr>
          </w:p>
          <w:p w:rsidR="00441067" w:rsidRPr="00862669" w:rsidRDefault="00441067" w:rsidP="00862669">
            <w:pPr>
              <w:pStyle w:val="TableParagraph"/>
              <w:jc w:val="center"/>
            </w:pPr>
            <w:r w:rsidRPr="00862669">
              <w:t>Тема 2. История развития педагогики за рубежом</w:t>
            </w:r>
          </w:p>
          <w:p w:rsidR="00441067" w:rsidRPr="00862669" w:rsidRDefault="00441067" w:rsidP="00862669">
            <w:pPr>
              <w:pStyle w:val="TableParagraph"/>
              <w:jc w:val="center"/>
            </w:pPr>
          </w:p>
          <w:p w:rsidR="00441067" w:rsidRPr="00862669" w:rsidRDefault="00441067" w:rsidP="000472FB">
            <w:pPr>
              <w:pStyle w:val="TableParagraph"/>
              <w:jc w:val="center"/>
            </w:pPr>
            <w:r w:rsidRPr="00862669">
              <w:t>Тема 3. История развития педагогики в России</w:t>
            </w:r>
          </w:p>
        </w:tc>
        <w:tc>
          <w:tcPr>
            <w:tcW w:w="1786" w:type="dxa"/>
            <w:shd w:val="clear" w:color="auto" w:fill="auto"/>
          </w:tcPr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 xml:space="preserve">Сообщение </w:t>
            </w: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</w:tc>
        <w:tc>
          <w:tcPr>
            <w:tcW w:w="2568" w:type="dxa"/>
            <w:shd w:val="clear" w:color="auto" w:fill="auto"/>
          </w:tcPr>
          <w:p w:rsidR="00441067" w:rsidRPr="004E226B" w:rsidRDefault="00441067" w:rsidP="00C51564">
            <w:r w:rsidRPr="004E226B">
              <w:t xml:space="preserve">Воспроизведение </w:t>
            </w:r>
            <w:r>
              <w:t>обучающимся</w:t>
            </w:r>
            <w:r w:rsidRPr="004E226B">
              <w:t xml:space="preserve">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441067" w:rsidRPr="004E226B" w:rsidRDefault="00441067" w:rsidP="00C51564">
            <w:r w:rsidRPr="004E226B">
              <w:t xml:space="preserve">Полнота ответа, глубина проработки материала </w:t>
            </w:r>
          </w:p>
        </w:tc>
      </w:tr>
      <w:tr w:rsidR="00441067" w:rsidRPr="00921651" w:rsidTr="00441067">
        <w:trPr>
          <w:trHeight w:val="557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441067" w:rsidRPr="000472FB" w:rsidRDefault="00441067" w:rsidP="0044106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472FB">
              <w:rPr>
                <w:rFonts w:eastAsia="Calibri"/>
                <w:b/>
                <w:sz w:val="24"/>
                <w:szCs w:val="24"/>
                <w:lang w:eastAsia="en-US"/>
              </w:rPr>
              <w:t>Уметь:</w:t>
            </w:r>
            <w:r w:rsidRPr="000472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анализировать мировоззренческие, социально и личностно значимые философские проблемы, осмысливать процессы, события и явления мировой истории в динамике их развития, руководствуясь принципами научной объективности и историзма, «мыслить в ретроспективе» и перспективе будущего времени на основе анализа исторических событий и явлений,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формировать и аргументировано отстаивать собственную позицию по различным проблемам, использовать полученные теоретические знания о человеке, обществе, культуре, в учебной и профессиональной деятельности, критически осмысливать и обобщать теоретическую информацию,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техниках; 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67" w:rsidRDefault="00441067" w:rsidP="00862669">
            <w:pPr>
              <w:pStyle w:val="TableParagraph"/>
              <w:jc w:val="center"/>
            </w:pPr>
            <w:r>
              <w:lastRenderedPageBreak/>
              <w:t xml:space="preserve">Тема 11. </w:t>
            </w:r>
            <w:r w:rsidRPr="0037461E">
              <w:t>Принципы, методы и организационные формы обучения в вузе</w:t>
            </w:r>
          </w:p>
          <w:p w:rsidR="00441067" w:rsidRDefault="00441067" w:rsidP="00862669">
            <w:pPr>
              <w:pStyle w:val="TableParagraph"/>
              <w:jc w:val="center"/>
            </w:pPr>
          </w:p>
          <w:p w:rsidR="00441067" w:rsidRPr="0037461E" w:rsidRDefault="00441067" w:rsidP="00862669">
            <w:pPr>
              <w:pStyle w:val="TableParagraph"/>
              <w:jc w:val="center"/>
              <w:rPr>
                <w:sz w:val="24"/>
              </w:rPr>
            </w:pPr>
            <w:r>
              <w:t xml:space="preserve">Тема 13. </w:t>
            </w:r>
            <w:r w:rsidRPr="0037461E">
              <w:t>Теоретические и практические основы педагогического мастерства</w:t>
            </w:r>
          </w:p>
          <w:p w:rsidR="00441067" w:rsidRPr="00921651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  <w:p w:rsidR="00441067" w:rsidRPr="00921651" w:rsidRDefault="00441067" w:rsidP="00E80E84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441067" w:rsidRPr="00921651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441067" w:rsidRPr="00921651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441067" w:rsidRPr="004E226B" w:rsidRDefault="00441067" w:rsidP="00C51564">
            <w:r w:rsidRPr="004E226B">
              <w:t>Самостоятельное применение обучающимся  умений на практике</w:t>
            </w:r>
          </w:p>
        </w:tc>
        <w:tc>
          <w:tcPr>
            <w:tcW w:w="1539" w:type="dxa"/>
            <w:shd w:val="clear" w:color="auto" w:fill="auto"/>
          </w:tcPr>
          <w:p w:rsidR="00441067" w:rsidRPr="004E226B" w:rsidRDefault="00441067" w:rsidP="00C51564">
            <w:r>
              <w:t xml:space="preserve">Корректность, </w:t>
            </w:r>
            <w:r w:rsidRPr="004E226B">
              <w:t>количество выполненных заданий</w:t>
            </w:r>
          </w:p>
          <w:p w:rsidR="00441067" w:rsidRPr="004E226B" w:rsidRDefault="00441067" w:rsidP="00C51564"/>
        </w:tc>
      </w:tr>
      <w:tr w:rsidR="00441067" w:rsidRPr="00921651" w:rsidTr="00862669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441067" w:rsidRPr="000472FB" w:rsidRDefault="00441067" w:rsidP="0044106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472FB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Владеть:</w:t>
            </w:r>
            <w:r w:rsidRPr="000472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технологиями приобретения, использования и обновления </w:t>
            </w:r>
            <w:proofErr w:type="spellStart"/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>социогуманитарных</w:t>
            </w:r>
            <w:proofErr w:type="spellEnd"/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знаний, навыками рефлексии, самооценки, самоконтроля, общенаучными методами (компаративного анализа, системного обобщения) в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сочетании с основами специфических методов музыковедческого исследования; 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67" w:rsidRPr="00862669" w:rsidRDefault="00441067" w:rsidP="00E80E8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lastRenderedPageBreak/>
              <w:t>Промежуточная аттестация</w:t>
            </w:r>
          </w:p>
          <w:p w:rsidR="00441067" w:rsidRPr="00862669" w:rsidRDefault="00441067" w:rsidP="00E80E84">
            <w:pPr>
              <w:ind w:left="-209"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441067" w:rsidRPr="00862669" w:rsidRDefault="00441067" w:rsidP="00E80E84">
            <w:pPr>
              <w:ind w:left="-209" w:firstLine="426"/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568" w:type="dxa"/>
            <w:shd w:val="clear" w:color="auto" w:fill="auto"/>
          </w:tcPr>
          <w:p w:rsidR="00441067" w:rsidRPr="00D1209F" w:rsidRDefault="00441067" w:rsidP="00C51564">
            <w:r w:rsidRPr="00D1209F">
              <w:t>Воспроизведение обучающимся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441067" w:rsidRPr="00D1209F" w:rsidRDefault="00441067" w:rsidP="00C51564">
            <w:r w:rsidRPr="00D1209F">
              <w:t xml:space="preserve">Глубина проработки материала и корректность ответов на вопросы </w:t>
            </w:r>
          </w:p>
          <w:p w:rsidR="00441067" w:rsidRPr="00D1209F" w:rsidRDefault="00441067" w:rsidP="00C51564"/>
        </w:tc>
      </w:tr>
      <w:tr w:rsidR="00441067" w:rsidRPr="00921651" w:rsidTr="00441067">
        <w:trPr>
          <w:trHeight w:val="300"/>
          <w:jc w:val="center"/>
        </w:trPr>
        <w:tc>
          <w:tcPr>
            <w:tcW w:w="9681" w:type="dxa"/>
            <w:gridSpan w:val="5"/>
            <w:shd w:val="clear" w:color="auto" w:fill="auto"/>
          </w:tcPr>
          <w:p w:rsidR="00441067" w:rsidRPr="003B5E6A" w:rsidRDefault="00441067" w:rsidP="00E80E84">
            <w:pPr>
              <w:ind w:left="-209" w:firstLine="426"/>
              <w:jc w:val="center"/>
              <w:rPr>
                <w:b/>
                <w:sz w:val="22"/>
                <w:szCs w:val="22"/>
              </w:rPr>
            </w:pPr>
            <w:r w:rsidRPr="003B5E6A">
              <w:rPr>
                <w:b/>
                <w:sz w:val="22"/>
                <w:szCs w:val="22"/>
              </w:rPr>
              <w:lastRenderedPageBreak/>
              <w:t>УК-3</w:t>
            </w:r>
          </w:p>
        </w:tc>
      </w:tr>
      <w:tr w:rsidR="00441067" w:rsidRPr="00921651" w:rsidTr="00862669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6D6E93" w:rsidRPr="006D6E93" w:rsidRDefault="006D6E93" w:rsidP="006D6E93">
            <w:pPr>
              <w:jc w:val="both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6D6E93">
              <w:rPr>
                <w:rFonts w:eastAsia="Calibri"/>
                <w:b/>
                <w:bCs/>
                <w:iCs/>
                <w:sz w:val="24"/>
                <w:szCs w:val="24"/>
                <w:lang w:eastAsia="en-US"/>
              </w:rPr>
              <w:t xml:space="preserve">Знать: </w:t>
            </w:r>
            <w:r w:rsidRPr="006D6E93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психологию общения, методы развития личности и коллектива; – приемы психической регуляции поведения в процессе обучения музыке;</w:t>
            </w:r>
          </w:p>
          <w:p w:rsidR="00441067" w:rsidRPr="00441067" w:rsidRDefault="00441067" w:rsidP="006D6E9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67" w:rsidRPr="00862669" w:rsidRDefault="00441067" w:rsidP="00C51564">
            <w:pPr>
              <w:pStyle w:val="TableParagraph"/>
              <w:jc w:val="center"/>
            </w:pPr>
            <w:r w:rsidRPr="00862669">
              <w:t xml:space="preserve">Тема 1. Объект, предмет, задачи  и основные категории педагогики </w:t>
            </w:r>
          </w:p>
          <w:p w:rsidR="00441067" w:rsidRPr="00862669" w:rsidRDefault="00441067" w:rsidP="00C51564">
            <w:pPr>
              <w:pStyle w:val="TableParagraph"/>
              <w:jc w:val="center"/>
            </w:pPr>
            <w:r w:rsidRPr="00862669">
              <w:t>Методы научно-педагогических исследований</w:t>
            </w:r>
          </w:p>
          <w:p w:rsidR="00441067" w:rsidRPr="00862669" w:rsidRDefault="00441067" w:rsidP="00C51564">
            <w:pPr>
              <w:pStyle w:val="TableParagraph"/>
              <w:jc w:val="center"/>
            </w:pPr>
          </w:p>
          <w:p w:rsidR="00441067" w:rsidRPr="00862669" w:rsidRDefault="00441067" w:rsidP="00C51564">
            <w:pPr>
              <w:pStyle w:val="TableParagraph"/>
              <w:jc w:val="center"/>
            </w:pPr>
            <w:r w:rsidRPr="00862669">
              <w:t>Тема 2. История развития педагогики за рубежом</w:t>
            </w:r>
          </w:p>
          <w:p w:rsidR="00441067" w:rsidRPr="00862669" w:rsidRDefault="00441067" w:rsidP="00C51564">
            <w:pPr>
              <w:pStyle w:val="TableParagraph"/>
              <w:jc w:val="center"/>
            </w:pPr>
          </w:p>
          <w:p w:rsidR="00441067" w:rsidRPr="00862669" w:rsidRDefault="00441067" w:rsidP="00C51564">
            <w:pPr>
              <w:pStyle w:val="TableParagraph"/>
              <w:jc w:val="center"/>
            </w:pPr>
            <w:r w:rsidRPr="00862669">
              <w:t>Тема 3. История развития педагогики в России</w:t>
            </w:r>
          </w:p>
        </w:tc>
        <w:tc>
          <w:tcPr>
            <w:tcW w:w="1786" w:type="dxa"/>
            <w:shd w:val="clear" w:color="auto" w:fill="auto"/>
          </w:tcPr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 xml:space="preserve">Сообщение </w:t>
            </w: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</w:tc>
        <w:tc>
          <w:tcPr>
            <w:tcW w:w="2568" w:type="dxa"/>
            <w:shd w:val="clear" w:color="auto" w:fill="auto"/>
          </w:tcPr>
          <w:p w:rsidR="00441067" w:rsidRPr="004E226B" w:rsidRDefault="00441067" w:rsidP="00C51564">
            <w:r w:rsidRPr="004E226B">
              <w:t xml:space="preserve">Воспроизведение </w:t>
            </w:r>
            <w:r>
              <w:t>обучающимся</w:t>
            </w:r>
            <w:r w:rsidRPr="004E226B">
              <w:t xml:space="preserve">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441067" w:rsidRPr="004E226B" w:rsidRDefault="00441067" w:rsidP="00C51564">
            <w:r w:rsidRPr="004E226B">
              <w:t xml:space="preserve">Полнота ответа, глубина проработки материала </w:t>
            </w:r>
          </w:p>
        </w:tc>
      </w:tr>
      <w:tr w:rsidR="00441067" w:rsidRPr="00921651" w:rsidTr="00862669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6D6E93" w:rsidRPr="006D6E93" w:rsidRDefault="006D6E93" w:rsidP="006D6E93">
            <w:pPr>
              <w:jc w:val="both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6D6E93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Уметь: – работать индивидуально и с группой, выстраивать отношения, психологически взаимодействовать с коллективом;</w:t>
            </w:r>
          </w:p>
          <w:p w:rsidR="00441067" w:rsidRPr="00441067" w:rsidRDefault="00441067" w:rsidP="006D6E9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67" w:rsidRDefault="00441067" w:rsidP="00C51564">
            <w:pPr>
              <w:pStyle w:val="TableParagraph"/>
              <w:jc w:val="center"/>
            </w:pPr>
            <w:r>
              <w:t xml:space="preserve">Тема 11. </w:t>
            </w:r>
            <w:r w:rsidRPr="0037461E">
              <w:t>Принципы, методы и организационные формы обучения в вузе</w:t>
            </w:r>
          </w:p>
          <w:p w:rsidR="00441067" w:rsidRDefault="00441067" w:rsidP="00C51564">
            <w:pPr>
              <w:pStyle w:val="TableParagraph"/>
              <w:jc w:val="center"/>
            </w:pPr>
          </w:p>
          <w:p w:rsidR="00441067" w:rsidRPr="0037461E" w:rsidRDefault="00441067" w:rsidP="00C51564">
            <w:pPr>
              <w:pStyle w:val="TableParagraph"/>
              <w:jc w:val="center"/>
              <w:rPr>
                <w:sz w:val="24"/>
              </w:rPr>
            </w:pPr>
            <w:r>
              <w:t xml:space="preserve">Тема 13. </w:t>
            </w:r>
            <w:r w:rsidRPr="0037461E">
              <w:t>Теоретические и практические основы педагогического мастерства</w:t>
            </w:r>
          </w:p>
          <w:p w:rsidR="00441067" w:rsidRPr="00921651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  <w:p w:rsidR="00441067" w:rsidRPr="00921651" w:rsidRDefault="00441067" w:rsidP="00C51564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441067" w:rsidRPr="00921651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441067" w:rsidRPr="00921651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441067" w:rsidRPr="00921651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441067" w:rsidRPr="004E226B" w:rsidRDefault="00441067" w:rsidP="00C51564">
            <w:r w:rsidRPr="004E226B">
              <w:t>Самостоятельное применение обучающимся  умений на практике</w:t>
            </w:r>
          </w:p>
        </w:tc>
        <w:tc>
          <w:tcPr>
            <w:tcW w:w="1539" w:type="dxa"/>
            <w:shd w:val="clear" w:color="auto" w:fill="auto"/>
          </w:tcPr>
          <w:p w:rsidR="00441067" w:rsidRPr="004E226B" w:rsidRDefault="00441067" w:rsidP="00C51564">
            <w:r>
              <w:t xml:space="preserve">Корректность, </w:t>
            </w:r>
            <w:r w:rsidRPr="004E226B">
              <w:t>количество выполненных заданий</w:t>
            </w:r>
          </w:p>
          <w:p w:rsidR="00441067" w:rsidRPr="004E226B" w:rsidRDefault="00441067" w:rsidP="00C51564"/>
        </w:tc>
      </w:tr>
      <w:tr w:rsidR="00441067" w:rsidRPr="00921651" w:rsidTr="00862669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441067" w:rsidRPr="00441067" w:rsidRDefault="006D6E93" w:rsidP="006D6E9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D6E93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Владеть: – навыком составления плана последовательных шагов для достижения поставленной цели;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067" w:rsidRPr="00862669" w:rsidRDefault="00441067" w:rsidP="00C51564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Промежуточная аттестация</w:t>
            </w:r>
          </w:p>
          <w:p w:rsidR="00441067" w:rsidRPr="00862669" w:rsidRDefault="00441067" w:rsidP="00C51564">
            <w:pPr>
              <w:ind w:left="-209"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441067" w:rsidRPr="00862669" w:rsidRDefault="00441067" w:rsidP="00C51564">
            <w:pPr>
              <w:ind w:left="-209" w:firstLine="426"/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568" w:type="dxa"/>
            <w:shd w:val="clear" w:color="auto" w:fill="auto"/>
          </w:tcPr>
          <w:p w:rsidR="00441067" w:rsidRPr="00D1209F" w:rsidRDefault="00441067" w:rsidP="00C51564">
            <w:r w:rsidRPr="00D1209F">
              <w:t>Воспроизведение обучающимся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441067" w:rsidRPr="00D1209F" w:rsidRDefault="00441067" w:rsidP="00C51564">
            <w:r w:rsidRPr="00D1209F">
              <w:t xml:space="preserve">Глубина проработки материала и корректность ответов на вопросы </w:t>
            </w:r>
          </w:p>
          <w:p w:rsidR="00441067" w:rsidRPr="00D1209F" w:rsidRDefault="00441067" w:rsidP="00C51564"/>
        </w:tc>
      </w:tr>
    </w:tbl>
    <w:p w:rsidR="00E439A5" w:rsidRDefault="00E439A5" w:rsidP="00BE3D95">
      <w:pPr>
        <w:jc w:val="center"/>
        <w:rPr>
          <w:sz w:val="28"/>
        </w:rPr>
      </w:pPr>
    </w:p>
    <w:p w:rsidR="00BE3D95" w:rsidRPr="00277896" w:rsidRDefault="00BE3D95" w:rsidP="00BE3D95">
      <w:pPr>
        <w:jc w:val="center"/>
        <w:rPr>
          <w:sz w:val="24"/>
          <w:szCs w:val="24"/>
        </w:rPr>
      </w:pPr>
      <w:r w:rsidRPr="00277896">
        <w:rPr>
          <w:sz w:val="24"/>
          <w:szCs w:val="24"/>
        </w:rPr>
        <w:t>Текущая аттестация:</w:t>
      </w:r>
    </w:p>
    <w:p w:rsidR="00A93643" w:rsidRPr="00277896" w:rsidRDefault="00A93643" w:rsidP="00A93643">
      <w:pPr>
        <w:shd w:val="clear" w:color="auto" w:fill="FFFFFF"/>
        <w:tabs>
          <w:tab w:val="left" w:pos="873"/>
          <w:tab w:val="left" w:pos="4743"/>
        </w:tabs>
        <w:snapToGrid w:val="0"/>
        <w:jc w:val="both"/>
        <w:rPr>
          <w:sz w:val="24"/>
          <w:szCs w:val="24"/>
        </w:rPr>
      </w:pPr>
    </w:p>
    <w:p w:rsidR="00A93643" w:rsidRPr="00277896" w:rsidRDefault="00A93643" w:rsidP="00277896">
      <w:pPr>
        <w:ind w:firstLine="709"/>
        <w:jc w:val="both"/>
        <w:rPr>
          <w:b/>
          <w:iCs/>
          <w:sz w:val="24"/>
          <w:szCs w:val="24"/>
        </w:rPr>
      </w:pPr>
      <w:r w:rsidRPr="00277896">
        <w:rPr>
          <w:b/>
          <w:iCs/>
          <w:sz w:val="24"/>
          <w:szCs w:val="24"/>
        </w:rPr>
        <w:t xml:space="preserve">Контрольные вопросы для проведения </w:t>
      </w:r>
      <w:r w:rsidR="007A0E6C" w:rsidRPr="00277896">
        <w:rPr>
          <w:b/>
          <w:iCs/>
          <w:sz w:val="24"/>
          <w:szCs w:val="24"/>
        </w:rPr>
        <w:t>промежуточной</w:t>
      </w:r>
      <w:r w:rsidRPr="00277896">
        <w:rPr>
          <w:b/>
          <w:iCs/>
          <w:sz w:val="24"/>
          <w:szCs w:val="24"/>
        </w:rPr>
        <w:t xml:space="preserve"> аттестации</w:t>
      </w:r>
      <w:r w:rsidR="00277896">
        <w:rPr>
          <w:b/>
          <w:iCs/>
          <w:sz w:val="24"/>
          <w:szCs w:val="24"/>
        </w:rPr>
        <w:t xml:space="preserve"> </w:t>
      </w:r>
      <w:r w:rsidR="000472FB">
        <w:rPr>
          <w:b/>
          <w:iCs/>
          <w:sz w:val="24"/>
          <w:szCs w:val="24"/>
        </w:rPr>
        <w:t>зачета</w:t>
      </w:r>
      <w:r w:rsidRPr="00277896">
        <w:rPr>
          <w:b/>
          <w:iCs/>
          <w:sz w:val="24"/>
          <w:szCs w:val="24"/>
        </w:rPr>
        <w:t xml:space="preserve"> по о</w:t>
      </w:r>
      <w:r w:rsidR="000472FB">
        <w:rPr>
          <w:b/>
          <w:iCs/>
          <w:sz w:val="24"/>
          <w:szCs w:val="24"/>
        </w:rPr>
        <w:t>своению дисциплины «Педагогика</w:t>
      </w:r>
      <w:r w:rsidRPr="00277896">
        <w:rPr>
          <w:b/>
          <w:iCs/>
          <w:sz w:val="24"/>
          <w:szCs w:val="24"/>
        </w:rPr>
        <w:t>»: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Объект, предмет и задачи педагогики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Развитие образования за рубежом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Развитие образования в России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Эмпирические и теоретические методы педагогического исследования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 xml:space="preserve">Основные понятия или категории педагогики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color w:val="000000"/>
          <w:szCs w:val="24"/>
        </w:rPr>
        <w:t>Содержание и характеристика учебно-методического комплекса (УМК)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Принципы и методы педагогического исследования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Современные стратегии модернизации высшего образования в России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color w:val="000000"/>
          <w:szCs w:val="24"/>
        </w:rPr>
        <w:t xml:space="preserve">Психологические основания процесса обучения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color w:val="000000"/>
          <w:szCs w:val="24"/>
        </w:rPr>
        <w:t>Учет индивидуально-психологических различий  обучающихся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color w:val="000000"/>
          <w:szCs w:val="24"/>
        </w:rPr>
        <w:t>Ошибки и стереотипы педагогической стратегии, затрудняющие эффективное взаимодействие.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 Учет </w:t>
      </w:r>
      <w:r w:rsidRPr="00277896">
        <w:rPr>
          <w:rFonts w:cs="Times New Roman"/>
          <w:color w:val="000000"/>
          <w:szCs w:val="24"/>
        </w:rPr>
        <w:t>возрастных особенностей  обучающихся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>Характеристика государственных образовательных стандартов высшего  образования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Педагогическая этика и такт педагога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shd w:val="clear" w:color="auto" w:fill="FFFFFF"/>
        <w:jc w:val="both"/>
        <w:rPr>
          <w:rFonts w:cs="Times New Roman"/>
          <w:szCs w:val="24"/>
        </w:rPr>
      </w:pPr>
      <w:r w:rsidRPr="00277896">
        <w:rPr>
          <w:rFonts w:cs="Times New Roman"/>
          <w:szCs w:val="24"/>
        </w:rPr>
        <w:t xml:space="preserve">Характеристика педагогического общения. </w:t>
      </w:r>
      <w:r w:rsidRPr="00277896">
        <w:rPr>
          <w:rFonts w:cs="Times New Roman"/>
          <w:color w:val="000000"/>
          <w:szCs w:val="24"/>
        </w:rPr>
        <w:t>Стили педагогического общения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Связь цели воспитания с идеалом личности и общества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Целостный процесс формирования личности в высшей школе. Понятия: разносторонность, гармоничность, целостность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 xml:space="preserve">Показатели качества обучения. Цели, содержание и организация учебного процесса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 xml:space="preserve">Личность как предмет обучения и воспитания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 xml:space="preserve">Понятие «принцип воспитания». Классификация принципов воспитания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 xml:space="preserve">Применение методов психодиагностики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Понятие «метод воспитания». Классификация методов воспитания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Мотивация и обучение. Изучение мотивации студентов в процессе образования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«Компетенции» и компетентность» - ключевые понятия современного образования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Кредитно-модульная и модульно рейтинговая технологии обучения как педагогические инновации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Процесс вузовского обучения и его характеристика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Профессиональные деформации в педагогической деятельности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Общее понятие о методе, приеме и средстве обучения в вузе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Профессиональные и личностные качества преподавателя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Классификация методов обучения в вузе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Структура профессиональной деятельности преподавателя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Педагогическое руководство самообразованием студентов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Педагогические способности и способы их развития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Проблема взаимодействия коллектива и личности в педагогике. Развитие студенческого коллектива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Болонское соглашение: цели, задачи, основные положения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Выдающиеся мыслители, педагоги, мастера культуры о творчестве и педагогическом мастерстве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 xml:space="preserve">Характерологические особенности личности студента 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Определение понятия «педагогическое мастерство. Структура педагогического мастерства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t>Характеристика интерактивных методов обучения в вузе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 xml:space="preserve">Современные педагогические технологии </w:t>
      </w:r>
    </w:p>
    <w:p w:rsidR="00A93643" w:rsidRPr="00277896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szCs w:val="24"/>
        </w:rPr>
        <w:t>Направления воспитательной работы в вузе</w:t>
      </w:r>
    </w:p>
    <w:p w:rsidR="00A93643" w:rsidRDefault="00A93643" w:rsidP="00C529F1">
      <w:pPr>
        <w:pStyle w:val="a7"/>
        <w:numPr>
          <w:ilvl w:val="0"/>
          <w:numId w:val="3"/>
        </w:numPr>
        <w:jc w:val="both"/>
        <w:rPr>
          <w:rFonts w:cs="Times New Roman"/>
          <w:color w:val="000000"/>
          <w:szCs w:val="24"/>
        </w:rPr>
      </w:pPr>
      <w:r w:rsidRPr="00277896">
        <w:rPr>
          <w:rFonts w:cs="Times New Roman"/>
          <w:color w:val="000000"/>
          <w:szCs w:val="24"/>
        </w:rPr>
        <w:lastRenderedPageBreak/>
        <w:t>Характеристика «Закона  об образовании в Российской Федерации»</w:t>
      </w:r>
    </w:p>
    <w:p w:rsidR="00D13609" w:rsidRDefault="00D13609" w:rsidP="00D13609">
      <w:pPr>
        <w:jc w:val="both"/>
        <w:rPr>
          <w:color w:val="000000"/>
          <w:sz w:val="24"/>
          <w:szCs w:val="24"/>
        </w:rPr>
      </w:pPr>
    </w:p>
    <w:p w:rsidR="00DE040C" w:rsidRPr="0076385E" w:rsidRDefault="00DE040C" w:rsidP="00DE040C">
      <w:pPr>
        <w:rPr>
          <w:rFonts w:eastAsia="Calibri"/>
          <w:b/>
          <w:sz w:val="24"/>
          <w:szCs w:val="24"/>
        </w:rPr>
      </w:pPr>
      <w:r w:rsidRPr="0076385E">
        <w:rPr>
          <w:rFonts w:eastAsia="Calibri"/>
          <w:b/>
          <w:sz w:val="24"/>
          <w:szCs w:val="24"/>
        </w:rPr>
        <w:t>Фонд тестовых заданий</w:t>
      </w:r>
      <w:r w:rsidR="00C51564">
        <w:rPr>
          <w:rFonts w:eastAsia="Calibri"/>
          <w:b/>
          <w:sz w:val="24"/>
          <w:szCs w:val="24"/>
        </w:rPr>
        <w:t xml:space="preserve"> и для зачета</w:t>
      </w:r>
    </w:p>
    <w:p w:rsidR="00DE040C" w:rsidRPr="0076385E" w:rsidRDefault="00DE040C" w:rsidP="00DE040C">
      <w:pPr>
        <w:jc w:val="center"/>
        <w:rPr>
          <w:rFonts w:eastAsia="Calibri"/>
          <w:sz w:val="24"/>
          <w:szCs w:val="24"/>
        </w:rPr>
      </w:pPr>
    </w:p>
    <w:p w:rsidR="00DE040C" w:rsidRPr="0076385E" w:rsidRDefault="00DE040C" w:rsidP="00DE040C">
      <w:pPr>
        <w:spacing w:after="160" w:line="256" w:lineRule="auto"/>
        <w:rPr>
          <w:b/>
          <w:sz w:val="24"/>
          <w:szCs w:val="24"/>
        </w:rPr>
      </w:pPr>
      <w:r w:rsidRPr="0076385E">
        <w:rPr>
          <w:b/>
          <w:sz w:val="24"/>
          <w:szCs w:val="24"/>
        </w:rPr>
        <w:t>Выбор одного варианта ответа из предложенного множества</w:t>
      </w:r>
    </w:p>
    <w:p w:rsidR="00DE040C" w:rsidRPr="0076385E" w:rsidRDefault="00DE040C" w:rsidP="00DE040C">
      <w:pPr>
        <w:spacing w:after="160" w:line="256" w:lineRule="auto"/>
        <w:rPr>
          <w:b/>
          <w:sz w:val="24"/>
          <w:szCs w:val="24"/>
        </w:rPr>
      </w:pPr>
      <w:r w:rsidRPr="0076385E">
        <w:rPr>
          <w:b/>
          <w:sz w:val="24"/>
          <w:szCs w:val="24"/>
        </w:rPr>
        <w:t>Тест № 1</w:t>
      </w:r>
    </w:p>
    <w:tbl>
      <w:tblPr>
        <w:tblStyle w:val="af6"/>
        <w:tblW w:w="0" w:type="auto"/>
        <w:tblLook w:val="04A0"/>
      </w:tblPr>
      <w:tblGrid>
        <w:gridCol w:w="825"/>
        <w:gridCol w:w="2329"/>
        <w:gridCol w:w="2795"/>
        <w:gridCol w:w="142"/>
        <w:gridCol w:w="3254"/>
      </w:tblGrid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№ п</w:t>
            </w:r>
            <w:r w:rsidRPr="00EF520B">
              <w:rPr>
                <w:b/>
                <w:sz w:val="22"/>
                <w:szCs w:val="22"/>
                <w:lang w:val="en-US"/>
              </w:rPr>
              <w:t>/</w:t>
            </w:r>
            <w:r w:rsidRPr="00EF520B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Компетенция</w:t>
            </w:r>
          </w:p>
          <w:p w:rsidR="00DE040C" w:rsidRPr="00EF520B" w:rsidRDefault="00DE040C" w:rsidP="000472FB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(часть компетенции)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Вопрос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Варианты ответов</w:t>
            </w:r>
          </w:p>
        </w:tc>
      </w:tr>
      <w:tr w:rsidR="00DE040C" w:rsidRPr="00EF520B" w:rsidTr="000472FB">
        <w:trPr>
          <w:trHeight w:val="112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C7" w:rsidRPr="00844AC7" w:rsidRDefault="00844AC7" w:rsidP="00844AC7">
            <w:pPr>
              <w:rPr>
                <w:sz w:val="22"/>
                <w:szCs w:val="22"/>
              </w:rPr>
            </w:pPr>
            <w:r w:rsidRPr="00844AC7">
              <w:rPr>
                <w:sz w:val="22"/>
                <w:szCs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DE040C" w:rsidRPr="00EF520B" w:rsidRDefault="00844AC7" w:rsidP="00844AC7">
            <w:pPr>
              <w:rPr>
                <w:sz w:val="22"/>
                <w:szCs w:val="22"/>
              </w:rPr>
            </w:pPr>
            <w:r w:rsidRPr="00844AC7">
              <w:rPr>
                <w:sz w:val="22"/>
                <w:szCs w:val="22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spacing w:val="-9"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Предметом педагогики является:</w:t>
            </w:r>
          </w:p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pacing w:val="-6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воспитание ребенка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pacing w:val="-6"/>
                <w:sz w:val="22"/>
                <w:szCs w:val="22"/>
              </w:rPr>
              <w:t>б) обучение студентов</w:t>
            </w:r>
          </w:p>
          <w:p w:rsidR="00DE040C" w:rsidRPr="00EF520B" w:rsidRDefault="00DE040C" w:rsidP="000472FB">
            <w:pPr>
              <w:rPr>
                <w:iCs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воспитание, образование, обучение студентов</w:t>
            </w:r>
          </w:p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В переводе с древнегреческого языка педагогика означает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детовождение</w:t>
            </w:r>
            <w:proofErr w:type="spellEnd"/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воспроизведение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управление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закрепление</w:t>
            </w:r>
          </w:p>
          <w:p w:rsidR="00DE040C" w:rsidRPr="00EF520B" w:rsidRDefault="00DE040C" w:rsidP="000472FB">
            <w:pPr>
              <w:rPr>
                <w:rFonts w:eastAsiaTheme="minorHAnsi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Воспитание - это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процесс </w:t>
            </w:r>
          </w:p>
          <w:p w:rsidR="00DE040C" w:rsidRPr="00EF520B" w:rsidRDefault="00DE040C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 формирования личности с целью подготовки к общественной,     производственной и культурной деятельности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воспитательная работа с детьми в учебно-воспитательном учреждении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привитие соответствующих норм и правил поведения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 развитие творческих сил и способностей человека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д)  передача знаний, умений, навыков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 xml:space="preserve">Образование это- 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 а) результат целенаправленных взаимоотношений между учителем и учащимися</w:t>
            </w:r>
          </w:p>
          <w:p w:rsidR="00DE040C" w:rsidRPr="00EF520B" w:rsidRDefault="00DE040C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эффективное применение на практике накопленных научных знаний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процесс и результат обучения и воспитания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Обучение это -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деятельность человека с определенной целью</w:t>
            </w:r>
          </w:p>
          <w:p w:rsidR="00DE040C" w:rsidRPr="00EF520B" w:rsidRDefault="00DE040C" w:rsidP="000472FB">
            <w:pPr>
              <w:ind w:left="284" w:hanging="284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б) совместная целенаправленная деятельность обучающего </w:t>
            </w:r>
            <w:r w:rsidRPr="00EF520B">
              <w:rPr>
                <w:rFonts w:eastAsia="TimesNewRomanPSMT"/>
                <w:sz w:val="22"/>
                <w:szCs w:val="22"/>
              </w:rPr>
              <w:lastRenderedPageBreak/>
              <w:t>(преподавание) и    обучающегося (учение), в ходе которой осуществляется развитие личности, её образование и воспитание</w:t>
            </w:r>
          </w:p>
          <w:p w:rsidR="00DE040C" w:rsidRPr="00EF520B" w:rsidRDefault="00DE040C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влияние внешних и внутренних факторов на процесс формирования личности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формирование личностных качеств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д)   процесс учения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Самообразование -это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саморазвитие личностных качеств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целенаправленное взаимодействие учителя и учащихся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учебный процесс под руководством педагога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г) процесс и результат целенаправленной познавательной деятельности человека </w:t>
            </w:r>
          </w:p>
          <w:p w:rsidR="00DE040C" w:rsidRDefault="00DE040C" w:rsidP="00EF520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</w:t>
            </w:r>
            <w:proofErr w:type="gramStart"/>
            <w:r w:rsidRPr="00EF520B">
              <w:rPr>
                <w:rFonts w:eastAsia="TimesNewRomanPSMT"/>
                <w:sz w:val="22"/>
                <w:szCs w:val="22"/>
              </w:rPr>
              <w:t>)с</w:t>
            </w:r>
            <w:proofErr w:type="gramEnd"/>
            <w:r w:rsidRPr="00EF520B">
              <w:rPr>
                <w:rFonts w:eastAsia="TimesNewRomanPSMT"/>
                <w:sz w:val="22"/>
                <w:szCs w:val="22"/>
              </w:rPr>
              <w:t>амосовершенствование с помощью массово-информационной среды</w:t>
            </w:r>
          </w:p>
          <w:p w:rsidR="00EF520B" w:rsidRPr="00EF520B" w:rsidRDefault="00EF520B" w:rsidP="00EF520B">
            <w:pPr>
              <w:rPr>
                <w:rFonts w:eastAsiaTheme="minorHAnsi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Педагогическая технология – это</w:t>
            </w:r>
          </w:p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набор форм, методов, приемов обучения,  используемых в образовательном процессе в соответствии с поставленными целями</w:t>
            </w:r>
          </w:p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 инструментарий достижения цели обучения</w:t>
            </w:r>
          </w:p>
          <w:p w:rsidR="00DE040C" w:rsidRPr="00EF520B" w:rsidRDefault="00DE040C" w:rsidP="000472FB">
            <w:pPr>
              <w:ind w:left="142" w:hanging="142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в)  совокупность положений, раскрывающих содержание какой-либо теории, концепции или категории в системе науки</w:t>
            </w:r>
          </w:p>
          <w:p w:rsidR="00DE040C" w:rsidRPr="00EF520B" w:rsidRDefault="00DE040C" w:rsidP="00EF520B">
            <w:pPr>
              <w:ind w:left="142" w:hanging="142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г) устойчивость результатов, полученных при повторном контроле, а также близких результатов при его проведении разными преподавателями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Дидактику как систему научных знаний разработал</w:t>
            </w:r>
          </w:p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Аристотель</w:t>
            </w:r>
          </w:p>
          <w:p w:rsidR="00DE040C" w:rsidRPr="00EF520B" w:rsidRDefault="00DE040C" w:rsidP="00EF520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 Д.Локк</w:t>
            </w:r>
            <w:r w:rsidRPr="00EF520B">
              <w:rPr>
                <w:sz w:val="22"/>
                <w:szCs w:val="22"/>
              </w:rPr>
              <w:br/>
              <w:t>в) К.Д.Ушинский</w:t>
            </w:r>
            <w:r w:rsidRPr="00EF520B">
              <w:rPr>
                <w:sz w:val="22"/>
                <w:szCs w:val="22"/>
              </w:rPr>
              <w:br/>
              <w:t>г) Я.А. Коменский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="ArialMT"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Сторонником идеи свободного воспитания в России был</w:t>
            </w:r>
          </w:p>
          <w:p w:rsidR="00DE040C" w:rsidRPr="00EF520B" w:rsidRDefault="00DE040C" w:rsidP="000472FB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а)  А.С.Макаренко</w:t>
            </w:r>
          </w:p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Л.Н.Толстой</w:t>
            </w:r>
          </w:p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в) К.Д Ушинский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В.А.Сухомлинский</w:t>
            </w:r>
          </w:p>
        </w:tc>
      </w:tr>
      <w:tr w:rsidR="00DE040C" w:rsidRPr="00EF520B" w:rsidTr="00EF520B">
        <w:trPr>
          <w:trHeight w:val="11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Стадии развития коллектива разработал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К.Д. Ушинский</w:t>
            </w:r>
          </w:p>
          <w:p w:rsidR="00DE040C" w:rsidRPr="00EF520B" w:rsidRDefault="00DE040C" w:rsidP="000472FB">
            <w:pPr>
              <w:rPr>
                <w:rFonts w:eastAsiaTheme="minorHAnsi"/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А.С. Макаренко</w:t>
            </w:r>
          </w:p>
          <w:p w:rsidR="00DE040C" w:rsidRPr="00EF520B" w:rsidRDefault="00DE040C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Я.А. Коменский</w:t>
            </w:r>
          </w:p>
          <w:p w:rsidR="00DE040C" w:rsidRPr="00EF520B" w:rsidRDefault="00DE040C" w:rsidP="000121B1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г)  В.А. Сухомлинский</w:t>
            </w:r>
          </w:p>
        </w:tc>
      </w:tr>
      <w:tr w:rsidR="00DE040C" w:rsidRPr="00EF520B" w:rsidTr="00EF520B">
        <w:trPr>
          <w:trHeight w:val="255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  <w:lang w:eastAsia="en-US"/>
              </w:rPr>
            </w:pPr>
            <w:r w:rsidRPr="00EF520B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Методы воспитания это</w:t>
            </w:r>
          </w:p>
          <w:p w:rsidR="00DE040C" w:rsidRPr="00EF520B" w:rsidRDefault="00DE040C" w:rsidP="000472FB">
            <w:pPr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виды деятельности (игровая, трудовая, учебная)</w:t>
            </w:r>
          </w:p>
          <w:p w:rsidR="00DE040C" w:rsidRPr="00EF520B" w:rsidRDefault="00DE040C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предметы материальной и духовной культуры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pacing w:val="-8"/>
                <w:sz w:val="22"/>
                <w:szCs w:val="22"/>
              </w:rPr>
              <w:t>г) способы педагогического воздействия с целью решения задач воспитания</w:t>
            </w:r>
            <w:r w:rsidRPr="00EF520B">
              <w:rPr>
                <w:spacing w:val="-8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д) основополагающие требования к процессу воспитания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 методам убеждения или формирования сознания личности относятся:</w:t>
            </w:r>
          </w:p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pacing w:val="-8"/>
                <w:sz w:val="22"/>
                <w:szCs w:val="22"/>
              </w:rPr>
              <w:t>а) этическая беседа</w:t>
            </w:r>
          </w:p>
          <w:p w:rsidR="00DE040C" w:rsidRPr="00EF520B" w:rsidRDefault="00DE040C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упражнение</w:t>
            </w:r>
          </w:p>
          <w:p w:rsidR="00DE040C" w:rsidRPr="00EF520B" w:rsidRDefault="00DE040C" w:rsidP="00EF520B">
            <w:pPr>
              <w:rPr>
                <w:sz w:val="22"/>
                <w:szCs w:val="22"/>
              </w:rPr>
            </w:pPr>
            <w:r w:rsidRPr="00EF520B">
              <w:rPr>
                <w:spacing w:val="-7"/>
                <w:sz w:val="22"/>
                <w:szCs w:val="22"/>
              </w:rPr>
              <w:t xml:space="preserve">в)  </w:t>
            </w:r>
            <w:r w:rsidRPr="00EF520B">
              <w:rPr>
                <w:spacing w:val="-9"/>
                <w:sz w:val="22"/>
                <w:szCs w:val="22"/>
              </w:rPr>
              <w:t>наказание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г) поощрение</w:t>
            </w:r>
          </w:p>
        </w:tc>
      </w:tr>
      <w:tr w:rsidR="00DE040C" w:rsidRPr="00EF520B" w:rsidTr="00EF520B">
        <w:trPr>
          <w:trHeight w:val="10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К методам стимулирования поведения и деятельности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лекция, беседа</w:t>
            </w:r>
          </w:p>
          <w:p w:rsidR="00DE040C" w:rsidRPr="00EF520B" w:rsidRDefault="00DE040C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б)  упражнения</w:t>
            </w:r>
          </w:p>
          <w:p w:rsidR="00DE040C" w:rsidRPr="00EF520B" w:rsidRDefault="00DE040C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в) приучение</w:t>
            </w:r>
          </w:p>
          <w:p w:rsidR="00DE040C" w:rsidRPr="00EF520B" w:rsidRDefault="00DE040C" w:rsidP="00EF520B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г) поощрение, наказание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Основными приемами самовоспитания является:</w:t>
            </w:r>
          </w:p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самоанализ, самооценка, самоконтроль,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саморегуляция</w:t>
            </w:r>
            <w:proofErr w:type="spellEnd"/>
            <w:r w:rsidRPr="00EF520B">
              <w:rPr>
                <w:rFonts w:eastAsia="TimesNewRomanPSMT"/>
                <w:sz w:val="22"/>
                <w:szCs w:val="22"/>
              </w:rPr>
              <w:t>, самоосуждение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самоприказ</w:t>
            </w:r>
            <w:proofErr w:type="spellEnd"/>
            <w:r w:rsidRPr="00EF520B">
              <w:rPr>
                <w:rFonts w:eastAsia="TimesNewRomanPSMT"/>
                <w:sz w:val="22"/>
                <w:szCs w:val="22"/>
              </w:rPr>
              <w:t>, критика, замечания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ситуации доверия, контроля</w:t>
            </w:r>
          </w:p>
          <w:p w:rsidR="00DE040C" w:rsidRPr="00EF520B" w:rsidRDefault="00DE040C" w:rsidP="00EF520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состязания, показ образцов, создание ситуаций успеха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Факторы развития личности –это:</w:t>
            </w:r>
          </w:p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наследственность</w:t>
            </w:r>
          </w:p>
          <w:p w:rsidR="00DE040C" w:rsidRPr="00EF520B" w:rsidRDefault="00DE040C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среда</w:t>
            </w:r>
          </w:p>
          <w:p w:rsidR="00DE040C" w:rsidRPr="00EF520B" w:rsidRDefault="00DE040C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воспитание</w:t>
            </w:r>
          </w:p>
          <w:p w:rsidR="00DE040C" w:rsidRPr="00EF520B" w:rsidRDefault="00DE040C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8"/>
                <w:sz w:val="22"/>
                <w:szCs w:val="22"/>
              </w:rPr>
              <w:t>г) собственная деятельность человека</w:t>
            </w:r>
          </w:p>
          <w:p w:rsidR="00DE040C" w:rsidRPr="00EF520B" w:rsidRDefault="00DE040C" w:rsidP="00EF520B">
            <w:pPr>
              <w:rPr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д) все перечисленные 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Дидактика —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раздел педагогики, изучающий процесс воспитания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отрасль педагогики, разрабатывающая теорию обучения и образования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TimesNewRomanPSMT"/>
                <w:sz w:val="22"/>
                <w:szCs w:val="22"/>
              </w:rPr>
              <w:t>наука о закономерностях развития личности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наука о подрастающем поколении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Предметом дидактики является:</w:t>
            </w:r>
          </w:p>
          <w:p w:rsidR="00DE040C" w:rsidRPr="00EF520B" w:rsidRDefault="00DE040C" w:rsidP="000472FB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обучение как средство образования и воспитания</w:t>
            </w:r>
          </w:p>
          <w:p w:rsidR="00DE040C" w:rsidRPr="00EF520B" w:rsidRDefault="00DE040C" w:rsidP="000472FB">
            <w:pPr>
              <w:rPr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б) </w:t>
            </w:r>
            <w:r w:rsidRPr="00EF520B">
              <w:rPr>
                <w:spacing w:val="-6"/>
                <w:sz w:val="22"/>
                <w:szCs w:val="22"/>
              </w:rPr>
              <w:t xml:space="preserve"> </w:t>
            </w:r>
            <w:r w:rsidRPr="00EF520B">
              <w:rPr>
                <w:spacing w:val="-8"/>
                <w:sz w:val="22"/>
                <w:szCs w:val="22"/>
              </w:rPr>
              <w:t>всестороннее развитие личности</w:t>
            </w:r>
          </w:p>
          <w:p w:rsidR="00DE040C" w:rsidRPr="00EF520B" w:rsidRDefault="00DE040C" w:rsidP="000472F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формирование мировоззрения</w:t>
            </w:r>
          </w:p>
          <w:p w:rsidR="00DE040C" w:rsidRPr="00EF520B" w:rsidRDefault="00DE040C" w:rsidP="00EF520B">
            <w:pPr>
              <w:ind w:left="142" w:hanging="142"/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г) процесс учения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Процесс учения –это:</w:t>
            </w:r>
          </w:p>
          <w:p w:rsidR="00DE040C" w:rsidRPr="00EF520B" w:rsidRDefault="00DE040C" w:rsidP="000472FB">
            <w:pPr>
              <w:jc w:val="both"/>
              <w:rPr>
                <w:sz w:val="22"/>
                <w:szCs w:val="22"/>
              </w:rPr>
            </w:pPr>
          </w:p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ind w:left="142" w:hanging="142"/>
              <w:rPr>
                <w:spacing w:val="-12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процесс взаимодействия обучающего и обучающегося, направленный на овладение системой знаний, умений и навыков</w:t>
            </w:r>
          </w:p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pacing w:val="-12"/>
                <w:sz w:val="22"/>
                <w:szCs w:val="22"/>
              </w:rPr>
              <w:t xml:space="preserve">б) </w:t>
            </w:r>
            <w:r w:rsidRPr="00EF520B">
              <w:rPr>
                <w:spacing w:val="-9"/>
                <w:sz w:val="22"/>
                <w:szCs w:val="22"/>
              </w:rPr>
              <w:t>познавательная деятельность учащегося, направленная на овладение системой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знаний, умений и навыков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</w:t>
            </w:r>
            <w:r w:rsidRPr="00EF520B">
              <w:rPr>
                <w:spacing w:val="-8"/>
                <w:sz w:val="22"/>
                <w:szCs w:val="22"/>
              </w:rPr>
              <w:t xml:space="preserve">процесс и результат усвоения </w:t>
            </w:r>
            <w:r w:rsidRPr="00EF520B">
              <w:rPr>
                <w:spacing w:val="-8"/>
                <w:sz w:val="22"/>
                <w:szCs w:val="22"/>
              </w:rPr>
              <w:lastRenderedPageBreak/>
              <w:t>определенной системы знаний, умений и навыков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Методы обучения, при которых источником знаний является устное или печатное слово —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словесные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наглядные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практические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иллюстрационные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Наглядными методами обучения является:</w:t>
            </w:r>
          </w:p>
          <w:p w:rsidR="00DE040C" w:rsidRPr="00EF520B" w:rsidRDefault="00DE040C" w:rsidP="000472FB">
            <w:pPr>
              <w:jc w:val="both"/>
              <w:rPr>
                <w:rFonts w:eastAsia="TimesNewRomanPSMT"/>
                <w:sz w:val="22"/>
                <w:szCs w:val="22"/>
              </w:rPr>
            </w:pPr>
          </w:p>
          <w:p w:rsidR="00DE040C" w:rsidRPr="00EF520B" w:rsidRDefault="00DE040C" w:rsidP="000472FB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составление таблиц, графиков, диаграмм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лабораторные работы, упражнения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TimesNewRomanPSMT"/>
                <w:sz w:val="22"/>
                <w:szCs w:val="22"/>
              </w:rPr>
              <w:t>беседа, рассказ, инструктаж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иллюстрация, демонстрация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</w:p>
          <w:p w:rsidR="00DE040C" w:rsidRPr="00EF520B" w:rsidRDefault="00DE040C" w:rsidP="000472FB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Компетенции – это:</w:t>
            </w:r>
          </w:p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характеристики, благодаря которым достигается высокая результативность в той или иной деятельности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 </w:t>
            </w:r>
            <w:r w:rsidRPr="00EF520B">
              <w:rPr>
                <w:rFonts w:eastAsia="TimesNewRomanPSMT"/>
                <w:sz w:val="22"/>
                <w:szCs w:val="22"/>
              </w:rPr>
              <w:t>отдельные умения и навыки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качества, передаваемые по наследству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индивидуально-психологические особенности личности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EF520B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а) навыки</w:t>
            </w:r>
          </w:p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умения</w:t>
            </w:r>
          </w:p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ArialMT"/>
                <w:sz w:val="22"/>
                <w:szCs w:val="22"/>
              </w:rPr>
              <w:t>знания</w:t>
            </w:r>
          </w:p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способности</w:t>
            </w:r>
          </w:p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</w:p>
          <w:p w:rsidR="00DE040C" w:rsidRPr="00EF520B" w:rsidRDefault="00DE040C" w:rsidP="000472FB">
            <w:pPr>
              <w:jc w:val="both"/>
              <w:rPr>
                <w:rFonts w:eastAsiaTheme="minorHAnsi"/>
                <w:spacing w:val="-7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EF520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невербальным общением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</w:t>
            </w:r>
            <w:r w:rsidRPr="00EF520B">
              <w:rPr>
                <w:rFonts w:eastAsia="TimesNewRomanPSMT"/>
                <w:sz w:val="22"/>
                <w:szCs w:val="22"/>
              </w:rPr>
              <w:t>интерактивным общением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вербальным общением</w:t>
            </w:r>
          </w:p>
          <w:p w:rsidR="00DE040C" w:rsidRPr="00EF520B" w:rsidRDefault="00DE040C" w:rsidP="000472FB">
            <w:pPr>
              <w:rPr>
                <w:rFonts w:eastAsia="TimesNewRomanPSMT"/>
                <w:sz w:val="22"/>
                <w:szCs w:val="22"/>
              </w:rPr>
            </w:pPr>
          </w:p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</w:p>
          <w:p w:rsidR="00DE040C" w:rsidRPr="00EF520B" w:rsidRDefault="00DE040C" w:rsidP="000472FB">
            <w:pPr>
              <w:jc w:val="both"/>
              <w:rPr>
                <w:rFonts w:eastAsiaTheme="minorHAnsi"/>
                <w:spacing w:val="-7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Основные способы общения - просьба, совет, информация характеризуют: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авторитарный стиль </w:t>
            </w:r>
          </w:p>
          <w:p w:rsidR="00DE040C" w:rsidRPr="00EF520B" w:rsidRDefault="00DE040C" w:rsidP="000472FB">
            <w:pPr>
              <w:rPr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либеральный стиль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в) демократический стиль 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 активным методам обучения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лекция</w:t>
            </w:r>
          </w:p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портфолио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в) тренинг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Эффективность процесса учения, в первую очередь, зависит от:</w:t>
            </w:r>
          </w:p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интенсивности подачи материала </w:t>
            </w:r>
          </w:p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активности студента 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в) качества донесения материала 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EF520B">
            <w:pPr>
              <w:rPr>
                <w:iCs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 современным образовательным технологиям с использованием технических средств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proofErr w:type="spellStart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кейс-стади</w:t>
            </w:r>
            <w:proofErr w:type="spellEnd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 </w:t>
            </w:r>
          </w:p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портфолио </w:t>
            </w:r>
          </w:p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в) </w:t>
            </w:r>
            <w:proofErr w:type="spellStart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веб-квест</w:t>
            </w:r>
            <w:proofErr w:type="spellEnd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 </w:t>
            </w:r>
          </w:p>
          <w:p w:rsidR="00DE040C" w:rsidRPr="00EF520B" w:rsidRDefault="00DE040C" w:rsidP="000472FB">
            <w:pPr>
              <w:jc w:val="both"/>
              <w:rPr>
                <w:spacing w:val="-7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Система высшего образования должна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lastRenderedPageBreak/>
              <w:t>обеспечивать:</w:t>
            </w:r>
          </w:p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lastRenderedPageBreak/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расширение кругозора, повышение уровня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lastRenderedPageBreak/>
              <w:t>образованности личности  посредством увеличения объема знаний и формирования компетенций</w:t>
            </w:r>
          </w:p>
          <w:p w:rsidR="00DE040C" w:rsidRPr="00EF520B" w:rsidRDefault="00DE040C" w:rsidP="000472FB">
            <w:pPr>
              <w:jc w:val="both"/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развитие интеллектуального потенциала и позитивные изменения в </w:t>
            </w:r>
            <w:r w:rsidRPr="00EF520B">
              <w:rPr>
                <w:spacing w:val="-6"/>
                <w:sz w:val="22"/>
                <w:szCs w:val="22"/>
              </w:rPr>
              <w:t xml:space="preserve">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сознании личности </w:t>
            </w:r>
          </w:p>
          <w:p w:rsidR="00DE040C" w:rsidRPr="00EF520B" w:rsidRDefault="00DE040C" w:rsidP="00EF520B">
            <w:pPr>
              <w:jc w:val="both"/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в) увеличение объема знаний, формирование  профессиональных компетенций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Преимуществом онлайн-обучения является:</w:t>
            </w:r>
          </w:p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легкость усвоения материала </w:t>
            </w:r>
          </w:p>
          <w:p w:rsidR="00DE040C" w:rsidRPr="00EF520B" w:rsidRDefault="00DE040C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гибкость и доступность </w:t>
            </w:r>
          </w:p>
          <w:p w:rsidR="00DE040C" w:rsidRPr="00EF520B" w:rsidRDefault="00DE040C" w:rsidP="00EF520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высокое качество получаемых знаний </w:t>
            </w:r>
          </w:p>
        </w:tc>
      </w:tr>
      <w:tr w:rsidR="00DE040C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30.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Понятие «педагогическая антропология» в научный оборот ввел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rFonts w:eastAsia="ArialMT"/>
                <w:sz w:val="22"/>
                <w:szCs w:val="22"/>
              </w:rPr>
              <w:t>Я.А. Коменский</w:t>
            </w:r>
          </w:p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Л.Н. Толстой</w:t>
            </w:r>
          </w:p>
          <w:p w:rsidR="00DE040C" w:rsidRPr="00EF520B" w:rsidRDefault="00DE040C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в) К.Д. Ушинский;</w:t>
            </w:r>
          </w:p>
          <w:p w:rsidR="00DE040C" w:rsidRPr="00EF520B" w:rsidRDefault="00DE040C" w:rsidP="00EF520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 xml:space="preserve">г) И.Я. </w:t>
            </w:r>
            <w:proofErr w:type="spellStart"/>
            <w:r w:rsidRPr="00EF520B">
              <w:rPr>
                <w:rFonts w:eastAsia="ArialMT"/>
                <w:sz w:val="22"/>
                <w:szCs w:val="22"/>
              </w:rPr>
              <w:t>Лернер</w:t>
            </w:r>
            <w:proofErr w:type="spellEnd"/>
          </w:p>
        </w:tc>
      </w:tr>
    </w:tbl>
    <w:p w:rsidR="00DE040C" w:rsidRPr="00EF520B" w:rsidRDefault="00DE040C" w:rsidP="00DE040C">
      <w:pPr>
        <w:spacing w:after="160" w:line="256" w:lineRule="auto"/>
        <w:rPr>
          <w:b/>
          <w:sz w:val="22"/>
          <w:szCs w:val="22"/>
        </w:rPr>
      </w:pPr>
      <w:r w:rsidRPr="00EF520B">
        <w:rPr>
          <w:b/>
          <w:sz w:val="22"/>
          <w:szCs w:val="22"/>
        </w:rPr>
        <w:t>Тест № 2</w:t>
      </w:r>
    </w:p>
    <w:tbl>
      <w:tblPr>
        <w:tblStyle w:val="af6"/>
        <w:tblW w:w="0" w:type="auto"/>
        <w:tblLook w:val="04A0"/>
      </w:tblPr>
      <w:tblGrid>
        <w:gridCol w:w="543"/>
        <w:gridCol w:w="2420"/>
        <w:gridCol w:w="3195"/>
        <w:gridCol w:w="3187"/>
      </w:tblGrid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spacing w:before="100" w:beforeAutospacing="1" w:after="100" w:afterAutospacing="1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F520B">
              <w:rPr>
                <w:sz w:val="22"/>
                <w:szCs w:val="22"/>
              </w:rPr>
              <w:t>Компетенция</w:t>
            </w:r>
          </w:p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(часть компетенции)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Вопрос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</w:p>
          <w:p w:rsidR="00DE040C" w:rsidRPr="00EF520B" w:rsidRDefault="00DE040C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Варианты ответов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C7" w:rsidRPr="00844AC7" w:rsidRDefault="00844AC7" w:rsidP="00844AC7">
            <w:pPr>
              <w:jc w:val="both"/>
              <w:rPr>
                <w:sz w:val="24"/>
                <w:szCs w:val="24"/>
                <w:lang w:eastAsia="ar-SA"/>
              </w:rPr>
            </w:pPr>
            <w:r w:rsidRPr="00844AC7">
              <w:rPr>
                <w:sz w:val="24"/>
                <w:szCs w:val="24"/>
                <w:lang w:eastAsia="ar-SA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DE040C" w:rsidRPr="00844AC7" w:rsidRDefault="00844AC7" w:rsidP="00844AC7">
            <w:pPr>
              <w:rPr>
                <w:sz w:val="22"/>
                <w:szCs w:val="22"/>
              </w:rPr>
            </w:pPr>
            <w:r w:rsidRPr="00844AC7">
              <w:rPr>
                <w:sz w:val="24"/>
                <w:szCs w:val="24"/>
                <w:lang w:eastAsia="ar-SA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Педагогика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наука о воспитании человека;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искусство воздействия воспитателя на воспитанника с целью формирования его мировоззрения;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наука о воспитании, образовании и обучении людей.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Основной задачей педагогической науки является: </w:t>
            </w:r>
          </w:p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изучение проблем образования и обучения людей в современном мире;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изучение воспитания как фактора духовного развития людей;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воспитание, обучение подрастающего поколения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 xml:space="preserve">Образование – это: </w:t>
            </w:r>
          </w:p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процесс целенаправленной передачи общественно-исторического опыта, организация формирования знаний, умений, навыков;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Theme="minorHAnsi" w:cs="Times New Roman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)ц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еленаправленный процесс </w:t>
            </w: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 xml:space="preserve">обучения и воспитания в интересах личности, общества и государства; 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процесс и результат усвоения человеком социального опыта, системы знаний, умений и навыков, необходимых для жизни в обществе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Метод обучения – это: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путь познаний, способ достижения цели;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общие руководящие положения, в которых выражены требования к содержанию, организации и методике обучения;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в)совокупность определенных правил, приемов и норм познания и действия.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Принципы обучения – это: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общие руководящие положения, в которых выражены требования к содержанию, организации и методике обучения;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)с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овокупность определенных правил, приемов и норм познания и действия;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совокупность обобщенных положений  или система взглядов на понимание сущности, содержания, методики и организации учебного процесса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Учебный процесс включает следующие уровни: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социальный;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досуговой;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 педагогический.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Благодаря этому принципу процесс обучения строится в соответствии следующих правил: от лёгкого к трудному, от известного к неизвестному, от простого к сложному. Это принцип: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наглядности;</w:t>
            </w:r>
          </w:p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научности;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доступности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Какой принцип обучения Я.А. Коменский назвал «золотым правилом дидактики»?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)п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ринцип воспитывающего обучения;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принцип научности и доступности;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принцип наглядности.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Человек как источник познания и преобразования действительности, носитель социальной активности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индивид;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субъект;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личность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План  лекции состоит из следующих компонентов (этапов):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вступительного слова, содержания и заключения;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б) вступительного слова, содержания, заключения и времени, отведенного на </w:t>
            </w:r>
            <w:r w:rsidRPr="00EF520B">
              <w:rPr>
                <w:color w:val="000000"/>
                <w:sz w:val="22"/>
                <w:szCs w:val="22"/>
              </w:rPr>
              <w:lastRenderedPageBreak/>
              <w:t>вопросы слушателей и ответы лектора;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содержания и заключения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Обучение  - это: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)ц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еленаправленное формирование установок, ценностей;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)о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бретение нового жизненного опыта;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в)процесс целенаправленной передачи знаний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Активные методы обучения: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беседа;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дискуссии;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интерактивные лекции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Воспитание – это: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)п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роцесс  создания условий для развития и саморазвития человека, освоения им социального опыта, культуры, ценностей и норм общества;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процесс и результат усвоения и активного воспроизводства человеком социального опыта;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создание материальных и духовных условий для формирования социально ценных качеств личности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Подготовительная лекция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а) лекция, которая является вступительной  частью к началу изучения учебного материала;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лекция, которая включает в себя обзор основного материала предмета, дает обучающимся общие установки;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лекция, которая проводится перед семинаром.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Какая группа наук входит в систему педагогических:</w:t>
            </w:r>
          </w:p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дидактика, психология, история, философия, школоведение, теория воспитания, сравнительная педагогика;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 xml:space="preserve">б) общая педагогика, возрастная педагогика, социальная педагогика, методика изучения отдельных предметов, специальная педагогика, </w:t>
            </w:r>
            <w:proofErr w:type="spellStart"/>
            <w:r w:rsidRPr="00EF520B">
              <w:rPr>
                <w:color w:val="333333"/>
                <w:sz w:val="22"/>
                <w:szCs w:val="22"/>
                <w:lang w:eastAsia="en-US"/>
              </w:rPr>
              <w:t>этнопедагогика</w:t>
            </w:r>
            <w:proofErr w:type="spellEnd"/>
            <w:r w:rsidRPr="00EF520B">
              <w:rPr>
                <w:color w:val="333333"/>
                <w:sz w:val="22"/>
                <w:szCs w:val="22"/>
                <w:lang w:eastAsia="en-US"/>
              </w:rPr>
              <w:t>, история педагогики, художественная педагогика;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общая педагогика, этика, эстетика, возрастная физиология, дошкольная педагогика, школоведение, история вуза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 xml:space="preserve">По принципам и стилю </w:t>
            </w:r>
            <w:r w:rsidRPr="00EF520B">
              <w:rPr>
                <w:rFonts w:cs="Times New Roman"/>
                <w:sz w:val="22"/>
                <w:szCs w:val="22"/>
              </w:rPr>
              <w:lastRenderedPageBreak/>
              <w:t>взаимоотношений в образовательном процессе выделяют следующие виды обучения: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а) дифференцированное;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б) авторитарное;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демократическое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Метод рассказа предполагает: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устное, образное, повествовательное изложение содержания учебного материала;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словесное истолкование закономерностей, существенных свойств изучаемого объекта, раскрытие фактов, выведение правил, законов, способов действий, демонстрации опыта;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обмен взглядами по определенной проблеме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В процессе реализации какого метода преподавания  обучающиеся получают определенные роли?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во время семинара;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в процессе чтения лекции;</w:t>
            </w:r>
          </w:p>
          <w:p w:rsidR="00DE040C" w:rsidRPr="00EF520B" w:rsidRDefault="00DE040C" w:rsidP="00EF520B">
            <w:pPr>
              <w:pStyle w:val="a7"/>
              <w:ind w:left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в ходе организационно-обучающей игры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Некоторые требования к педагогическому наблюдению среди предложенных альтернатив Неверные: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ранжирование объектов наблюдения;</w:t>
            </w:r>
          </w:p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выделение объектов наблюдения;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скорость регистрации наблюдаемых событий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Выбор индивидуального стиля профессиональной деятельности педагога (преподавателя)  должен осуществляться им с учетом следующих факторов: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)о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собенностей контингента  (участников, студентов, слушателей);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)с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обственных индивидуально-психологических особенностей;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в)особенностей  контингента и собственных индивидуально-психологических особенностей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Обучение с помощью средств телекоммуникаций, при котором субъекты и объекты образования, имея пространственную или временную удаленность, участвуют в учебном процессе,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а) дистанционное обучение;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)и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нформационное обучение;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техническое обучение.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Эти беседы можно назвать методом научно-педагогического исследования: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а)  беседа педагога </w:t>
            </w: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со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студентам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 по проблемам поведения на учебных занятиях;</w:t>
            </w:r>
          </w:p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б)  беседа педагога с </w:t>
            </w: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обучающимися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>, в процессе которой выявляются эффективные приемы стимулирования интереса обучающихся к изучаемому материалу;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 xml:space="preserve">в) беседа педагогов между собой на любые </w:t>
            </w:r>
            <w:r w:rsidRPr="00EF520B">
              <w:rPr>
                <w:color w:val="333333"/>
                <w:sz w:val="22"/>
                <w:szCs w:val="22"/>
              </w:rPr>
              <w:lastRenderedPageBreak/>
              <w:t>образовательные темы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Такое наблюдение можно отнести к методу научного исследования: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куратор наблюдает за порядком в столовой;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 молодой педагог наблюдает за действиями опытного коллеги при изложении трудного учебного материала;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педагог ведет наблюдение за развитием обучающихся при изучении отдельных тем курса с помощью компьютерных программ.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 предложенном списке опытов выберите тот, который вероятнее всего можно отнести к научно-педагогическому эксперименту: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опыт выработки умения выделять главное в процессе обучения педагогики;</w:t>
            </w:r>
          </w:p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опыт ускоренного обучения с применением компьютеров;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опыт осуществления индивидуального подхода в обучении.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Дидактика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теория познания;</w:t>
            </w:r>
          </w:p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теория и практика обучения;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методология обучения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Содержание образования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перечень предметов, которые должны изучаться в образовательном учреждении, количество часов на их изучение и указание тем, разделов;</w:t>
            </w:r>
          </w:p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это такой круг знаний, который  отбирает каждый обучающийся для своего развития, удовлетворения интересов, склонностей, потребностей;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 система знаний, умений, отобранных для изучения в образовательном учреждении, овладение которыми обеспечивает основу для  разностороннего развития обучающихся, формирования их мышления, познавательных интересов и подготовки к трудовой деятельности.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Документ, который определяет обязательный минимум содержания основных образовательных программ, максимальный объем учебной нагрузки обучающихся и требования к уровню подготовки выпускника: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Государственный образовательный стандарт;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Учебный план;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 Перспективный план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Развитие – это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накопление количественных изменений в организме человека;</w:t>
            </w:r>
          </w:p>
          <w:p w:rsidR="00DE040C" w:rsidRPr="00EF520B" w:rsidRDefault="00DE040C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lastRenderedPageBreak/>
              <w:t>б)  становление человека как социального существа, которое происходит в процессе жизни и деятельности;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количественные и качественные изменения в организме человека, происходящие во времени под воздействием различных факторов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Профессиональная компетентность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профессиональная подготовленность и способность субъекта труда к выполнению задач и обязанностей по занимаемой должности;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процесс и результат усвоения и активного воспроизводства человеком социального опыта;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 приобретение новых форм поведения</w:t>
            </w:r>
          </w:p>
        </w:tc>
      </w:tr>
      <w:tr w:rsidR="00DE040C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0C" w:rsidRPr="00EF520B" w:rsidRDefault="00DE040C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Самосовершенствование включает: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самообразование;</w:t>
            </w:r>
          </w:p>
          <w:p w:rsidR="00DE040C" w:rsidRPr="00EF520B" w:rsidRDefault="00DE040C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самостоятельную работу вне учебного процесса;</w:t>
            </w:r>
          </w:p>
          <w:p w:rsidR="00DE040C" w:rsidRPr="00EF520B" w:rsidRDefault="00DE040C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активное самостоятельное использование личностью всех возможностей всестороннего развития своего творческого потенциала</w:t>
            </w:r>
          </w:p>
        </w:tc>
      </w:tr>
    </w:tbl>
    <w:p w:rsidR="0054143E" w:rsidRPr="00AE5B5D" w:rsidRDefault="0054143E" w:rsidP="0054143E">
      <w:pPr>
        <w:rPr>
          <w:b/>
        </w:rPr>
      </w:pPr>
      <w:r w:rsidRPr="00AE5B5D">
        <w:rPr>
          <w:b/>
        </w:rPr>
        <w:t>Критерии оценки теста</w:t>
      </w:r>
    </w:p>
    <w:p w:rsidR="0054143E" w:rsidRPr="00201DB2" w:rsidRDefault="0054143E" w:rsidP="0054143E">
      <w:pPr>
        <w:jc w:val="both"/>
        <w:rPr>
          <w:b/>
          <w:sz w:val="22"/>
          <w:szCs w:val="22"/>
        </w:rPr>
      </w:pPr>
      <w:r w:rsidRPr="00AE5B5D">
        <w:rPr>
          <w:b/>
          <w:sz w:val="22"/>
          <w:szCs w:val="22"/>
        </w:rPr>
        <w:t>Один вопрос – равняется 5 баллам</w:t>
      </w:r>
    </w:p>
    <w:p w:rsidR="0054143E" w:rsidRDefault="0054143E" w:rsidP="0054143E">
      <w:pPr>
        <w:jc w:val="both"/>
        <w:rPr>
          <w:sz w:val="22"/>
          <w:szCs w:val="22"/>
        </w:rPr>
      </w:pPr>
      <w:r>
        <w:rPr>
          <w:sz w:val="22"/>
          <w:szCs w:val="22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29"/>
        <w:gridCol w:w="2669"/>
      </w:tblGrid>
      <w:tr w:rsidR="0054143E" w:rsidRPr="00E23550" w:rsidTr="00C51564">
        <w:trPr>
          <w:trHeight w:val="275"/>
        </w:trPr>
        <w:tc>
          <w:tcPr>
            <w:tcW w:w="7129" w:type="dxa"/>
          </w:tcPr>
          <w:p w:rsidR="0054143E" w:rsidRPr="00E23550" w:rsidRDefault="0054143E" w:rsidP="0054143E">
            <w:pPr>
              <w:jc w:val="both"/>
            </w:pPr>
            <w:r>
              <w:rPr>
                <w:sz w:val="22"/>
                <w:szCs w:val="22"/>
              </w:rPr>
              <w:t>150</w:t>
            </w:r>
            <w:r w:rsidRPr="00E2355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140 </w:t>
            </w:r>
            <w:r w:rsidRPr="00E23550">
              <w:rPr>
                <w:sz w:val="22"/>
                <w:szCs w:val="22"/>
              </w:rPr>
              <w:t>баллов</w:t>
            </w:r>
          </w:p>
        </w:tc>
        <w:tc>
          <w:tcPr>
            <w:tcW w:w="2669" w:type="dxa"/>
          </w:tcPr>
          <w:p w:rsidR="0054143E" w:rsidRPr="00E23550" w:rsidRDefault="0054143E" w:rsidP="00C51564">
            <w:pPr>
              <w:jc w:val="both"/>
            </w:pPr>
            <w:r w:rsidRPr="00E23550">
              <w:rPr>
                <w:sz w:val="22"/>
                <w:szCs w:val="22"/>
              </w:rPr>
              <w:t>«отлично»</w:t>
            </w:r>
          </w:p>
        </w:tc>
      </w:tr>
      <w:tr w:rsidR="0054143E" w:rsidRPr="00E23550" w:rsidTr="00C51564">
        <w:trPr>
          <w:trHeight w:val="275"/>
        </w:trPr>
        <w:tc>
          <w:tcPr>
            <w:tcW w:w="7129" w:type="dxa"/>
          </w:tcPr>
          <w:p w:rsidR="0054143E" w:rsidRPr="00E23550" w:rsidRDefault="0054143E" w:rsidP="00C51564">
            <w:pPr>
              <w:jc w:val="both"/>
            </w:pPr>
            <w:r>
              <w:rPr>
                <w:sz w:val="22"/>
                <w:szCs w:val="22"/>
              </w:rPr>
              <w:t>130-120</w:t>
            </w:r>
            <w:r w:rsidRPr="00E23550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2669" w:type="dxa"/>
          </w:tcPr>
          <w:p w:rsidR="0054143E" w:rsidRPr="00E23550" w:rsidRDefault="0054143E" w:rsidP="00C51564">
            <w:pPr>
              <w:jc w:val="both"/>
            </w:pPr>
            <w:r w:rsidRPr="00E23550">
              <w:rPr>
                <w:sz w:val="22"/>
                <w:szCs w:val="22"/>
              </w:rPr>
              <w:t>«хорошо»</w:t>
            </w:r>
          </w:p>
        </w:tc>
      </w:tr>
      <w:tr w:rsidR="0054143E" w:rsidRPr="00E23550" w:rsidTr="00C51564">
        <w:trPr>
          <w:trHeight w:val="275"/>
        </w:trPr>
        <w:tc>
          <w:tcPr>
            <w:tcW w:w="7129" w:type="dxa"/>
          </w:tcPr>
          <w:p w:rsidR="0054143E" w:rsidRPr="00E23550" w:rsidRDefault="0054143E" w:rsidP="00C51564">
            <w:pPr>
              <w:jc w:val="both"/>
            </w:pPr>
            <w:r>
              <w:rPr>
                <w:sz w:val="22"/>
                <w:szCs w:val="22"/>
              </w:rPr>
              <w:t>110-100</w:t>
            </w:r>
          </w:p>
        </w:tc>
        <w:tc>
          <w:tcPr>
            <w:tcW w:w="2669" w:type="dxa"/>
          </w:tcPr>
          <w:p w:rsidR="0054143E" w:rsidRPr="00E23550" w:rsidRDefault="0054143E" w:rsidP="00C51564">
            <w:pPr>
              <w:jc w:val="both"/>
            </w:pPr>
            <w:r w:rsidRPr="00E23550">
              <w:rPr>
                <w:sz w:val="22"/>
                <w:szCs w:val="22"/>
              </w:rPr>
              <w:t>«удовлетворительно»</w:t>
            </w:r>
          </w:p>
        </w:tc>
      </w:tr>
      <w:tr w:rsidR="0054143E" w:rsidRPr="00E23550" w:rsidTr="00C51564">
        <w:trPr>
          <w:trHeight w:val="278"/>
        </w:trPr>
        <w:tc>
          <w:tcPr>
            <w:tcW w:w="7129" w:type="dxa"/>
          </w:tcPr>
          <w:p w:rsidR="0054143E" w:rsidRPr="00E23550" w:rsidRDefault="0054143E" w:rsidP="00C51564">
            <w:pPr>
              <w:jc w:val="both"/>
            </w:pPr>
            <w:r w:rsidRPr="00E23550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 xml:space="preserve">100 </w:t>
            </w:r>
            <w:r w:rsidRPr="00E23550">
              <w:rPr>
                <w:sz w:val="22"/>
                <w:szCs w:val="22"/>
              </w:rPr>
              <w:t>баллов</w:t>
            </w:r>
          </w:p>
        </w:tc>
        <w:tc>
          <w:tcPr>
            <w:tcW w:w="2669" w:type="dxa"/>
          </w:tcPr>
          <w:p w:rsidR="0054143E" w:rsidRPr="00E23550" w:rsidRDefault="0054143E" w:rsidP="00C51564">
            <w:pPr>
              <w:jc w:val="both"/>
            </w:pPr>
            <w:r w:rsidRPr="00E23550">
              <w:rPr>
                <w:sz w:val="22"/>
                <w:szCs w:val="22"/>
              </w:rPr>
              <w:t>«неудовлетворительно»</w:t>
            </w:r>
          </w:p>
        </w:tc>
      </w:tr>
    </w:tbl>
    <w:p w:rsidR="0054143E" w:rsidRDefault="0054143E" w:rsidP="0054143E">
      <w:pPr>
        <w:jc w:val="both"/>
        <w:rPr>
          <w:b/>
          <w:bCs/>
        </w:rPr>
      </w:pPr>
    </w:p>
    <w:p w:rsidR="00284A9C" w:rsidRDefault="00284A9C" w:rsidP="00284A9C">
      <w:pPr>
        <w:jc w:val="both"/>
      </w:pPr>
      <w:r w:rsidRPr="00C85A57">
        <w:rPr>
          <w:b/>
          <w:i/>
        </w:rPr>
        <w:t>6.2. Критерии оценки результатов по</w:t>
      </w:r>
      <w:r w:rsidRPr="00C85A57">
        <w:rPr>
          <w:i/>
        </w:rPr>
        <w:t xml:space="preserve"> </w:t>
      </w:r>
      <w:r w:rsidRPr="00C85A57">
        <w:rPr>
          <w:b/>
          <w:i/>
        </w:rPr>
        <w:t>дисциплине</w:t>
      </w:r>
      <w:r>
        <w:rPr>
          <w:vertAlign w:val="superscript"/>
        </w:rPr>
        <w:footnoteReference w:id="1"/>
      </w:r>
      <w:r>
        <w:t xml:space="preserve"> </w:t>
      </w:r>
    </w:p>
    <w:p w:rsidR="00284A9C" w:rsidRDefault="00284A9C" w:rsidP="00284A9C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284A9C" w:rsidTr="00D02146">
        <w:trPr>
          <w:tblHeader/>
        </w:trPr>
        <w:tc>
          <w:tcPr>
            <w:tcW w:w="2126" w:type="dxa"/>
            <w:shd w:val="clear" w:color="auto" w:fill="auto"/>
          </w:tcPr>
          <w:p w:rsidR="00284A9C" w:rsidRDefault="00284A9C" w:rsidP="00D02146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284A9C" w:rsidRDefault="00284A9C" w:rsidP="00D02146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84A9C" w:rsidRDefault="00284A9C" w:rsidP="00D02146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284A9C" w:rsidTr="00D02146">
        <w:trPr>
          <w:trHeight w:val="705"/>
        </w:trPr>
        <w:tc>
          <w:tcPr>
            <w:tcW w:w="2126" w:type="dxa"/>
            <w:shd w:val="clear" w:color="auto" w:fill="auto"/>
          </w:tcPr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«отлично»/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«зачтено (отлично)»/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  <w:p w:rsidR="00284A9C" w:rsidRDefault="00284A9C" w:rsidP="00D02146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284A9C" w:rsidRDefault="00284A9C" w:rsidP="00D02146">
            <w:pPr>
              <w:jc w:val="both"/>
              <w:rPr>
                <w:iCs/>
              </w:rPr>
            </w:pP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Оценка по дисциплине выставляются обучающемуся с учётом результатов </w:t>
            </w:r>
            <w:r>
              <w:rPr>
                <w:iCs/>
              </w:rPr>
              <w:lastRenderedPageBreak/>
              <w:t>текущей и промежуточной аттестации.</w:t>
            </w:r>
          </w:p>
        </w:tc>
      </w:tr>
      <w:tr w:rsidR="00284A9C" w:rsidTr="00D02146">
        <w:trPr>
          <w:trHeight w:val="1649"/>
        </w:trPr>
        <w:tc>
          <w:tcPr>
            <w:tcW w:w="2126" w:type="dxa"/>
            <w:shd w:val="clear" w:color="auto" w:fill="auto"/>
          </w:tcPr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«хорошо»/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«зачтено (хорошо)»/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84A9C" w:rsidRDefault="00284A9C" w:rsidP="00D02146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284A9C" w:rsidTr="00D02146">
        <w:trPr>
          <w:trHeight w:val="1407"/>
        </w:trPr>
        <w:tc>
          <w:tcPr>
            <w:tcW w:w="2126" w:type="dxa"/>
            <w:shd w:val="clear" w:color="auto" w:fill="auto"/>
          </w:tcPr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«удовлетворительно»/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«зачтено (удовлетворительно)»/</w:t>
            </w:r>
          </w:p>
          <w:p w:rsidR="00284A9C" w:rsidRDefault="00284A9C" w:rsidP="00D02146">
            <w:pPr>
              <w:jc w:val="both"/>
              <w:rPr>
                <w:i/>
              </w:rPr>
            </w:pPr>
            <w:r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84A9C" w:rsidRDefault="00284A9C" w:rsidP="00D02146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84A9C" w:rsidRDefault="00284A9C" w:rsidP="00D02146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284A9C" w:rsidTr="00D02146">
        <w:trPr>
          <w:trHeight w:val="415"/>
        </w:trPr>
        <w:tc>
          <w:tcPr>
            <w:tcW w:w="2126" w:type="dxa"/>
            <w:shd w:val="clear" w:color="auto" w:fill="auto"/>
          </w:tcPr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84A9C" w:rsidRDefault="00284A9C" w:rsidP="00D02146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284A9C" w:rsidRDefault="00284A9C" w:rsidP="00D02146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84A9C" w:rsidRDefault="00284A9C" w:rsidP="00D02146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284A9C" w:rsidRPr="00F3202A" w:rsidRDefault="00284A9C" w:rsidP="00284A9C">
      <w:pPr>
        <w:rPr>
          <w:rFonts w:eastAsia="Calibri"/>
          <w:b/>
          <w:iCs/>
          <w:lang w:eastAsia="en-US"/>
        </w:rPr>
      </w:pPr>
    </w:p>
    <w:p w:rsidR="00BE3D95" w:rsidRPr="00277896" w:rsidRDefault="00BE3D95" w:rsidP="00277896">
      <w:pPr>
        <w:pStyle w:val="1"/>
        <w:spacing w:before="0" w:after="0"/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</w:pPr>
      <w:bookmarkStart w:id="17" w:name="_Toc529444672"/>
      <w:bookmarkStart w:id="18" w:name="_Toc1393683"/>
      <w:bookmarkStart w:id="19" w:name="_Toc1400549"/>
      <w:bookmarkStart w:id="20" w:name="_Toc1560386"/>
      <w:r w:rsidRPr="00277896"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  <w:t>7.ПЕРЕЧЕНЬ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7"/>
      <w:bookmarkEnd w:id="18"/>
      <w:bookmarkEnd w:id="19"/>
      <w:bookmarkEnd w:id="20"/>
    </w:p>
    <w:p w:rsidR="00A93643" w:rsidRPr="00277896" w:rsidRDefault="00A93643" w:rsidP="00A93643">
      <w:pPr>
        <w:rPr>
          <w:sz w:val="24"/>
          <w:szCs w:val="24"/>
        </w:rPr>
      </w:pPr>
    </w:p>
    <w:p w:rsidR="00A93643" w:rsidRPr="00277896" w:rsidRDefault="00A93643" w:rsidP="004E68F3">
      <w:pPr>
        <w:ind w:firstLine="709"/>
        <w:jc w:val="both"/>
        <w:rPr>
          <w:b/>
          <w:i/>
          <w:sz w:val="24"/>
          <w:szCs w:val="24"/>
        </w:rPr>
      </w:pPr>
      <w:r w:rsidRPr="00277896">
        <w:rPr>
          <w:b/>
          <w:i/>
          <w:iCs/>
          <w:sz w:val="24"/>
          <w:szCs w:val="24"/>
        </w:rPr>
        <w:t>Основная литература:</w:t>
      </w:r>
    </w:p>
    <w:p w:rsidR="00573446" w:rsidRPr="00277896" w:rsidRDefault="00AF2B05" w:rsidP="00C529F1">
      <w:pPr>
        <w:numPr>
          <w:ilvl w:val="0"/>
          <w:numId w:val="39"/>
        </w:numPr>
        <w:suppressAutoHyphens w:val="0"/>
        <w:ind w:left="567" w:firstLine="709"/>
        <w:jc w:val="both"/>
        <w:rPr>
          <w:sz w:val="24"/>
          <w:szCs w:val="24"/>
        </w:rPr>
      </w:pPr>
      <w:r w:rsidRPr="00277896">
        <w:rPr>
          <w:bCs/>
          <w:sz w:val="24"/>
          <w:szCs w:val="24"/>
        </w:rPr>
        <w:t>Дудина, М. Н.</w:t>
      </w:r>
      <w:r w:rsidRPr="00277896">
        <w:rPr>
          <w:sz w:val="24"/>
          <w:szCs w:val="24"/>
        </w:rPr>
        <w:t>   Дидактика высшей школы: от традиций к инновациям [Электронный ресурс] : учеб</w:t>
      </w:r>
      <w:proofErr w:type="gramStart"/>
      <w:r w:rsidRPr="00277896">
        <w:rPr>
          <w:sz w:val="24"/>
          <w:szCs w:val="24"/>
        </w:rPr>
        <w:t>.</w:t>
      </w:r>
      <w:proofErr w:type="gramEnd"/>
      <w:r w:rsidRPr="00277896">
        <w:rPr>
          <w:sz w:val="24"/>
          <w:szCs w:val="24"/>
        </w:rPr>
        <w:t xml:space="preserve"> </w:t>
      </w:r>
      <w:proofErr w:type="gramStart"/>
      <w:r w:rsidRPr="00277896">
        <w:rPr>
          <w:sz w:val="24"/>
          <w:szCs w:val="24"/>
        </w:rPr>
        <w:t>п</w:t>
      </w:r>
      <w:proofErr w:type="gramEnd"/>
      <w:r w:rsidRPr="00277896">
        <w:rPr>
          <w:sz w:val="24"/>
          <w:szCs w:val="24"/>
        </w:rPr>
        <w:t>особие / М. Н. Дудина.</w:t>
      </w:r>
      <w:r w:rsidR="004E68F3" w:rsidRPr="00277896">
        <w:rPr>
          <w:sz w:val="24"/>
          <w:szCs w:val="24"/>
        </w:rPr>
        <w:t xml:space="preserve"> </w:t>
      </w:r>
      <w:r w:rsidRPr="00277896">
        <w:rPr>
          <w:sz w:val="24"/>
          <w:szCs w:val="24"/>
        </w:rPr>
        <w:t xml:space="preserve"> - М.</w:t>
      </w:r>
      <w:proofErr w:type="gramStart"/>
      <w:r w:rsidRPr="00277896">
        <w:rPr>
          <w:sz w:val="24"/>
          <w:szCs w:val="24"/>
        </w:rPr>
        <w:t xml:space="preserve"> :</w:t>
      </w:r>
      <w:proofErr w:type="gramEnd"/>
      <w:r w:rsidRPr="00277896">
        <w:rPr>
          <w:sz w:val="24"/>
          <w:szCs w:val="24"/>
        </w:rPr>
        <w:t xml:space="preserve"> </w:t>
      </w:r>
      <w:proofErr w:type="spellStart"/>
      <w:r w:rsidRPr="00277896">
        <w:rPr>
          <w:sz w:val="24"/>
          <w:szCs w:val="24"/>
        </w:rPr>
        <w:t>Юрайт</w:t>
      </w:r>
      <w:proofErr w:type="spellEnd"/>
      <w:r w:rsidRPr="00277896">
        <w:rPr>
          <w:sz w:val="24"/>
          <w:szCs w:val="24"/>
        </w:rPr>
        <w:t xml:space="preserve">, 2020. - 151 с. </w:t>
      </w:r>
    </w:p>
    <w:tbl>
      <w:tblPr>
        <w:tblW w:w="0" w:type="auto"/>
        <w:tblCellSpacing w:w="15" w:type="dxa"/>
        <w:tblLook w:val="04A0"/>
      </w:tblPr>
      <w:tblGrid>
        <w:gridCol w:w="10110"/>
      </w:tblGrid>
      <w:tr w:rsidR="00573446" w:rsidRPr="00277896" w:rsidTr="004E68F3">
        <w:trPr>
          <w:tblCellSpacing w:w="15" w:type="dxa"/>
        </w:trPr>
        <w:tc>
          <w:tcPr>
            <w:tcW w:w="10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446" w:rsidRPr="00277896" w:rsidRDefault="00573446" w:rsidP="00C529F1">
            <w:pPr>
              <w:numPr>
                <w:ilvl w:val="0"/>
                <w:numId w:val="39"/>
              </w:numPr>
              <w:suppressAutoHyphens w:val="0"/>
              <w:ind w:left="567" w:firstLine="709"/>
              <w:jc w:val="both"/>
              <w:rPr>
                <w:sz w:val="24"/>
                <w:szCs w:val="24"/>
              </w:rPr>
            </w:pPr>
            <w:r w:rsidRPr="00277896">
              <w:rPr>
                <w:bCs/>
                <w:sz w:val="24"/>
                <w:szCs w:val="24"/>
              </w:rPr>
              <w:t>Казакова, А. Г.</w:t>
            </w:r>
            <w:r w:rsidRPr="00277896">
              <w:rPr>
                <w:sz w:val="24"/>
                <w:szCs w:val="24"/>
              </w:rPr>
              <w:t>   Педагогика высшей школы в сфере культуры [Текст]</w:t>
            </w:r>
            <w:proofErr w:type="gramStart"/>
            <w:r w:rsidRPr="00277896">
              <w:rPr>
                <w:sz w:val="24"/>
                <w:szCs w:val="24"/>
              </w:rPr>
              <w:t xml:space="preserve"> :</w:t>
            </w:r>
            <w:proofErr w:type="gramEnd"/>
            <w:r w:rsidRPr="00277896">
              <w:rPr>
                <w:sz w:val="24"/>
                <w:szCs w:val="24"/>
              </w:rPr>
              <w:t xml:space="preserve"> учебник / А. Г. Казакова, Т. В. Кузнецова ; </w:t>
            </w:r>
            <w:proofErr w:type="spellStart"/>
            <w:r w:rsidRPr="00277896">
              <w:rPr>
                <w:sz w:val="24"/>
                <w:szCs w:val="24"/>
              </w:rPr>
              <w:t>Моск</w:t>
            </w:r>
            <w:proofErr w:type="spellEnd"/>
            <w:r w:rsidRPr="00277896">
              <w:rPr>
                <w:sz w:val="24"/>
                <w:szCs w:val="24"/>
              </w:rPr>
              <w:t>. гос. ин-т культуры. - М.</w:t>
            </w:r>
            <w:proofErr w:type="gramStart"/>
            <w:r w:rsidRPr="00277896">
              <w:rPr>
                <w:sz w:val="24"/>
                <w:szCs w:val="24"/>
              </w:rPr>
              <w:t xml:space="preserve"> :</w:t>
            </w:r>
            <w:proofErr w:type="gramEnd"/>
            <w:r w:rsidRPr="00277896">
              <w:rPr>
                <w:sz w:val="24"/>
                <w:szCs w:val="24"/>
              </w:rPr>
              <w:t xml:space="preserve"> МГИК, 2015. - 439 с. - </w:t>
            </w:r>
            <w:proofErr w:type="spellStart"/>
            <w:r w:rsidRPr="00277896">
              <w:rPr>
                <w:sz w:val="24"/>
                <w:szCs w:val="24"/>
              </w:rPr>
              <w:t>Библиогр</w:t>
            </w:r>
            <w:proofErr w:type="spellEnd"/>
            <w:r w:rsidRPr="00277896">
              <w:rPr>
                <w:sz w:val="24"/>
                <w:szCs w:val="24"/>
              </w:rPr>
              <w:t xml:space="preserve">.: с. 431-439. </w:t>
            </w:r>
          </w:p>
        </w:tc>
      </w:tr>
      <w:tr w:rsidR="00573446" w:rsidRPr="00277896" w:rsidTr="004E68F3">
        <w:trPr>
          <w:tblCellSpacing w:w="15" w:type="dxa"/>
        </w:trPr>
        <w:tc>
          <w:tcPr>
            <w:tcW w:w="10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446" w:rsidRPr="00277896" w:rsidRDefault="00573446" w:rsidP="00C529F1">
            <w:pPr>
              <w:numPr>
                <w:ilvl w:val="0"/>
                <w:numId w:val="39"/>
              </w:numPr>
              <w:suppressAutoHyphens w:val="0"/>
              <w:ind w:left="567" w:firstLine="709"/>
              <w:jc w:val="both"/>
              <w:rPr>
                <w:sz w:val="24"/>
                <w:szCs w:val="24"/>
              </w:rPr>
            </w:pPr>
            <w:r w:rsidRPr="00277896">
              <w:rPr>
                <w:bCs/>
                <w:sz w:val="24"/>
                <w:szCs w:val="24"/>
              </w:rPr>
              <w:t>Смирнов, С. Д.</w:t>
            </w:r>
            <w:r w:rsidRPr="00277896">
              <w:rPr>
                <w:sz w:val="24"/>
                <w:szCs w:val="24"/>
              </w:rPr>
              <w:t>   Психология и педагогика в высшей школе [Электронный ресурс] : учеб</w:t>
            </w:r>
            <w:proofErr w:type="gramStart"/>
            <w:r w:rsidRPr="00277896">
              <w:rPr>
                <w:sz w:val="24"/>
                <w:szCs w:val="24"/>
              </w:rPr>
              <w:t>.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gramStart"/>
            <w:r w:rsidRPr="00277896">
              <w:rPr>
                <w:sz w:val="24"/>
                <w:szCs w:val="24"/>
              </w:rPr>
              <w:t>п</w:t>
            </w:r>
            <w:proofErr w:type="gramEnd"/>
            <w:r w:rsidRPr="00277896">
              <w:rPr>
                <w:sz w:val="24"/>
                <w:szCs w:val="24"/>
              </w:rPr>
              <w:t xml:space="preserve">особие / С. Д. Смирнов. - 3-е изд. ; пер. и доп. - М. : </w:t>
            </w:r>
            <w:proofErr w:type="spellStart"/>
            <w:r w:rsidRPr="00277896">
              <w:rPr>
                <w:sz w:val="24"/>
                <w:szCs w:val="24"/>
              </w:rPr>
              <w:t>Юрайт</w:t>
            </w:r>
            <w:proofErr w:type="spellEnd"/>
            <w:r w:rsidRPr="00277896">
              <w:rPr>
                <w:sz w:val="24"/>
                <w:szCs w:val="24"/>
              </w:rPr>
              <w:t xml:space="preserve">, 2020. - 352 с. - (Образовательный процесс). - Режим доступа: https://www.biblio-online.ru. </w:t>
            </w:r>
          </w:p>
        </w:tc>
      </w:tr>
      <w:tr w:rsidR="00573446" w:rsidRPr="00277896" w:rsidTr="004E68F3">
        <w:trPr>
          <w:tblCellSpacing w:w="15" w:type="dxa"/>
        </w:trPr>
        <w:tc>
          <w:tcPr>
            <w:tcW w:w="1005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73446" w:rsidRPr="00277896" w:rsidRDefault="00573446" w:rsidP="00C529F1">
            <w:pPr>
              <w:numPr>
                <w:ilvl w:val="0"/>
                <w:numId w:val="39"/>
              </w:numPr>
              <w:suppressAutoHyphens w:val="0"/>
              <w:ind w:left="567" w:firstLine="709"/>
              <w:jc w:val="both"/>
              <w:rPr>
                <w:sz w:val="24"/>
                <w:szCs w:val="24"/>
              </w:rPr>
            </w:pPr>
            <w:proofErr w:type="spellStart"/>
            <w:r w:rsidRPr="00277896">
              <w:rPr>
                <w:sz w:val="24"/>
                <w:szCs w:val="24"/>
              </w:rPr>
              <w:t>Таратухина</w:t>
            </w:r>
            <w:proofErr w:type="spellEnd"/>
            <w:r w:rsidRPr="00277896">
              <w:rPr>
                <w:sz w:val="24"/>
                <w:szCs w:val="24"/>
              </w:rPr>
              <w:t>, Ю.В.</w:t>
            </w:r>
            <w:r w:rsidRPr="00277896">
              <w:rPr>
                <w:sz w:val="24"/>
                <w:szCs w:val="24"/>
                <w:u w:val="single"/>
              </w:rPr>
              <w:t xml:space="preserve">   </w:t>
            </w:r>
            <w:r w:rsidRPr="00277896">
              <w:rPr>
                <w:sz w:val="24"/>
                <w:szCs w:val="24"/>
              </w:rPr>
              <w:t>Педагогика высшей школы в современном мире [Электронный ресурс]</w:t>
            </w:r>
            <w:proofErr w:type="gramStart"/>
            <w:r w:rsidRPr="00277896">
              <w:rPr>
                <w:sz w:val="24"/>
                <w:szCs w:val="24"/>
              </w:rPr>
              <w:t xml:space="preserve"> :</w:t>
            </w:r>
            <w:proofErr w:type="gramEnd"/>
            <w:r w:rsidRPr="00277896">
              <w:rPr>
                <w:sz w:val="24"/>
                <w:szCs w:val="24"/>
              </w:rPr>
              <w:t xml:space="preserve"> учебник и практикум для вузов /Ю.В. </w:t>
            </w:r>
            <w:proofErr w:type="spellStart"/>
            <w:r w:rsidRPr="00277896">
              <w:rPr>
                <w:sz w:val="24"/>
                <w:szCs w:val="24"/>
              </w:rPr>
              <w:t>Тарухина</w:t>
            </w:r>
            <w:proofErr w:type="spellEnd"/>
            <w:r w:rsidRPr="00277896">
              <w:rPr>
                <w:sz w:val="24"/>
                <w:szCs w:val="24"/>
              </w:rPr>
              <w:t xml:space="preserve">,  З.К. Авдеева, - </w:t>
            </w:r>
            <w:proofErr w:type="spellStart"/>
            <w:r w:rsidRPr="00277896">
              <w:rPr>
                <w:sz w:val="24"/>
                <w:szCs w:val="24"/>
              </w:rPr>
              <w:t>М.:Юрайт</w:t>
            </w:r>
            <w:proofErr w:type="spellEnd"/>
            <w:r w:rsidRPr="00277896">
              <w:rPr>
                <w:sz w:val="24"/>
                <w:szCs w:val="24"/>
              </w:rPr>
              <w:t xml:space="preserve">, 2020.- 217 с. </w:t>
            </w:r>
          </w:p>
          <w:p w:rsidR="004E68F3" w:rsidRPr="00277896" w:rsidRDefault="004E68F3" w:rsidP="00C529F1">
            <w:pPr>
              <w:pStyle w:val="a7"/>
              <w:numPr>
                <w:ilvl w:val="0"/>
                <w:numId w:val="39"/>
              </w:numPr>
              <w:ind w:left="567" w:firstLine="709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bCs/>
                <w:szCs w:val="24"/>
              </w:rPr>
              <w:lastRenderedPageBreak/>
              <w:t>Христидис Т.В., Черниченко В.И</w:t>
            </w:r>
            <w:r w:rsidRPr="00277896">
              <w:rPr>
                <w:rFonts w:cs="Times New Roman"/>
                <w:szCs w:val="24"/>
              </w:rPr>
              <w:t>. Педагогика высшей школы: учебник. М.:МГИК, 2015.- 432с.</w:t>
            </w:r>
          </w:p>
          <w:p w:rsidR="004E68F3" w:rsidRPr="00277896" w:rsidRDefault="004E68F3" w:rsidP="004E68F3">
            <w:pPr>
              <w:suppressAutoHyphens w:val="0"/>
              <w:ind w:left="1276"/>
              <w:jc w:val="both"/>
              <w:rPr>
                <w:sz w:val="24"/>
                <w:szCs w:val="24"/>
              </w:rPr>
            </w:pPr>
          </w:p>
        </w:tc>
      </w:tr>
    </w:tbl>
    <w:p w:rsidR="00AF2B05" w:rsidRPr="00277896" w:rsidRDefault="00AF2B05" w:rsidP="004E68F3">
      <w:pPr>
        <w:ind w:left="284" w:firstLine="709"/>
        <w:jc w:val="both"/>
        <w:rPr>
          <w:b/>
          <w:i/>
          <w:sz w:val="24"/>
          <w:szCs w:val="24"/>
        </w:rPr>
      </w:pPr>
      <w:r w:rsidRPr="00277896">
        <w:rPr>
          <w:b/>
          <w:i/>
          <w:sz w:val="24"/>
          <w:szCs w:val="24"/>
        </w:rPr>
        <w:lastRenderedPageBreak/>
        <w:t>Дополнительная литература</w:t>
      </w:r>
    </w:p>
    <w:p w:rsidR="00AF2B05" w:rsidRPr="00277896" w:rsidRDefault="00AF2B05" w:rsidP="00C529F1">
      <w:pPr>
        <w:pStyle w:val="a7"/>
        <w:numPr>
          <w:ilvl w:val="0"/>
          <w:numId w:val="40"/>
        </w:numPr>
        <w:suppressAutoHyphens w:val="0"/>
        <w:ind w:left="284" w:firstLine="709"/>
        <w:jc w:val="both"/>
        <w:rPr>
          <w:rFonts w:cs="Times New Roman"/>
          <w:szCs w:val="24"/>
        </w:rPr>
      </w:pPr>
      <w:r w:rsidRPr="00277896">
        <w:rPr>
          <w:rFonts w:cs="Times New Roman"/>
          <w:bCs/>
          <w:szCs w:val="24"/>
        </w:rPr>
        <w:t xml:space="preserve">Елисеева, Л. Я. </w:t>
      </w:r>
      <w:r w:rsidRPr="00277896">
        <w:rPr>
          <w:rFonts w:cs="Times New Roman"/>
          <w:szCs w:val="24"/>
        </w:rPr>
        <w:t>   Педагогика и психология планирования карьеры [Электронный ресурс] : учеб</w:t>
      </w:r>
      <w:proofErr w:type="gramStart"/>
      <w:r w:rsidRPr="00277896">
        <w:rPr>
          <w:rFonts w:cs="Times New Roman"/>
          <w:szCs w:val="24"/>
        </w:rPr>
        <w:t>.</w:t>
      </w:r>
      <w:proofErr w:type="gramEnd"/>
      <w:r w:rsidRPr="00277896">
        <w:rPr>
          <w:rFonts w:cs="Times New Roman"/>
          <w:szCs w:val="24"/>
        </w:rPr>
        <w:t xml:space="preserve"> </w:t>
      </w:r>
      <w:proofErr w:type="gramStart"/>
      <w:r w:rsidRPr="00277896">
        <w:rPr>
          <w:rFonts w:cs="Times New Roman"/>
          <w:szCs w:val="24"/>
        </w:rPr>
        <w:t>п</w:t>
      </w:r>
      <w:proofErr w:type="gramEnd"/>
      <w:r w:rsidRPr="00277896">
        <w:rPr>
          <w:rFonts w:cs="Times New Roman"/>
          <w:szCs w:val="24"/>
        </w:rPr>
        <w:t xml:space="preserve">особие для </w:t>
      </w:r>
      <w:proofErr w:type="spellStart"/>
      <w:r w:rsidRPr="00277896">
        <w:rPr>
          <w:rFonts w:cs="Times New Roman"/>
          <w:szCs w:val="24"/>
        </w:rPr>
        <w:t>бакалавриата</w:t>
      </w:r>
      <w:proofErr w:type="spellEnd"/>
      <w:r w:rsidR="004E68F3" w:rsidRPr="00277896">
        <w:rPr>
          <w:rFonts w:cs="Times New Roman"/>
          <w:szCs w:val="24"/>
        </w:rPr>
        <w:t xml:space="preserve"> </w:t>
      </w:r>
      <w:r w:rsidRPr="00277896">
        <w:rPr>
          <w:rFonts w:cs="Times New Roman"/>
          <w:szCs w:val="24"/>
        </w:rPr>
        <w:t xml:space="preserve"> и магистратуры / Л. Я. Елисеева. - М.</w:t>
      </w:r>
      <w:proofErr w:type="gramStart"/>
      <w:r w:rsidRPr="00277896">
        <w:rPr>
          <w:rFonts w:cs="Times New Roman"/>
          <w:szCs w:val="24"/>
        </w:rPr>
        <w:t xml:space="preserve"> :</w:t>
      </w:r>
      <w:proofErr w:type="gramEnd"/>
      <w:r w:rsidRPr="00277896">
        <w:rPr>
          <w:rFonts w:cs="Times New Roman"/>
          <w:szCs w:val="24"/>
        </w:rPr>
        <w:t xml:space="preserve"> </w:t>
      </w:r>
      <w:proofErr w:type="spellStart"/>
      <w:r w:rsidRPr="00277896">
        <w:rPr>
          <w:rFonts w:cs="Times New Roman"/>
          <w:szCs w:val="24"/>
        </w:rPr>
        <w:t>Юрайт</w:t>
      </w:r>
      <w:proofErr w:type="spellEnd"/>
      <w:r w:rsidRPr="00277896">
        <w:rPr>
          <w:rFonts w:cs="Times New Roman"/>
          <w:szCs w:val="24"/>
        </w:rPr>
        <w:t>, 2020. - 242 с.</w:t>
      </w:r>
    </w:p>
    <w:tbl>
      <w:tblPr>
        <w:tblW w:w="0" w:type="auto"/>
        <w:tblCellSpacing w:w="15" w:type="dxa"/>
        <w:tblLook w:val="04A0"/>
      </w:tblPr>
      <w:tblGrid>
        <w:gridCol w:w="8352"/>
        <w:gridCol w:w="1758"/>
      </w:tblGrid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pStyle w:val="a7"/>
              <w:numPr>
                <w:ilvl w:val="0"/>
                <w:numId w:val="40"/>
              </w:numPr>
              <w:suppressAutoHyphens w:val="0"/>
              <w:ind w:firstLine="709"/>
              <w:jc w:val="both"/>
              <w:rPr>
                <w:rFonts w:cs="Times New Roman"/>
                <w:szCs w:val="24"/>
              </w:rPr>
            </w:pPr>
            <w:proofErr w:type="spellStart"/>
            <w:r w:rsidRPr="00277896">
              <w:rPr>
                <w:rFonts w:cs="Times New Roman"/>
                <w:bCs/>
                <w:szCs w:val="24"/>
              </w:rPr>
              <w:t>Зеер</w:t>
            </w:r>
            <w:proofErr w:type="spellEnd"/>
            <w:r w:rsidRPr="00277896">
              <w:rPr>
                <w:rFonts w:cs="Times New Roman"/>
                <w:bCs/>
                <w:szCs w:val="24"/>
              </w:rPr>
              <w:t>, Э. Ф.</w:t>
            </w:r>
            <w:r w:rsidRPr="00277896">
              <w:rPr>
                <w:rFonts w:cs="Times New Roman"/>
                <w:szCs w:val="24"/>
              </w:rPr>
              <w:t>   Модернизация профессионального образования: компетентностный подход</w:t>
            </w:r>
            <w:proofErr w:type="gramStart"/>
            <w:r w:rsidRPr="00277896">
              <w:rPr>
                <w:rFonts w:cs="Times New Roman"/>
                <w:szCs w:val="24"/>
              </w:rPr>
              <w:t xml:space="preserve"> :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учеб. Пособие / Э. Ф. </w:t>
            </w:r>
            <w:proofErr w:type="spellStart"/>
            <w:r w:rsidRPr="00277896">
              <w:rPr>
                <w:rFonts w:cs="Times New Roman"/>
                <w:szCs w:val="24"/>
              </w:rPr>
              <w:t>Зеер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, А. М. Павлова, Э. Э. </w:t>
            </w:r>
            <w:proofErr w:type="spellStart"/>
            <w:r w:rsidRPr="00277896">
              <w:rPr>
                <w:rFonts w:cs="Times New Roman"/>
                <w:szCs w:val="24"/>
              </w:rPr>
              <w:t>Сыманюк</w:t>
            </w:r>
            <w:proofErr w:type="spellEnd"/>
            <w:proofErr w:type="gramStart"/>
            <w:r w:rsidRPr="00277896">
              <w:rPr>
                <w:rFonts w:cs="Times New Roman"/>
                <w:szCs w:val="24"/>
              </w:rPr>
              <w:t xml:space="preserve"> ;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Рос. Акад. Образования, </w:t>
            </w:r>
            <w:proofErr w:type="spellStart"/>
            <w:r w:rsidRPr="00277896">
              <w:rPr>
                <w:rFonts w:cs="Times New Roman"/>
                <w:szCs w:val="24"/>
              </w:rPr>
              <w:t>Моск</w:t>
            </w:r>
            <w:proofErr w:type="spellEnd"/>
            <w:r w:rsidRPr="00277896">
              <w:rPr>
                <w:rFonts w:cs="Times New Roman"/>
                <w:szCs w:val="24"/>
              </w:rPr>
              <w:t>. Психолого-соц. Ин-т. – М.</w:t>
            </w:r>
            <w:proofErr w:type="gramStart"/>
            <w:r w:rsidRPr="00277896">
              <w:rPr>
                <w:rFonts w:cs="Times New Roman"/>
                <w:szCs w:val="24"/>
              </w:rPr>
              <w:t xml:space="preserve"> :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277896">
              <w:rPr>
                <w:rFonts w:cs="Times New Roman"/>
                <w:szCs w:val="24"/>
              </w:rPr>
              <w:t>Моск</w:t>
            </w:r>
            <w:proofErr w:type="spellEnd"/>
            <w:r w:rsidRPr="00277896">
              <w:rPr>
                <w:rFonts w:cs="Times New Roman"/>
                <w:szCs w:val="24"/>
              </w:rPr>
              <w:t>. Психолого-соц. Ин-т, 2005. – 214 с.</w:t>
            </w:r>
            <w:proofErr w:type="gramStart"/>
            <w:r w:rsidRPr="00277896">
              <w:rPr>
                <w:rFonts w:cs="Times New Roman"/>
                <w:szCs w:val="24"/>
              </w:rPr>
              <w:t xml:space="preserve"> :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табл. – </w:t>
            </w:r>
            <w:proofErr w:type="spellStart"/>
            <w:r w:rsidRPr="00277896">
              <w:rPr>
                <w:rFonts w:cs="Times New Roman"/>
                <w:szCs w:val="24"/>
              </w:rPr>
              <w:t>Библиогр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.: с.210-211. </w:t>
            </w:r>
          </w:p>
          <w:p w:rsidR="00AF2B05" w:rsidRPr="00277896" w:rsidRDefault="00AF2B05" w:rsidP="00C529F1">
            <w:pPr>
              <w:pStyle w:val="a7"/>
              <w:numPr>
                <w:ilvl w:val="0"/>
                <w:numId w:val="40"/>
              </w:numPr>
              <w:suppressAutoHyphens w:val="0"/>
              <w:ind w:firstLine="709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Зельдович, Б. З.   Активные методы обучения [Электронный ресурс] : учебное пособие / Б. З. Зельдович, Н. М. Сперанская. – 2-е изд.. </w:t>
            </w:r>
            <w:proofErr w:type="spellStart"/>
            <w:r w:rsidRPr="00277896">
              <w:rPr>
                <w:rFonts w:cs="Times New Roman"/>
                <w:szCs w:val="24"/>
              </w:rPr>
              <w:t>испр</w:t>
            </w:r>
            <w:proofErr w:type="spellEnd"/>
            <w:r w:rsidRPr="00277896">
              <w:rPr>
                <w:rFonts w:cs="Times New Roman"/>
                <w:szCs w:val="24"/>
              </w:rPr>
              <w:t>. и доп.  – М.</w:t>
            </w:r>
            <w:proofErr w:type="gramStart"/>
            <w:r w:rsidRPr="00277896">
              <w:rPr>
                <w:rFonts w:cs="Times New Roman"/>
                <w:szCs w:val="24"/>
              </w:rPr>
              <w:t xml:space="preserve"> :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277896">
              <w:rPr>
                <w:rFonts w:cs="Times New Roman"/>
                <w:szCs w:val="24"/>
              </w:rPr>
              <w:t>Юрайт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. 2020. – 201 с. </w:t>
            </w:r>
          </w:p>
        </w:tc>
      </w:tr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pStyle w:val="a7"/>
              <w:numPr>
                <w:ilvl w:val="0"/>
                <w:numId w:val="40"/>
              </w:numPr>
              <w:suppressAutoHyphens w:val="0"/>
              <w:ind w:firstLine="709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>Образцов, П. И.   Основы профессиональной дидактики [Электронный ресурс] : учеб</w:t>
            </w:r>
            <w:proofErr w:type="gramStart"/>
            <w:r w:rsidRPr="00277896">
              <w:rPr>
                <w:rFonts w:cs="Times New Roman"/>
                <w:szCs w:val="24"/>
              </w:rPr>
              <w:t>.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 </w:t>
            </w:r>
            <w:proofErr w:type="gramStart"/>
            <w:r w:rsidRPr="00277896">
              <w:rPr>
                <w:rFonts w:cs="Times New Roman"/>
                <w:szCs w:val="24"/>
              </w:rPr>
              <w:t>п</w:t>
            </w:r>
            <w:proofErr w:type="gramEnd"/>
            <w:r w:rsidRPr="00277896">
              <w:rPr>
                <w:rFonts w:cs="Times New Roman"/>
                <w:szCs w:val="24"/>
              </w:rPr>
              <w:t xml:space="preserve">особие для вузов / П. И. Образцов. - 2-е изд., </w:t>
            </w:r>
            <w:proofErr w:type="spellStart"/>
            <w:r w:rsidRPr="00277896">
              <w:rPr>
                <w:rFonts w:cs="Times New Roman"/>
                <w:szCs w:val="24"/>
              </w:rPr>
              <w:t>испр</w:t>
            </w:r>
            <w:proofErr w:type="spellEnd"/>
            <w:r w:rsidRPr="00277896">
              <w:rPr>
                <w:rFonts w:cs="Times New Roman"/>
                <w:szCs w:val="24"/>
              </w:rPr>
              <w:t xml:space="preserve">. и доп. - М. : </w:t>
            </w:r>
            <w:proofErr w:type="spellStart"/>
            <w:r w:rsidRPr="00277896">
              <w:rPr>
                <w:rFonts w:cs="Times New Roman"/>
                <w:szCs w:val="24"/>
              </w:rPr>
              <w:t>Юрайт</w:t>
            </w:r>
            <w:proofErr w:type="spellEnd"/>
            <w:r w:rsidRPr="00277896">
              <w:rPr>
                <w:rFonts w:cs="Times New Roman"/>
                <w:szCs w:val="24"/>
              </w:rPr>
              <w:t>, 2020. - 230 с. - (Образовательный процесс)</w:t>
            </w:r>
          </w:p>
        </w:tc>
      </w:tr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numPr>
                <w:ilvl w:val="0"/>
                <w:numId w:val="40"/>
              </w:numPr>
              <w:suppressAutoHyphens w:val="0"/>
              <w:ind w:left="284" w:firstLine="709"/>
              <w:jc w:val="both"/>
              <w:rPr>
                <w:sz w:val="24"/>
                <w:szCs w:val="24"/>
              </w:rPr>
            </w:pPr>
            <w:r w:rsidRPr="00277896">
              <w:rPr>
                <w:sz w:val="24"/>
                <w:szCs w:val="24"/>
              </w:rPr>
              <w:t>Педагогика профессионального образования : учеб</w:t>
            </w:r>
            <w:proofErr w:type="gramStart"/>
            <w:r w:rsidRPr="00277896">
              <w:rPr>
                <w:sz w:val="24"/>
                <w:szCs w:val="24"/>
              </w:rPr>
              <w:t>.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gramStart"/>
            <w:r w:rsidRPr="00277896">
              <w:rPr>
                <w:sz w:val="24"/>
                <w:szCs w:val="24"/>
              </w:rPr>
              <w:t>п</w:t>
            </w:r>
            <w:proofErr w:type="gramEnd"/>
            <w:r w:rsidRPr="00277896">
              <w:rPr>
                <w:sz w:val="24"/>
                <w:szCs w:val="24"/>
              </w:rPr>
              <w:t xml:space="preserve">особие / </w:t>
            </w:r>
            <w:proofErr w:type="spellStart"/>
            <w:r w:rsidRPr="00277896">
              <w:rPr>
                <w:sz w:val="24"/>
                <w:szCs w:val="24"/>
              </w:rPr>
              <w:t>Междунар</w:t>
            </w:r>
            <w:proofErr w:type="spellEnd"/>
            <w:r w:rsidRPr="00277896">
              <w:rPr>
                <w:sz w:val="24"/>
                <w:szCs w:val="24"/>
              </w:rPr>
              <w:t xml:space="preserve">. акад. наук </w:t>
            </w:r>
            <w:proofErr w:type="spellStart"/>
            <w:r w:rsidRPr="00277896">
              <w:rPr>
                <w:sz w:val="24"/>
                <w:szCs w:val="24"/>
              </w:rPr>
              <w:t>пед</w:t>
            </w:r>
            <w:proofErr w:type="spellEnd"/>
            <w:r w:rsidRPr="00277896">
              <w:rPr>
                <w:sz w:val="24"/>
                <w:szCs w:val="24"/>
              </w:rPr>
              <w:t xml:space="preserve">. образования; под. ред. В. А. </w:t>
            </w:r>
            <w:proofErr w:type="spellStart"/>
            <w:r w:rsidRPr="00277896">
              <w:rPr>
                <w:sz w:val="24"/>
                <w:szCs w:val="24"/>
              </w:rPr>
              <w:t>Сластенина</w:t>
            </w:r>
            <w:proofErr w:type="spellEnd"/>
            <w:r w:rsidRPr="00277896">
              <w:rPr>
                <w:sz w:val="24"/>
                <w:szCs w:val="24"/>
              </w:rPr>
              <w:t>. - 4-е изд. ; стер. - М.</w:t>
            </w:r>
            <w:proofErr w:type="gramStart"/>
            <w:r w:rsidRPr="00277896">
              <w:rPr>
                <w:sz w:val="24"/>
                <w:szCs w:val="24"/>
              </w:rPr>
              <w:t xml:space="preserve"> :</w:t>
            </w:r>
            <w:proofErr w:type="gramEnd"/>
            <w:r w:rsidRPr="00277896">
              <w:rPr>
                <w:sz w:val="24"/>
                <w:szCs w:val="24"/>
              </w:rPr>
              <w:t xml:space="preserve"> Академия, 2008. - 366с. Профессиональная педагогика [Электронный ресурс] : учеб</w:t>
            </w:r>
            <w:proofErr w:type="gramStart"/>
            <w:r w:rsidRPr="00277896">
              <w:rPr>
                <w:sz w:val="24"/>
                <w:szCs w:val="24"/>
              </w:rPr>
              <w:t>.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gramStart"/>
            <w:r w:rsidRPr="00277896">
              <w:rPr>
                <w:sz w:val="24"/>
                <w:szCs w:val="24"/>
              </w:rPr>
              <w:t>п</w:t>
            </w:r>
            <w:proofErr w:type="gramEnd"/>
            <w:r w:rsidRPr="00277896">
              <w:rPr>
                <w:sz w:val="24"/>
                <w:szCs w:val="24"/>
              </w:rPr>
              <w:t xml:space="preserve">особие для вузов : в 2 ч. Ч. 1 / Под общ. ред. В. И. </w:t>
            </w:r>
            <w:proofErr w:type="spellStart"/>
            <w:r w:rsidRPr="00277896">
              <w:rPr>
                <w:sz w:val="24"/>
                <w:szCs w:val="24"/>
              </w:rPr>
              <w:t>Блинова</w:t>
            </w:r>
            <w:proofErr w:type="spellEnd"/>
            <w:r w:rsidRPr="00277896">
              <w:rPr>
                <w:sz w:val="24"/>
                <w:szCs w:val="24"/>
              </w:rPr>
              <w:t>. - М.</w:t>
            </w:r>
            <w:proofErr w:type="gramStart"/>
            <w:r w:rsidRPr="00277896">
              <w:rPr>
                <w:sz w:val="24"/>
                <w:szCs w:val="24"/>
              </w:rPr>
              <w:t xml:space="preserve"> :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spellStart"/>
            <w:r w:rsidRPr="00277896">
              <w:rPr>
                <w:sz w:val="24"/>
                <w:szCs w:val="24"/>
              </w:rPr>
              <w:t>Юрайт</w:t>
            </w:r>
            <w:proofErr w:type="spellEnd"/>
            <w:r w:rsidRPr="00277896">
              <w:rPr>
                <w:sz w:val="24"/>
                <w:szCs w:val="24"/>
              </w:rPr>
              <w:t>, 2020. - 374 с.</w:t>
            </w:r>
          </w:p>
        </w:tc>
      </w:tr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numPr>
                <w:ilvl w:val="0"/>
                <w:numId w:val="40"/>
              </w:numPr>
              <w:suppressAutoHyphens w:val="0"/>
              <w:ind w:left="284" w:firstLine="709"/>
              <w:jc w:val="both"/>
              <w:rPr>
                <w:sz w:val="24"/>
                <w:szCs w:val="24"/>
              </w:rPr>
            </w:pPr>
            <w:r w:rsidRPr="00277896">
              <w:rPr>
                <w:sz w:val="24"/>
                <w:szCs w:val="24"/>
              </w:rPr>
              <w:t>Современные образовательные технологии [Электронный ресурс] : учеб</w:t>
            </w:r>
            <w:proofErr w:type="gramStart"/>
            <w:r w:rsidRPr="00277896">
              <w:rPr>
                <w:sz w:val="24"/>
                <w:szCs w:val="24"/>
              </w:rPr>
              <w:t>.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gramStart"/>
            <w:r w:rsidRPr="00277896">
              <w:rPr>
                <w:sz w:val="24"/>
                <w:szCs w:val="24"/>
              </w:rPr>
              <w:t>п</w:t>
            </w:r>
            <w:proofErr w:type="gramEnd"/>
            <w:r w:rsidRPr="00277896">
              <w:rPr>
                <w:sz w:val="24"/>
                <w:szCs w:val="24"/>
              </w:rPr>
              <w:t xml:space="preserve">особие / Л. Л. </w:t>
            </w:r>
            <w:proofErr w:type="spellStart"/>
            <w:r w:rsidRPr="00277896">
              <w:rPr>
                <w:sz w:val="24"/>
                <w:szCs w:val="24"/>
              </w:rPr>
              <w:t>Рыбцова</w:t>
            </w:r>
            <w:proofErr w:type="spellEnd"/>
            <w:r w:rsidRPr="00277896">
              <w:rPr>
                <w:sz w:val="24"/>
                <w:szCs w:val="24"/>
              </w:rPr>
              <w:t xml:space="preserve"> [и др.]. - М.</w:t>
            </w:r>
            <w:proofErr w:type="gramStart"/>
            <w:r w:rsidRPr="00277896">
              <w:rPr>
                <w:sz w:val="24"/>
                <w:szCs w:val="24"/>
              </w:rPr>
              <w:t xml:space="preserve"> :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spellStart"/>
            <w:r w:rsidRPr="00277896">
              <w:rPr>
                <w:sz w:val="24"/>
                <w:szCs w:val="24"/>
              </w:rPr>
              <w:t>Юрайт</w:t>
            </w:r>
            <w:proofErr w:type="spellEnd"/>
            <w:r w:rsidRPr="00277896">
              <w:rPr>
                <w:sz w:val="24"/>
                <w:szCs w:val="24"/>
              </w:rPr>
              <w:t xml:space="preserve">, 2021. - 90 с. - (Университеты России). - Режим доступа: https://www.biblio-online.ru. </w:t>
            </w:r>
          </w:p>
        </w:tc>
      </w:tr>
      <w:tr w:rsidR="00AF2B05" w:rsidRPr="00277896" w:rsidTr="004E68F3">
        <w:trPr>
          <w:tblCellSpacing w:w="15" w:type="dxa"/>
        </w:trPr>
        <w:tc>
          <w:tcPr>
            <w:tcW w:w="100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C529F1">
            <w:pPr>
              <w:numPr>
                <w:ilvl w:val="0"/>
                <w:numId w:val="40"/>
              </w:numPr>
              <w:suppressAutoHyphens w:val="0"/>
              <w:ind w:left="284" w:firstLine="709"/>
              <w:jc w:val="both"/>
              <w:rPr>
                <w:sz w:val="24"/>
                <w:szCs w:val="24"/>
              </w:rPr>
            </w:pPr>
            <w:r w:rsidRPr="00277896">
              <w:rPr>
                <w:sz w:val="24"/>
                <w:szCs w:val="24"/>
              </w:rPr>
              <w:t>Федорова. М. А   Формирование учебной самостоятельной деятельности  студентов [Электронный ресурс]</w:t>
            </w:r>
            <w:proofErr w:type="gramStart"/>
            <w:r w:rsidRPr="00277896">
              <w:rPr>
                <w:sz w:val="24"/>
                <w:szCs w:val="24"/>
              </w:rPr>
              <w:t xml:space="preserve"> :</w:t>
            </w:r>
            <w:proofErr w:type="gramEnd"/>
            <w:r w:rsidRPr="00277896">
              <w:rPr>
                <w:sz w:val="24"/>
                <w:szCs w:val="24"/>
              </w:rPr>
              <w:t xml:space="preserve"> учебное пособие / М. А. Федорова. – М.</w:t>
            </w:r>
            <w:proofErr w:type="gramStart"/>
            <w:r w:rsidRPr="00277896">
              <w:rPr>
                <w:sz w:val="24"/>
                <w:szCs w:val="24"/>
              </w:rPr>
              <w:t xml:space="preserve"> :</w:t>
            </w:r>
            <w:proofErr w:type="gramEnd"/>
            <w:r w:rsidRPr="00277896">
              <w:rPr>
                <w:sz w:val="24"/>
                <w:szCs w:val="24"/>
              </w:rPr>
              <w:t xml:space="preserve"> </w:t>
            </w:r>
            <w:proofErr w:type="spellStart"/>
            <w:r w:rsidRPr="00277896">
              <w:rPr>
                <w:sz w:val="24"/>
                <w:szCs w:val="24"/>
              </w:rPr>
              <w:t>Юрайт</w:t>
            </w:r>
            <w:proofErr w:type="spellEnd"/>
            <w:r w:rsidRPr="00277896">
              <w:rPr>
                <w:sz w:val="24"/>
                <w:szCs w:val="24"/>
              </w:rPr>
              <w:t>, 2020. – 331.</w:t>
            </w:r>
          </w:p>
        </w:tc>
      </w:tr>
      <w:tr w:rsidR="00AF2B05" w:rsidRPr="00277896" w:rsidTr="004E68F3">
        <w:trPr>
          <w:gridAfter w:val="1"/>
          <w:wAfter w:w="1713" w:type="dxa"/>
          <w:tblCellSpacing w:w="15" w:type="dxa"/>
        </w:trPr>
        <w:tc>
          <w:tcPr>
            <w:tcW w:w="83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AF2B05">
            <w:pPr>
              <w:suppressAutoHyphens w:val="0"/>
              <w:ind w:left="284" w:hanging="360"/>
              <w:jc w:val="both"/>
              <w:rPr>
                <w:sz w:val="24"/>
                <w:szCs w:val="24"/>
              </w:rPr>
            </w:pPr>
          </w:p>
        </w:tc>
      </w:tr>
      <w:tr w:rsidR="00AF2B05" w:rsidRPr="00277896" w:rsidTr="004E68F3">
        <w:trPr>
          <w:gridAfter w:val="1"/>
          <w:wAfter w:w="1713" w:type="dxa"/>
          <w:tblCellSpacing w:w="15" w:type="dxa"/>
        </w:trPr>
        <w:tc>
          <w:tcPr>
            <w:tcW w:w="83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2B05" w:rsidRPr="00277896" w:rsidRDefault="00AF2B05" w:rsidP="00AF2B05">
            <w:pPr>
              <w:suppressAutoHyphens w:val="0"/>
              <w:ind w:left="284" w:hanging="360"/>
              <w:jc w:val="both"/>
              <w:rPr>
                <w:sz w:val="24"/>
                <w:szCs w:val="24"/>
              </w:rPr>
            </w:pPr>
          </w:p>
        </w:tc>
      </w:tr>
    </w:tbl>
    <w:p w:rsidR="00AF2B05" w:rsidRPr="00277896" w:rsidRDefault="00AF2B05" w:rsidP="00AF2B05">
      <w:pPr>
        <w:jc w:val="center"/>
        <w:rPr>
          <w:b/>
          <w:sz w:val="24"/>
          <w:szCs w:val="24"/>
        </w:rPr>
      </w:pPr>
      <w:r w:rsidRPr="00277896">
        <w:rPr>
          <w:b/>
          <w:sz w:val="24"/>
          <w:szCs w:val="24"/>
        </w:rPr>
        <w:t>Программное обеспечение и Интернет-ресурсы</w:t>
      </w:r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ВООКАР – Библиотека психологической литературы – </w:t>
      </w:r>
      <w:hyperlink r:id="rId8" w:history="1">
        <w:r w:rsidRPr="00277896">
          <w:rPr>
            <w:rStyle w:val="a3"/>
            <w:sz w:val="24"/>
            <w:szCs w:val="24"/>
          </w:rPr>
          <w:t>http://www.bookap.info/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Каталог  Интернет-публикаций  по  психологии  – </w:t>
      </w:r>
      <w:hyperlink r:id="rId9" w:history="1">
        <w:r w:rsidRPr="00277896">
          <w:rPr>
            <w:rStyle w:val="a3"/>
            <w:sz w:val="24"/>
            <w:szCs w:val="24"/>
          </w:rPr>
          <w:t>http://magazine.mospsy.ru/links/index.shtml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Мир психологии – </w:t>
      </w:r>
      <w:hyperlink r:id="rId10" w:history="1">
        <w:r w:rsidRPr="00277896">
          <w:rPr>
            <w:rStyle w:val="a3"/>
            <w:sz w:val="24"/>
            <w:szCs w:val="24"/>
          </w:rPr>
          <w:t>http://psychology.net.ru/shop/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Неофициальный  сайт  факультета  психологии  МГУ  «Флогистон»: </w:t>
      </w:r>
      <w:hyperlink r:id="rId11" w:history="1">
        <w:r w:rsidRPr="00277896">
          <w:rPr>
            <w:rStyle w:val="a3"/>
            <w:sz w:val="24"/>
            <w:szCs w:val="24"/>
          </w:rPr>
          <w:t>http://www.flogiston.ru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Официальный сайт факультета психологии МГУ: </w:t>
      </w:r>
      <w:hyperlink r:id="rId12" w:history="1">
        <w:r w:rsidRPr="00277896">
          <w:rPr>
            <w:rStyle w:val="a3"/>
            <w:sz w:val="24"/>
            <w:szCs w:val="24"/>
          </w:rPr>
          <w:t>http://www.psy.msu.ru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Педагогическая библиотека – собрание литературы по педагогике, ее прикладным отраслям, а также наукам медицинского и гуманитарного циклов, имеющим отношение к воспитанию и обучению детей; статьи из сборников и периодических изданий – </w:t>
      </w:r>
      <w:hyperlink r:id="rId13" w:history="1">
        <w:r w:rsidRPr="00277896">
          <w:rPr>
            <w:rStyle w:val="a3"/>
            <w:sz w:val="24"/>
            <w:szCs w:val="24"/>
          </w:rPr>
          <w:t>http://www.pedlib.ru/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Психология – Интернет-библиотека – </w:t>
      </w:r>
      <w:hyperlink r:id="rId14" w:history="1">
        <w:r w:rsidRPr="00277896">
          <w:rPr>
            <w:rStyle w:val="a3"/>
            <w:sz w:val="24"/>
            <w:szCs w:val="24"/>
          </w:rPr>
          <w:t>http://www.socioniko.net/ru/links/psy-lib.html</w:t>
        </w:r>
      </w:hyperlink>
      <w:r w:rsidRPr="00277896">
        <w:rPr>
          <w:sz w:val="24"/>
          <w:szCs w:val="24"/>
        </w:rPr>
        <w:t xml:space="preserve"> </w:t>
      </w:r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Психология и философия – статьи о смысле жизни, добре, зле, сострадании и т.д. – </w:t>
      </w:r>
      <w:hyperlink r:id="rId15" w:history="1">
        <w:r w:rsidRPr="00277896">
          <w:rPr>
            <w:rStyle w:val="a3"/>
            <w:sz w:val="24"/>
            <w:szCs w:val="24"/>
          </w:rPr>
          <w:t>http://popoff.donetsk.ua/text/psy/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 Психологический институт РАО (</w:t>
      </w:r>
      <w:hyperlink r:id="rId16" w:history="1">
        <w:r w:rsidRPr="00277896">
          <w:rPr>
            <w:rStyle w:val="a3"/>
            <w:sz w:val="24"/>
            <w:szCs w:val="24"/>
          </w:rPr>
          <w:t>http://pirao.ru/</w:t>
        </w:r>
      </w:hyperlink>
      <w:r w:rsidRPr="00277896">
        <w:rPr>
          <w:sz w:val="24"/>
          <w:szCs w:val="24"/>
        </w:rPr>
        <w:t xml:space="preserve">) </w:t>
      </w:r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Специальные образовательные ресурсы в Интернете: </w:t>
      </w:r>
      <w:hyperlink r:id="rId17" w:history="1">
        <w:r w:rsidRPr="00277896">
          <w:rPr>
            <w:rStyle w:val="a3"/>
            <w:sz w:val="24"/>
            <w:szCs w:val="24"/>
          </w:rPr>
          <w:t>http://seriweb.com/</w:t>
        </w:r>
      </w:hyperlink>
      <w:r w:rsidRPr="00277896">
        <w:rPr>
          <w:sz w:val="24"/>
          <w:szCs w:val="24"/>
        </w:rPr>
        <w:t xml:space="preserve"> </w:t>
      </w:r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Федеральный портал «Российское образование» </w:t>
      </w:r>
      <w:hyperlink r:id="rId18" w:history="1">
        <w:r w:rsidRPr="00277896">
          <w:rPr>
            <w:rStyle w:val="a3"/>
            <w:sz w:val="24"/>
            <w:szCs w:val="24"/>
          </w:rPr>
          <w:t>http://www.edu.ru</w:t>
        </w:r>
      </w:hyperlink>
    </w:p>
    <w:p w:rsidR="00AF2B05" w:rsidRPr="00277896" w:rsidRDefault="00AF2B05" w:rsidP="00C529F1">
      <w:pPr>
        <w:numPr>
          <w:ilvl w:val="0"/>
          <w:numId w:val="38"/>
        </w:numPr>
        <w:tabs>
          <w:tab w:val="num" w:pos="900"/>
        </w:tabs>
        <w:suppressAutoHyphens w:val="0"/>
        <w:ind w:left="0" w:hanging="357"/>
        <w:jc w:val="both"/>
        <w:rPr>
          <w:sz w:val="24"/>
          <w:szCs w:val="24"/>
        </w:rPr>
      </w:pPr>
      <w:r w:rsidRPr="00277896">
        <w:rPr>
          <w:sz w:val="24"/>
          <w:szCs w:val="24"/>
        </w:rPr>
        <w:t xml:space="preserve">Федеральное хранилище «Единая коллекция цифровых образовательных ресурсов» </w:t>
      </w:r>
      <w:hyperlink r:id="rId19" w:history="1">
        <w:r w:rsidRPr="00277896">
          <w:rPr>
            <w:rStyle w:val="a3"/>
            <w:sz w:val="24"/>
            <w:szCs w:val="24"/>
          </w:rPr>
          <w:t>http://school-collection.edu.ru</w:t>
        </w:r>
      </w:hyperlink>
      <w:r w:rsidRPr="00277896">
        <w:rPr>
          <w:sz w:val="24"/>
          <w:szCs w:val="24"/>
        </w:rPr>
        <w:t xml:space="preserve"> </w:t>
      </w:r>
    </w:p>
    <w:p w:rsidR="00BE3D95" w:rsidRPr="00EF520B" w:rsidRDefault="00BE3D95" w:rsidP="00BE3D95">
      <w:pPr>
        <w:jc w:val="center"/>
        <w:rPr>
          <w:b/>
          <w:sz w:val="24"/>
          <w:szCs w:val="24"/>
        </w:rPr>
      </w:pPr>
      <w:r w:rsidRPr="00277896">
        <w:rPr>
          <w:sz w:val="24"/>
          <w:szCs w:val="24"/>
        </w:rPr>
        <w:t xml:space="preserve">    </w:t>
      </w:r>
      <w:r w:rsidRPr="00EF520B">
        <w:rPr>
          <w:b/>
          <w:sz w:val="24"/>
          <w:szCs w:val="24"/>
        </w:rPr>
        <w:t>Методические рекомендации для самостоятельной работы:</w:t>
      </w:r>
    </w:p>
    <w:p w:rsidR="00BE3D95" w:rsidRPr="00EF520B" w:rsidRDefault="00BE3D95" w:rsidP="00267BE2">
      <w:pPr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 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</w:t>
      </w:r>
      <w:r w:rsidRPr="00EF520B">
        <w:rPr>
          <w:sz w:val="24"/>
          <w:szCs w:val="24"/>
        </w:rPr>
        <w:lastRenderedPageBreak/>
        <w:t xml:space="preserve">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   Формы самостоятельной работы студентов, выполняемые в рамках данного курса: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2.конспектирование лекций;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3.получение консультаций для разъяснения по вопросам изучаемой дисциплины;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4.самостоятельная подготовка студентами докладов к семинарским занятиям;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5.подготовка к занятиям, проводимым с использованием инновационных технологий преподавания;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6.анализ деловых ситуаций, решение задач и упражнений по образцу, вариативных задач и упражнений;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8.работа со словарями и справочниками;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9.ознакомление с нормативными документами;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10.просмотр видеозаписей по дисциплине;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11.посещение Интернет-сайтов, посвященных вопросам изучаемой дисциплины.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  Организация самостоятельной работы включает в себя следующие этапы: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1.составление плана самостоятельной работы студента по дисциплине;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2.разработка и выдача заданий для самостоятельной работы;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3.организация консультаций по выполнению заданий (устный инструктаж, письменная инструкция);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4.контроль за ходом выполнения и результатов самостоятельной работы студента.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BE3D95" w:rsidRPr="00EF520B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BE3D95" w:rsidRDefault="00BE3D95" w:rsidP="00267BE2">
      <w:pPr>
        <w:pStyle w:val="13"/>
        <w:jc w:val="both"/>
        <w:rPr>
          <w:sz w:val="24"/>
          <w:szCs w:val="24"/>
        </w:rPr>
      </w:pPr>
      <w:r w:rsidRPr="00EF520B">
        <w:rPr>
          <w:sz w:val="24"/>
          <w:szCs w:val="24"/>
        </w:rPr>
        <w:t>- итоговый контроль осуществляется через систему зачетов и экзаменов, предусмотренных учебным планом.</w:t>
      </w:r>
      <w:r w:rsidRPr="00277896">
        <w:rPr>
          <w:sz w:val="24"/>
          <w:szCs w:val="24"/>
        </w:rPr>
        <w:t xml:space="preserve"> </w:t>
      </w:r>
    </w:p>
    <w:p w:rsidR="00DB605D" w:rsidRPr="00277896" w:rsidRDefault="00DB605D" w:rsidP="00267BE2">
      <w:pPr>
        <w:pStyle w:val="13"/>
        <w:jc w:val="both"/>
        <w:rPr>
          <w:sz w:val="24"/>
          <w:szCs w:val="24"/>
        </w:rPr>
      </w:pPr>
    </w:p>
    <w:p w:rsidR="00BE3D95" w:rsidRPr="00277896" w:rsidRDefault="00BE3D95" w:rsidP="00C529F1">
      <w:pPr>
        <w:pStyle w:val="1"/>
        <w:keepNext w:val="0"/>
        <w:numPr>
          <w:ilvl w:val="0"/>
          <w:numId w:val="34"/>
        </w:numPr>
        <w:spacing w:before="0" w:after="0"/>
        <w:ind w:left="426"/>
        <w:rPr>
          <w:rFonts w:ascii="Times New Roman" w:eastAsia="Arial Unicode MS" w:hAnsi="Times New Roman" w:cs="Times New Roman"/>
          <w:b w:val="0"/>
          <w:sz w:val="24"/>
          <w:szCs w:val="24"/>
          <w:highlight w:val="white"/>
          <w:lang w:eastAsia="zh-CN"/>
        </w:rPr>
      </w:pPr>
      <w:bookmarkStart w:id="21" w:name="_Toc529444674"/>
      <w:bookmarkStart w:id="22" w:name="_Toc1393685"/>
      <w:bookmarkStart w:id="23" w:name="_Toc1400553"/>
      <w:bookmarkStart w:id="24" w:name="_Toc1560388"/>
      <w:r w:rsidRPr="00277896">
        <w:rPr>
          <w:rFonts w:ascii="Times New Roman" w:eastAsia="Arial Unicode MS" w:hAnsi="Times New Roman" w:cs="Times New Roman"/>
          <w:b w:val="0"/>
          <w:sz w:val="24"/>
          <w:szCs w:val="24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1"/>
      <w:bookmarkEnd w:id="22"/>
      <w:bookmarkEnd w:id="23"/>
      <w:bookmarkEnd w:id="24"/>
    </w:p>
    <w:p w:rsidR="00BE3D95" w:rsidRPr="00277896" w:rsidRDefault="00BE3D95" w:rsidP="00DB605D">
      <w:pPr>
        <w:ind w:firstLine="851"/>
        <w:jc w:val="both"/>
        <w:rPr>
          <w:sz w:val="24"/>
          <w:szCs w:val="24"/>
          <w:lang w:eastAsia="zh-CN"/>
        </w:rPr>
      </w:pPr>
      <w:r w:rsidRPr="00277896">
        <w:rPr>
          <w:sz w:val="24"/>
          <w:szCs w:val="24"/>
          <w:lang w:eastAsia="zh-CN"/>
        </w:rPr>
        <w:t xml:space="preserve"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</w:t>
      </w:r>
      <w:r w:rsidRPr="00277896">
        <w:rPr>
          <w:sz w:val="24"/>
          <w:szCs w:val="24"/>
          <w:lang w:eastAsia="zh-CN"/>
        </w:rPr>
        <w:lastRenderedPageBreak/>
        <w:t>любой точки, в которой имеется доступ к информационно-телекоммуникационной сети «Интернет» (</w:t>
      </w:r>
      <w:r w:rsidRPr="00277896">
        <w:rPr>
          <w:sz w:val="24"/>
          <w:szCs w:val="24"/>
          <w:lang w:val="en-US" w:eastAsia="zh-CN"/>
        </w:rPr>
        <w:t>www</w:t>
      </w:r>
      <w:r w:rsidRPr="00277896">
        <w:rPr>
          <w:sz w:val="24"/>
          <w:szCs w:val="24"/>
          <w:lang w:eastAsia="zh-CN"/>
        </w:rPr>
        <w:t>.</w:t>
      </w:r>
      <w:proofErr w:type="spellStart"/>
      <w:r w:rsidRPr="00277896">
        <w:rPr>
          <w:sz w:val="24"/>
          <w:szCs w:val="24"/>
          <w:lang w:val="en-US" w:eastAsia="zh-CN"/>
        </w:rPr>
        <w:t>mgik</w:t>
      </w:r>
      <w:proofErr w:type="spellEnd"/>
      <w:r w:rsidRPr="00277896">
        <w:rPr>
          <w:sz w:val="24"/>
          <w:szCs w:val="24"/>
          <w:lang w:eastAsia="zh-CN"/>
        </w:rPr>
        <w:t>.</w:t>
      </w:r>
      <w:r w:rsidRPr="00277896">
        <w:rPr>
          <w:sz w:val="24"/>
          <w:szCs w:val="24"/>
          <w:lang w:val="en-US" w:eastAsia="zh-CN"/>
        </w:rPr>
        <w:t>org</w:t>
      </w:r>
      <w:r w:rsidRPr="00277896">
        <w:rPr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20" w:history="1">
        <w:r w:rsidRPr="00277896">
          <w:rPr>
            <w:sz w:val="24"/>
            <w:szCs w:val="24"/>
            <w:lang w:val="en-US" w:eastAsia="zh-CN"/>
          </w:rPr>
          <w:t>www</w:t>
        </w:r>
        <w:r w:rsidRPr="00277896">
          <w:rPr>
            <w:sz w:val="24"/>
            <w:szCs w:val="24"/>
            <w:lang w:eastAsia="zh-CN"/>
          </w:rPr>
          <w:t>.</w:t>
        </w:r>
        <w:r w:rsidRPr="00277896">
          <w:rPr>
            <w:sz w:val="24"/>
            <w:szCs w:val="24"/>
            <w:lang w:val="en-US" w:eastAsia="zh-CN"/>
          </w:rPr>
          <w:t>mgik</w:t>
        </w:r>
        <w:r w:rsidRPr="00277896">
          <w:rPr>
            <w:sz w:val="24"/>
            <w:szCs w:val="24"/>
            <w:lang w:eastAsia="zh-CN"/>
          </w:rPr>
          <w:t>.</w:t>
        </w:r>
        <w:r w:rsidRPr="00277896">
          <w:rPr>
            <w:sz w:val="24"/>
            <w:szCs w:val="24"/>
            <w:lang w:val="en-US" w:eastAsia="zh-CN"/>
          </w:rPr>
          <w:t>org</w:t>
        </w:r>
      </w:hyperlink>
      <w:r w:rsidRPr="00277896">
        <w:rPr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277896">
        <w:rPr>
          <w:sz w:val="24"/>
          <w:szCs w:val="24"/>
          <w:lang w:val="en-US" w:eastAsia="zh-CN"/>
        </w:rPr>
        <w:t>www</w:t>
      </w:r>
      <w:r w:rsidRPr="00277896">
        <w:rPr>
          <w:sz w:val="24"/>
          <w:szCs w:val="24"/>
          <w:lang w:eastAsia="zh-CN"/>
        </w:rPr>
        <w:t>.</w:t>
      </w:r>
      <w:r w:rsidRPr="00277896">
        <w:rPr>
          <w:sz w:val="24"/>
          <w:szCs w:val="24"/>
          <w:lang w:val="en-US" w:eastAsia="zh-CN"/>
        </w:rPr>
        <w:t>mgik</w:t>
      </w:r>
      <w:r w:rsidRPr="00277896">
        <w:rPr>
          <w:sz w:val="24"/>
          <w:szCs w:val="24"/>
          <w:lang w:eastAsia="zh-CN"/>
        </w:rPr>
        <w:t>.</w:t>
      </w:r>
      <w:r w:rsidRPr="00277896">
        <w:rPr>
          <w:sz w:val="24"/>
          <w:szCs w:val="24"/>
          <w:lang w:val="en-US" w:eastAsia="zh-CN"/>
        </w:rPr>
        <w:t>org</w:t>
      </w:r>
      <w:r w:rsidRPr="00277896">
        <w:rPr>
          <w:sz w:val="24"/>
          <w:szCs w:val="24"/>
          <w:lang w:eastAsia="zh-CN"/>
        </w:rPr>
        <w:t>).</w:t>
      </w:r>
    </w:p>
    <w:p w:rsidR="00BE3D95" w:rsidRPr="00277896" w:rsidRDefault="00BE3D95" w:rsidP="00DB605D">
      <w:pPr>
        <w:ind w:firstLine="851"/>
        <w:jc w:val="both"/>
        <w:rPr>
          <w:sz w:val="24"/>
          <w:szCs w:val="24"/>
          <w:lang w:eastAsia="zh-CN"/>
        </w:rPr>
      </w:pPr>
      <w:r w:rsidRPr="00277896">
        <w:rPr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E3D95" w:rsidRPr="00277896" w:rsidRDefault="00BE3D95" w:rsidP="00DB605D">
      <w:pPr>
        <w:spacing w:line="259" w:lineRule="auto"/>
        <w:jc w:val="both"/>
        <w:rPr>
          <w:b/>
          <w:sz w:val="24"/>
          <w:szCs w:val="24"/>
          <w:lang w:eastAsia="en-US"/>
        </w:rPr>
      </w:pPr>
      <w:bookmarkStart w:id="25" w:name="_Toc1393686"/>
      <w:bookmarkStart w:id="26" w:name="_Toc1400554"/>
      <w:bookmarkStart w:id="27" w:name="_Toc1560389"/>
      <w:r w:rsidRPr="00277896">
        <w:rPr>
          <w:b/>
          <w:sz w:val="24"/>
          <w:szCs w:val="24"/>
          <w:lang w:eastAsia="en-US"/>
        </w:rPr>
        <w:t>Операционные системы:</w:t>
      </w:r>
    </w:p>
    <w:p w:rsidR="00BE3D95" w:rsidRPr="00277896" w:rsidRDefault="00BE3D95" w:rsidP="00C529F1">
      <w:pPr>
        <w:numPr>
          <w:ilvl w:val="0"/>
          <w:numId w:val="36"/>
        </w:numPr>
        <w:suppressAutoHyphens w:val="0"/>
        <w:spacing w:line="259" w:lineRule="auto"/>
        <w:jc w:val="both"/>
        <w:rPr>
          <w:sz w:val="24"/>
          <w:szCs w:val="24"/>
          <w:lang w:val="en-US" w:eastAsia="en-US"/>
        </w:rPr>
      </w:pPr>
      <w:r w:rsidRPr="00277896">
        <w:rPr>
          <w:sz w:val="24"/>
          <w:szCs w:val="24"/>
          <w:lang w:val="en-US" w:eastAsia="en-US"/>
        </w:rPr>
        <w:t>Windows 7 Professional</w:t>
      </w:r>
    </w:p>
    <w:p w:rsidR="00BE3D95" w:rsidRPr="00277896" w:rsidRDefault="00BE3D95" w:rsidP="00DB605D">
      <w:pPr>
        <w:jc w:val="both"/>
        <w:rPr>
          <w:b/>
          <w:sz w:val="24"/>
          <w:szCs w:val="24"/>
          <w:lang w:val="en-US" w:eastAsia="en-US"/>
        </w:rPr>
      </w:pPr>
      <w:proofErr w:type="spellStart"/>
      <w:r w:rsidRPr="00277896">
        <w:rPr>
          <w:b/>
          <w:sz w:val="24"/>
          <w:szCs w:val="24"/>
          <w:lang w:val="en-US" w:eastAsia="en-US"/>
        </w:rPr>
        <w:t>Пакет</w:t>
      </w:r>
      <w:proofErr w:type="spellEnd"/>
      <w:r w:rsidRPr="00277896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277896">
        <w:rPr>
          <w:b/>
          <w:sz w:val="24"/>
          <w:szCs w:val="24"/>
          <w:lang w:val="en-US" w:eastAsia="en-US"/>
        </w:rPr>
        <w:t>офисных</w:t>
      </w:r>
      <w:proofErr w:type="spellEnd"/>
      <w:r w:rsidRPr="00277896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277896">
        <w:rPr>
          <w:b/>
          <w:sz w:val="24"/>
          <w:szCs w:val="24"/>
          <w:lang w:val="en-US" w:eastAsia="en-US"/>
        </w:rPr>
        <w:t>программ</w:t>
      </w:r>
      <w:proofErr w:type="spellEnd"/>
      <w:r w:rsidRPr="00277896">
        <w:rPr>
          <w:b/>
          <w:sz w:val="24"/>
          <w:szCs w:val="24"/>
          <w:lang w:val="en-US" w:eastAsia="en-US"/>
        </w:rPr>
        <w:t>:</w:t>
      </w:r>
    </w:p>
    <w:p w:rsidR="00BE3D95" w:rsidRPr="00277896" w:rsidRDefault="00BE3D95" w:rsidP="00C529F1">
      <w:pPr>
        <w:numPr>
          <w:ilvl w:val="0"/>
          <w:numId w:val="35"/>
        </w:numPr>
        <w:suppressAutoHyphens w:val="0"/>
        <w:spacing w:line="259" w:lineRule="auto"/>
        <w:jc w:val="both"/>
        <w:rPr>
          <w:sz w:val="24"/>
          <w:szCs w:val="24"/>
          <w:lang w:val="en-US" w:eastAsia="en-US"/>
        </w:rPr>
      </w:pPr>
      <w:r w:rsidRPr="00277896">
        <w:rPr>
          <w:sz w:val="24"/>
          <w:szCs w:val="24"/>
          <w:lang w:val="en-US" w:eastAsia="en-US"/>
        </w:rPr>
        <w:t>Microsoft Office 2016  Word</w:t>
      </w:r>
    </w:p>
    <w:p w:rsidR="00BE3D95" w:rsidRPr="00277896" w:rsidRDefault="00BE3D95" w:rsidP="00C529F1">
      <w:pPr>
        <w:numPr>
          <w:ilvl w:val="0"/>
          <w:numId w:val="35"/>
        </w:numPr>
        <w:suppressAutoHyphens w:val="0"/>
        <w:spacing w:line="259" w:lineRule="auto"/>
        <w:jc w:val="both"/>
        <w:rPr>
          <w:sz w:val="24"/>
          <w:szCs w:val="24"/>
          <w:lang w:val="en-US" w:eastAsia="en-US"/>
        </w:rPr>
      </w:pPr>
      <w:r w:rsidRPr="00277896">
        <w:rPr>
          <w:sz w:val="24"/>
          <w:szCs w:val="24"/>
          <w:lang w:val="en-US" w:eastAsia="en-US"/>
        </w:rPr>
        <w:t>Microsoft Office 2016 PowerPoint</w:t>
      </w:r>
    </w:p>
    <w:p w:rsidR="00BE3D95" w:rsidRPr="00277896" w:rsidRDefault="00BE3D95" w:rsidP="00DB605D">
      <w:pPr>
        <w:jc w:val="both"/>
        <w:rPr>
          <w:b/>
          <w:sz w:val="24"/>
          <w:szCs w:val="24"/>
          <w:lang w:eastAsia="en-US"/>
        </w:rPr>
      </w:pPr>
      <w:r w:rsidRPr="00277896">
        <w:rPr>
          <w:b/>
          <w:sz w:val="24"/>
          <w:szCs w:val="24"/>
          <w:lang w:eastAsia="en-US"/>
        </w:rPr>
        <w:t>Антивирусные программы:</w:t>
      </w:r>
    </w:p>
    <w:p w:rsidR="00BE3D95" w:rsidRPr="00277896" w:rsidRDefault="00BE3D95" w:rsidP="00C529F1">
      <w:pPr>
        <w:numPr>
          <w:ilvl w:val="0"/>
          <w:numId w:val="37"/>
        </w:numPr>
        <w:suppressAutoHyphens w:val="0"/>
        <w:spacing w:line="259" w:lineRule="auto"/>
        <w:jc w:val="both"/>
        <w:rPr>
          <w:sz w:val="24"/>
          <w:szCs w:val="24"/>
          <w:lang w:val="en-US" w:eastAsia="en-US"/>
        </w:rPr>
      </w:pPr>
      <w:r w:rsidRPr="00277896">
        <w:rPr>
          <w:sz w:val="24"/>
          <w:szCs w:val="24"/>
          <w:lang w:val="en-US" w:eastAsia="en-US"/>
        </w:rPr>
        <w:t>Kaspersky Endpoint Security</w:t>
      </w:r>
    </w:p>
    <w:p w:rsidR="00BE3D95" w:rsidRPr="00277896" w:rsidRDefault="00BE3D95" w:rsidP="00DB605D">
      <w:pPr>
        <w:spacing w:line="259" w:lineRule="auto"/>
        <w:jc w:val="both"/>
        <w:rPr>
          <w:b/>
          <w:sz w:val="24"/>
          <w:szCs w:val="24"/>
          <w:lang w:val="en-US" w:eastAsia="en-US"/>
        </w:rPr>
      </w:pPr>
      <w:r w:rsidRPr="00277896">
        <w:rPr>
          <w:b/>
          <w:sz w:val="24"/>
          <w:szCs w:val="24"/>
          <w:lang w:eastAsia="en-US"/>
        </w:rPr>
        <w:t>Другое</w:t>
      </w:r>
      <w:r w:rsidRPr="00277896">
        <w:rPr>
          <w:b/>
          <w:sz w:val="24"/>
          <w:szCs w:val="24"/>
          <w:lang w:val="en-US" w:eastAsia="en-US"/>
        </w:rPr>
        <w:t xml:space="preserve"> </w:t>
      </w:r>
      <w:r w:rsidRPr="00277896">
        <w:rPr>
          <w:b/>
          <w:sz w:val="24"/>
          <w:szCs w:val="24"/>
          <w:lang w:eastAsia="en-US"/>
        </w:rPr>
        <w:t>ПО</w:t>
      </w:r>
      <w:r w:rsidRPr="00277896">
        <w:rPr>
          <w:b/>
          <w:sz w:val="24"/>
          <w:szCs w:val="24"/>
          <w:lang w:val="en-US" w:eastAsia="en-US"/>
        </w:rPr>
        <w:t>:</w:t>
      </w:r>
    </w:p>
    <w:p w:rsidR="00BE3D95" w:rsidRPr="00277896" w:rsidRDefault="00BE3D95" w:rsidP="00C529F1">
      <w:pPr>
        <w:numPr>
          <w:ilvl w:val="0"/>
          <w:numId w:val="37"/>
        </w:numPr>
        <w:suppressAutoHyphens w:val="0"/>
        <w:spacing w:line="259" w:lineRule="auto"/>
        <w:jc w:val="both"/>
        <w:rPr>
          <w:sz w:val="24"/>
          <w:szCs w:val="24"/>
          <w:lang w:eastAsia="en-US"/>
        </w:rPr>
      </w:pPr>
      <w:proofErr w:type="spellStart"/>
      <w:r w:rsidRPr="00277896">
        <w:rPr>
          <w:sz w:val="24"/>
          <w:szCs w:val="24"/>
          <w:lang w:eastAsia="en-US"/>
        </w:rPr>
        <w:t>Mozilla</w:t>
      </w:r>
      <w:proofErr w:type="spellEnd"/>
      <w:r w:rsidRPr="00277896">
        <w:rPr>
          <w:sz w:val="24"/>
          <w:szCs w:val="24"/>
          <w:lang w:eastAsia="en-US"/>
        </w:rPr>
        <w:t xml:space="preserve"> </w:t>
      </w:r>
      <w:proofErr w:type="spellStart"/>
      <w:r w:rsidRPr="00277896">
        <w:rPr>
          <w:sz w:val="24"/>
          <w:szCs w:val="24"/>
          <w:lang w:eastAsia="en-US"/>
        </w:rPr>
        <w:t>Firefox</w:t>
      </w:r>
      <w:proofErr w:type="spellEnd"/>
    </w:p>
    <w:p w:rsidR="006D6E93" w:rsidRPr="00F04E17" w:rsidRDefault="006D6E93" w:rsidP="006D6E93">
      <w:pPr>
        <w:ind w:left="360"/>
        <w:rPr>
          <w:b/>
          <w:i/>
          <w:sz w:val="24"/>
          <w:szCs w:val="24"/>
        </w:rPr>
      </w:pPr>
      <w:r w:rsidRPr="00F04E17">
        <w:rPr>
          <w:b/>
          <w:i/>
          <w:sz w:val="24"/>
          <w:szCs w:val="24"/>
        </w:rPr>
        <w:t>Перечень ресурсов информационно-телекоммуникационной сети «Интернет».</w:t>
      </w:r>
    </w:p>
    <w:p w:rsidR="006D6E93" w:rsidRPr="00F04E17" w:rsidRDefault="006D6E93" w:rsidP="006D6E93">
      <w:pPr>
        <w:pStyle w:val="a7"/>
        <w:numPr>
          <w:ilvl w:val="0"/>
          <w:numId w:val="37"/>
        </w:numPr>
        <w:rPr>
          <w:i/>
          <w:szCs w:val="24"/>
        </w:rPr>
      </w:pPr>
      <w:r w:rsidRPr="00F04E17">
        <w:rPr>
          <w:i/>
          <w:szCs w:val="24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D6E93" w:rsidRPr="00F04E17" w:rsidRDefault="006D6E93" w:rsidP="006D6E93">
      <w:pPr>
        <w:pStyle w:val="a7"/>
        <w:numPr>
          <w:ilvl w:val="0"/>
          <w:numId w:val="37"/>
        </w:numPr>
        <w:rPr>
          <w:i/>
          <w:szCs w:val="24"/>
        </w:rPr>
      </w:pPr>
      <w:r w:rsidRPr="00F04E17">
        <w:rPr>
          <w:i/>
          <w:szCs w:val="24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04E17">
        <w:rPr>
          <w:i/>
          <w:szCs w:val="24"/>
        </w:rPr>
        <w:t>elibrary</w:t>
      </w:r>
      <w:proofErr w:type="spellEnd"/>
      <w:r w:rsidRPr="00F04E17">
        <w:rPr>
          <w:i/>
          <w:szCs w:val="24"/>
        </w:rPr>
        <w:t>.</w:t>
      </w:r>
    </w:p>
    <w:p w:rsidR="006D6E93" w:rsidRPr="006D6E93" w:rsidRDefault="006D6E93" w:rsidP="00F04E17">
      <w:pPr>
        <w:pStyle w:val="a7"/>
        <w:rPr>
          <w:i/>
        </w:rPr>
      </w:pPr>
    </w:p>
    <w:p w:rsidR="006D6E93" w:rsidRPr="006D6E93" w:rsidRDefault="006D6E93" w:rsidP="006D6E93">
      <w:pPr>
        <w:pStyle w:val="a7"/>
        <w:numPr>
          <w:ilvl w:val="0"/>
          <w:numId w:val="37"/>
        </w:numPr>
        <w:rPr>
          <w:i/>
        </w:rPr>
      </w:pPr>
      <w:r w:rsidRPr="006D6E93">
        <w:rPr>
          <w:i/>
        </w:rPr>
        <w:t>Доступ в ЭБС:</w:t>
      </w:r>
    </w:p>
    <w:p w:rsidR="006D6E93" w:rsidRPr="006D6E93" w:rsidRDefault="006D6E93" w:rsidP="006D6E93">
      <w:pPr>
        <w:pStyle w:val="a7"/>
        <w:numPr>
          <w:ilvl w:val="0"/>
          <w:numId w:val="37"/>
        </w:numPr>
        <w:rPr>
          <w:i/>
        </w:rPr>
      </w:pPr>
      <w:r w:rsidRPr="006D6E93">
        <w:rPr>
          <w:i/>
        </w:rPr>
        <w:t xml:space="preserve">-  ЛАНЬ Договор с ООО «Издательство Лань» Режим доступа </w:t>
      </w:r>
      <w:hyperlink r:id="rId21" w:tooltip="http://www.e.lanbook.com" w:history="1">
        <w:r w:rsidRPr="006D6E93">
          <w:rPr>
            <w:i/>
            <w:u w:val="single"/>
          </w:rPr>
          <w:t>www.e.lanbook.com</w:t>
        </w:r>
      </w:hyperlink>
      <w:r w:rsidRPr="006D6E93">
        <w:rPr>
          <w:i/>
          <w:u w:val="single"/>
        </w:rPr>
        <w:t xml:space="preserve">    </w:t>
      </w:r>
      <w:r w:rsidRPr="006D6E93">
        <w:rPr>
          <w:i/>
        </w:rPr>
        <w:t xml:space="preserve">  Неограниченный доступ для зарегистрированных пользователей</w:t>
      </w:r>
    </w:p>
    <w:p w:rsidR="006D6E93" w:rsidRPr="006D6E93" w:rsidRDefault="006D6E93" w:rsidP="006D6E93">
      <w:pPr>
        <w:pStyle w:val="a7"/>
        <w:numPr>
          <w:ilvl w:val="0"/>
          <w:numId w:val="37"/>
        </w:numPr>
        <w:rPr>
          <w:i/>
        </w:rPr>
      </w:pPr>
      <w:r w:rsidRPr="006D6E93">
        <w:rPr>
          <w:i/>
        </w:rPr>
        <w:t xml:space="preserve">- ЭБС ЮРАЙТ, Режим доступа </w:t>
      </w:r>
      <w:hyperlink r:id="rId22" w:tooltip="http://www.biblio-online.ru" w:history="1">
        <w:r w:rsidRPr="006D6E93">
          <w:rPr>
            <w:i/>
            <w:u w:val="single"/>
          </w:rPr>
          <w:t>www.biblio-online.ru</w:t>
        </w:r>
      </w:hyperlink>
      <w:r w:rsidRPr="006D6E93">
        <w:rPr>
          <w:i/>
          <w:u w:val="single"/>
        </w:rPr>
        <w:t xml:space="preserve"> </w:t>
      </w:r>
      <w:r w:rsidRPr="006D6E93">
        <w:rPr>
          <w:i/>
        </w:rPr>
        <w:t xml:space="preserve">  Неограниченный доступ для зарегистрированных пользователей</w:t>
      </w:r>
    </w:p>
    <w:p w:rsidR="006D6E93" w:rsidRPr="006D6E93" w:rsidRDefault="006D6E93" w:rsidP="006D6E93">
      <w:pPr>
        <w:pStyle w:val="a7"/>
        <w:numPr>
          <w:ilvl w:val="0"/>
          <w:numId w:val="37"/>
        </w:numPr>
        <w:jc w:val="both"/>
        <w:rPr>
          <w:i/>
        </w:rPr>
      </w:pPr>
      <w:r w:rsidRPr="006D6E93">
        <w:rPr>
          <w:i/>
        </w:rPr>
        <w:t xml:space="preserve">- ООО НЭБ Режим доступа </w:t>
      </w:r>
      <w:hyperlink r:id="rId23" w:tooltip="http://www.eLIBRARY.ru" w:history="1">
        <w:r w:rsidRPr="006D6E93">
          <w:rPr>
            <w:i/>
            <w:u w:val="single"/>
          </w:rPr>
          <w:t>www.eLIBRARY.ru</w:t>
        </w:r>
      </w:hyperlink>
      <w:r w:rsidRPr="006D6E93">
        <w:rPr>
          <w:i/>
        </w:rPr>
        <w:t xml:space="preserve"> Неограниченный доступ для зарегистрированных пользователей</w:t>
      </w:r>
    </w:p>
    <w:p w:rsidR="00BE3D95" w:rsidRPr="00277896" w:rsidRDefault="00BE3D95" w:rsidP="00BE3D95">
      <w:pPr>
        <w:pStyle w:val="1"/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</w:pPr>
      <w:r w:rsidRPr="00277896">
        <w:rPr>
          <w:rFonts w:ascii="Times New Roman" w:eastAsia="Arial Unicode MS" w:hAnsi="Times New Roman" w:cs="Times New Roman"/>
          <w:b w:val="0"/>
          <w:sz w:val="24"/>
          <w:szCs w:val="24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25"/>
      <w:bookmarkEnd w:id="26"/>
      <w:bookmarkEnd w:id="27"/>
    </w:p>
    <w:p w:rsidR="00BE3D95" w:rsidRPr="00277896" w:rsidRDefault="00BE3D95" w:rsidP="0006341D">
      <w:pPr>
        <w:ind w:firstLine="567"/>
        <w:jc w:val="both"/>
        <w:rPr>
          <w:sz w:val="24"/>
          <w:szCs w:val="24"/>
          <w:lang w:eastAsia="zh-CN"/>
        </w:rPr>
      </w:pPr>
      <w:r w:rsidRPr="00277896">
        <w:rPr>
          <w:sz w:val="24"/>
          <w:szCs w:val="24"/>
          <w:lang w:eastAsia="zh-CN"/>
        </w:rPr>
        <w:t xml:space="preserve">Учебные занятия по дисциплине </w:t>
      </w:r>
      <w:r w:rsidRPr="00277896">
        <w:rPr>
          <w:i/>
          <w:sz w:val="24"/>
          <w:szCs w:val="24"/>
          <w:lang w:eastAsia="zh-CN"/>
        </w:rPr>
        <w:t xml:space="preserve">«Педагогика» </w:t>
      </w:r>
      <w:r w:rsidRPr="00277896">
        <w:rPr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6767"/>
      </w:tblGrid>
      <w:tr w:rsidR="00BE3D95" w:rsidRPr="00277896" w:rsidTr="00771F2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3D95" w:rsidRPr="00277896" w:rsidRDefault="00BE3D95" w:rsidP="00771F20">
            <w:pPr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D95" w:rsidRPr="00277896" w:rsidRDefault="00BE3D95" w:rsidP="00771F20">
            <w:pPr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E3D95" w:rsidRPr="00277896" w:rsidTr="00771F2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D95" w:rsidRPr="00277896" w:rsidRDefault="00BE3D95" w:rsidP="00771F20">
            <w:pPr>
              <w:ind w:left="133"/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D95" w:rsidRPr="00277896" w:rsidRDefault="00BE3D95" w:rsidP="00771F20">
            <w:pPr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BE3D95" w:rsidRPr="00277896" w:rsidTr="00771F2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D95" w:rsidRPr="00277896" w:rsidRDefault="00BE3D95" w:rsidP="00771F20">
            <w:pPr>
              <w:ind w:left="133"/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D95" w:rsidRPr="00277896" w:rsidRDefault="00BE3D95" w:rsidP="00771F20">
            <w:pPr>
              <w:rPr>
                <w:sz w:val="24"/>
                <w:szCs w:val="24"/>
                <w:lang w:eastAsia="zh-CN"/>
              </w:rPr>
            </w:pPr>
            <w:r w:rsidRPr="00277896">
              <w:rPr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BE3D95" w:rsidRPr="00277896" w:rsidTr="00771F2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3D95" w:rsidRPr="004945E1" w:rsidRDefault="00BE3D95" w:rsidP="00771F20">
            <w:pPr>
              <w:ind w:left="133"/>
              <w:rPr>
                <w:sz w:val="24"/>
                <w:szCs w:val="24"/>
                <w:lang w:eastAsia="zh-CN"/>
              </w:rPr>
            </w:pPr>
            <w:r w:rsidRPr="004945E1">
              <w:rPr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D95" w:rsidRPr="004945E1" w:rsidRDefault="00846B95" w:rsidP="00846B95">
            <w:pPr>
              <w:rPr>
                <w:sz w:val="24"/>
                <w:szCs w:val="24"/>
                <w:lang w:eastAsia="zh-CN"/>
              </w:rPr>
            </w:pPr>
            <w:r w:rsidRPr="004945E1">
              <w:rPr>
                <w:sz w:val="24"/>
                <w:szCs w:val="24"/>
                <w:lang w:eastAsia="zh-CN"/>
              </w:rPr>
              <w:t>Читальный зал и</w:t>
            </w:r>
            <w:r w:rsidR="00BE3D95" w:rsidRPr="004945E1">
              <w:rPr>
                <w:sz w:val="24"/>
                <w:szCs w:val="24"/>
                <w:lang w:eastAsia="zh-CN"/>
              </w:rPr>
              <w:t>нформационно-библиотечн</w:t>
            </w:r>
            <w:r w:rsidRPr="004945E1">
              <w:rPr>
                <w:sz w:val="24"/>
                <w:szCs w:val="24"/>
                <w:lang w:eastAsia="zh-CN"/>
              </w:rPr>
              <w:t>ого</w:t>
            </w:r>
            <w:r w:rsidR="00BE3D95" w:rsidRPr="004945E1">
              <w:rPr>
                <w:sz w:val="24"/>
                <w:szCs w:val="24"/>
                <w:lang w:eastAsia="zh-CN"/>
              </w:rPr>
              <w:t xml:space="preserve"> центр</w:t>
            </w:r>
            <w:r w:rsidRPr="004945E1">
              <w:rPr>
                <w:sz w:val="24"/>
                <w:szCs w:val="24"/>
                <w:lang w:eastAsia="zh-CN"/>
              </w:rPr>
              <w:t>а</w:t>
            </w:r>
            <w:r w:rsidR="00DB605D" w:rsidRPr="004945E1">
              <w:rPr>
                <w:sz w:val="24"/>
                <w:szCs w:val="24"/>
                <w:lang w:eastAsia="zh-CN"/>
              </w:rPr>
              <w:t xml:space="preserve">, </w:t>
            </w:r>
            <w:r w:rsidRPr="004945E1">
              <w:rPr>
                <w:sz w:val="24"/>
                <w:szCs w:val="24"/>
                <w:lang w:eastAsia="zh-CN"/>
              </w:rPr>
              <w:t xml:space="preserve">оснащенный компьютерами  с выходом в Интернет, </w:t>
            </w:r>
            <w:r w:rsidR="00DB605D" w:rsidRPr="004945E1">
              <w:rPr>
                <w:sz w:val="24"/>
                <w:szCs w:val="24"/>
                <w:lang w:eastAsia="zh-CN"/>
              </w:rPr>
              <w:t xml:space="preserve">аудитории </w:t>
            </w:r>
            <w:r w:rsidRPr="004945E1">
              <w:rPr>
                <w:sz w:val="24"/>
                <w:szCs w:val="24"/>
                <w:lang w:eastAsia="zh-CN"/>
              </w:rPr>
              <w:t>для самостоятельной работы</w:t>
            </w:r>
          </w:p>
        </w:tc>
      </w:tr>
    </w:tbl>
    <w:p w:rsidR="00CC4BDF" w:rsidRPr="00277896" w:rsidRDefault="00CC4BDF" w:rsidP="00CC4BDF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277896">
        <w:rPr>
          <w:sz w:val="24"/>
          <w:szCs w:val="24"/>
        </w:rPr>
        <w:t xml:space="preserve">Для проведения занятий по дисциплине «Педагогика», предусмотренной учебным планом подготовки магистрантов, имеется необходимая материально-техническая база, соответствующая действующим санитарным и противопожарным правилам и нормам: </w:t>
      </w:r>
    </w:p>
    <w:p w:rsidR="00CC4BDF" w:rsidRPr="00277896" w:rsidRDefault="00CC4BDF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277896">
        <w:rPr>
          <w:rFonts w:eastAsia="Calibri"/>
          <w:sz w:val="24"/>
          <w:szCs w:val="24"/>
        </w:rPr>
        <w:lastRenderedPageBreak/>
        <w:t xml:space="preserve">лекционная аудитория, оснащенная мультимедийными проекторами с возможностью подключения к </w:t>
      </w:r>
      <w:proofErr w:type="spellStart"/>
      <w:r w:rsidRPr="00277896">
        <w:rPr>
          <w:rFonts w:eastAsia="Calibri"/>
          <w:sz w:val="24"/>
          <w:szCs w:val="24"/>
        </w:rPr>
        <w:t>Wi-Fi</w:t>
      </w:r>
      <w:proofErr w:type="spellEnd"/>
      <w:r w:rsidRPr="00277896">
        <w:rPr>
          <w:rFonts w:eastAsia="Calibri"/>
          <w:sz w:val="24"/>
          <w:szCs w:val="24"/>
        </w:rPr>
        <w:t xml:space="preserve">, </w:t>
      </w:r>
      <w:proofErr w:type="spellStart"/>
      <w:r w:rsidRPr="00277896">
        <w:rPr>
          <w:rFonts w:eastAsia="Calibri"/>
          <w:sz w:val="24"/>
          <w:szCs w:val="24"/>
        </w:rPr>
        <w:t>документ-камерой</w:t>
      </w:r>
      <w:proofErr w:type="spellEnd"/>
      <w:r w:rsidRPr="00277896">
        <w:rPr>
          <w:rFonts w:eastAsia="Calibri"/>
          <w:sz w:val="24"/>
          <w:szCs w:val="24"/>
        </w:rPr>
        <w:t xml:space="preserve">, маркерными досками для демонстрации учебного материала; </w:t>
      </w:r>
    </w:p>
    <w:p w:rsidR="00CC4BDF" w:rsidRPr="00277896" w:rsidRDefault="00CC4BDF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277896">
        <w:rPr>
          <w:rFonts w:eastAsia="Calibri"/>
          <w:sz w:val="24"/>
          <w:szCs w:val="24"/>
        </w:rPr>
        <w:t>специализированные компьютерные классы с подключенным к ним периферийным устройством и оборудованием;</w:t>
      </w:r>
    </w:p>
    <w:p w:rsidR="00CC4BDF" w:rsidRPr="00277896" w:rsidRDefault="00CC4BDF" w:rsidP="00C529F1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sz w:val="24"/>
          <w:szCs w:val="24"/>
        </w:rPr>
      </w:pPr>
      <w:r w:rsidRPr="00277896">
        <w:rPr>
          <w:rFonts w:eastAsia="Calibri"/>
          <w:sz w:val="24"/>
          <w:szCs w:val="24"/>
        </w:rPr>
        <w:t>аппаратурное и программное обеспечение (и соответствующие методические материалы) для проведения самостоятельной работы по дисциплине</w:t>
      </w:r>
    </w:p>
    <w:p w:rsidR="00A93643" w:rsidRDefault="00A93643" w:rsidP="00A93643">
      <w:pPr>
        <w:tabs>
          <w:tab w:val="left" w:pos="1134"/>
          <w:tab w:val="right" w:leader="underscore" w:pos="13467"/>
        </w:tabs>
        <w:rPr>
          <w:sz w:val="24"/>
          <w:szCs w:val="24"/>
        </w:rPr>
      </w:pPr>
    </w:p>
    <w:p w:rsidR="00284A9C" w:rsidRPr="003B3677" w:rsidRDefault="00284A9C" w:rsidP="00284A9C">
      <w:pPr>
        <w:jc w:val="both"/>
        <w:rPr>
          <w:b/>
          <w:sz w:val="22"/>
          <w:szCs w:val="22"/>
        </w:rPr>
      </w:pPr>
      <w:r w:rsidRPr="003B3677">
        <w:rPr>
          <w:b/>
          <w:sz w:val="22"/>
          <w:szCs w:val="22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284A9C" w:rsidRPr="003B3677" w:rsidRDefault="00284A9C" w:rsidP="00284A9C">
      <w:pPr>
        <w:jc w:val="both"/>
        <w:rPr>
          <w:bCs/>
          <w:sz w:val="22"/>
          <w:szCs w:val="22"/>
        </w:rPr>
      </w:pPr>
    </w:p>
    <w:p w:rsidR="00284A9C" w:rsidRPr="003B3677" w:rsidRDefault="00284A9C" w:rsidP="00284A9C">
      <w:pPr>
        <w:jc w:val="both"/>
        <w:rPr>
          <w:bCs/>
          <w:sz w:val="22"/>
          <w:szCs w:val="22"/>
        </w:rPr>
      </w:pPr>
      <w:r w:rsidRPr="003B3677">
        <w:rPr>
          <w:bCs/>
          <w:sz w:val="22"/>
          <w:szCs w:val="22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284A9C" w:rsidRPr="003B3677" w:rsidRDefault="00284A9C" w:rsidP="00284A9C">
      <w:pPr>
        <w:jc w:val="both"/>
        <w:outlineLvl w:val="6"/>
        <w:rPr>
          <w:sz w:val="22"/>
          <w:szCs w:val="22"/>
        </w:rPr>
      </w:pPr>
    </w:p>
    <w:p w:rsidR="00284A9C" w:rsidRPr="003B3677" w:rsidRDefault="00284A9C" w:rsidP="00284A9C">
      <w:pPr>
        <w:numPr>
          <w:ilvl w:val="0"/>
          <w:numId w:val="53"/>
        </w:numPr>
        <w:suppressAutoHyphens w:val="0"/>
        <w:ind w:firstLine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для слепых и слабовидящих: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обеспечивается индивидуальное равномерное освещение не менее 300 люкс;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письменные задания оформляются увеличенным шрифтом;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экзамен и зачёт проводятся в устной форме или выполняются в письменной форме на компьютере. </w:t>
      </w:r>
    </w:p>
    <w:p w:rsidR="00284A9C" w:rsidRPr="003B3677" w:rsidRDefault="00284A9C" w:rsidP="00284A9C">
      <w:pPr>
        <w:numPr>
          <w:ilvl w:val="0"/>
          <w:numId w:val="53"/>
        </w:numPr>
        <w:suppressAutoHyphens w:val="0"/>
        <w:ind w:firstLine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для глухих и слабослышащих: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>- письменные задания выполняются на компьютере в письменной форме;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84A9C" w:rsidRPr="003B3677" w:rsidRDefault="00284A9C" w:rsidP="00284A9C">
      <w:pPr>
        <w:numPr>
          <w:ilvl w:val="0"/>
          <w:numId w:val="53"/>
        </w:numPr>
        <w:suppressAutoHyphens w:val="0"/>
        <w:ind w:firstLine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>для лиц с нарушениями опорно-двигательного аппарата: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 xml:space="preserve">- экзамен и зачёт проводятся в устной форме или выполняются в письменной форме на компьютере. </w:t>
      </w:r>
    </w:p>
    <w:p w:rsidR="00284A9C" w:rsidRPr="003B3677" w:rsidRDefault="00284A9C" w:rsidP="00284A9C">
      <w:pPr>
        <w:widowControl w:val="0"/>
        <w:jc w:val="both"/>
        <w:rPr>
          <w:sz w:val="22"/>
          <w:szCs w:val="22"/>
        </w:rPr>
      </w:pPr>
      <w:bookmarkStart w:id="28" w:name="_Hlk494373629"/>
      <w:r w:rsidRPr="003B3677">
        <w:rPr>
          <w:sz w:val="22"/>
          <w:szCs w:val="22"/>
        </w:rPr>
        <w:t xml:space="preserve">При необходимости предусматривается увеличение времени для подготовки ответа. </w:t>
      </w:r>
    </w:p>
    <w:p w:rsidR="00284A9C" w:rsidRPr="003B3677" w:rsidRDefault="00284A9C" w:rsidP="00284A9C">
      <w:pPr>
        <w:widowControl w:val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8"/>
    </w:p>
    <w:p w:rsidR="00284A9C" w:rsidRPr="003B3677" w:rsidRDefault="00284A9C" w:rsidP="00284A9C">
      <w:pPr>
        <w:widowControl w:val="0"/>
        <w:jc w:val="both"/>
        <w:rPr>
          <w:sz w:val="22"/>
          <w:szCs w:val="22"/>
        </w:rPr>
      </w:pPr>
      <w:bookmarkStart w:id="29" w:name="_Hlk494293534"/>
      <w:r w:rsidRPr="003B3677">
        <w:rPr>
          <w:sz w:val="22"/>
          <w:szCs w:val="22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284A9C" w:rsidRPr="003B3677" w:rsidRDefault="00284A9C" w:rsidP="00284A9C">
      <w:pPr>
        <w:widowControl w:val="0"/>
        <w:jc w:val="both"/>
        <w:rPr>
          <w:sz w:val="22"/>
          <w:szCs w:val="22"/>
        </w:rPr>
      </w:pPr>
      <w:bookmarkStart w:id="30" w:name="_Hlk494293741"/>
      <w:bookmarkEnd w:id="29"/>
      <w:r w:rsidRPr="003B3677">
        <w:rPr>
          <w:sz w:val="22"/>
          <w:szCs w:val="22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3B3677">
        <w:rPr>
          <w:b/>
          <w:bCs/>
          <w:sz w:val="22"/>
          <w:szCs w:val="22"/>
        </w:rPr>
        <w:t> </w:t>
      </w:r>
      <w:bookmarkEnd w:id="30"/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284A9C" w:rsidRPr="003B3677" w:rsidRDefault="00284A9C" w:rsidP="00284A9C">
      <w:pPr>
        <w:numPr>
          <w:ilvl w:val="0"/>
          <w:numId w:val="54"/>
        </w:numPr>
        <w:suppressAutoHyphens w:val="0"/>
        <w:ind w:firstLine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>для слепых и слабовидящих: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>- в печатной форме увеличенным шрифтом;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>- в форме электронного документа;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>- в форме аудиофайла.</w:t>
      </w:r>
    </w:p>
    <w:p w:rsidR="00284A9C" w:rsidRPr="003B3677" w:rsidRDefault="00284A9C" w:rsidP="00284A9C">
      <w:pPr>
        <w:numPr>
          <w:ilvl w:val="0"/>
          <w:numId w:val="54"/>
        </w:numPr>
        <w:suppressAutoHyphens w:val="0"/>
        <w:ind w:firstLine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>для глухих и слабослышащих: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>- в печатной форме;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>- в форме электронного документа.</w:t>
      </w:r>
    </w:p>
    <w:p w:rsidR="00284A9C" w:rsidRPr="003B3677" w:rsidRDefault="00284A9C" w:rsidP="00284A9C">
      <w:pPr>
        <w:numPr>
          <w:ilvl w:val="0"/>
          <w:numId w:val="54"/>
        </w:numPr>
        <w:suppressAutoHyphens w:val="0"/>
        <w:ind w:firstLine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>для обучающихся с нарушениями опорно-двигательного аппарата: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lastRenderedPageBreak/>
        <w:t>- в печатной форме;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>- в форме электронного документа;</w:t>
      </w:r>
    </w:p>
    <w:p w:rsidR="00284A9C" w:rsidRPr="003B3677" w:rsidRDefault="00284A9C" w:rsidP="00284A9C">
      <w:pPr>
        <w:jc w:val="both"/>
        <w:rPr>
          <w:sz w:val="22"/>
          <w:szCs w:val="22"/>
        </w:rPr>
      </w:pPr>
      <w:r w:rsidRPr="003B3677">
        <w:rPr>
          <w:sz w:val="22"/>
          <w:szCs w:val="22"/>
        </w:rPr>
        <w:t>- в форме аудиофайла.</w:t>
      </w:r>
    </w:p>
    <w:p w:rsidR="00284A9C" w:rsidRPr="003B3677" w:rsidRDefault="00284A9C" w:rsidP="00284A9C">
      <w:pPr>
        <w:tabs>
          <w:tab w:val="left" w:pos="0"/>
        </w:tabs>
        <w:jc w:val="both"/>
        <w:rPr>
          <w:rFonts w:eastAsia="Calibri"/>
          <w:sz w:val="22"/>
          <w:szCs w:val="22"/>
        </w:rPr>
      </w:pPr>
      <w:bookmarkStart w:id="31" w:name="_Hlk494364376"/>
      <w:r w:rsidRPr="003B3677">
        <w:rPr>
          <w:sz w:val="22"/>
          <w:szCs w:val="22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284A9C" w:rsidRPr="003B3677" w:rsidRDefault="00284A9C" w:rsidP="00284A9C">
      <w:pPr>
        <w:numPr>
          <w:ilvl w:val="0"/>
          <w:numId w:val="54"/>
        </w:numPr>
        <w:tabs>
          <w:tab w:val="num" w:pos="0"/>
        </w:tabs>
        <w:suppressAutoHyphens w:val="0"/>
        <w:ind w:firstLine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>для слепых и слабовидящих:</w:t>
      </w:r>
    </w:p>
    <w:p w:rsidR="00284A9C" w:rsidRPr="003B3677" w:rsidRDefault="00284A9C" w:rsidP="00284A9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2"/>
          <w:szCs w:val="22"/>
        </w:rPr>
      </w:pPr>
      <w:r w:rsidRPr="003B3677">
        <w:rPr>
          <w:sz w:val="22"/>
          <w:szCs w:val="22"/>
        </w:rPr>
        <w:tab/>
        <w:t>- устройством для сканирования и чтения с камерой SARA CE;</w:t>
      </w:r>
    </w:p>
    <w:p w:rsidR="00284A9C" w:rsidRPr="003B3677" w:rsidRDefault="00284A9C" w:rsidP="00284A9C">
      <w:pPr>
        <w:tabs>
          <w:tab w:val="num" w:pos="0"/>
          <w:tab w:val="left" w:pos="567"/>
          <w:tab w:val="left" w:pos="2436"/>
        </w:tabs>
        <w:jc w:val="both"/>
        <w:rPr>
          <w:sz w:val="22"/>
          <w:szCs w:val="22"/>
        </w:rPr>
      </w:pPr>
      <w:r w:rsidRPr="003B3677">
        <w:rPr>
          <w:sz w:val="22"/>
          <w:szCs w:val="22"/>
        </w:rPr>
        <w:tab/>
        <w:t xml:space="preserve">- дисплеем Брайля </w:t>
      </w:r>
      <w:r w:rsidRPr="003B3677">
        <w:rPr>
          <w:sz w:val="22"/>
          <w:szCs w:val="22"/>
          <w:shd w:val="clear" w:color="auto" w:fill="FFFFFF"/>
        </w:rPr>
        <w:t xml:space="preserve">PAC </w:t>
      </w:r>
      <w:proofErr w:type="spellStart"/>
      <w:r w:rsidRPr="003B3677">
        <w:rPr>
          <w:sz w:val="22"/>
          <w:szCs w:val="22"/>
          <w:shd w:val="clear" w:color="auto" w:fill="FFFFFF"/>
        </w:rPr>
        <w:t>Mate</w:t>
      </w:r>
      <w:proofErr w:type="spellEnd"/>
      <w:r w:rsidRPr="003B3677">
        <w:rPr>
          <w:sz w:val="22"/>
          <w:szCs w:val="22"/>
          <w:shd w:val="clear" w:color="auto" w:fill="FFFFFF"/>
        </w:rPr>
        <w:t xml:space="preserve"> 20;</w:t>
      </w:r>
    </w:p>
    <w:p w:rsidR="00284A9C" w:rsidRPr="003B3677" w:rsidRDefault="00284A9C" w:rsidP="00284A9C">
      <w:pPr>
        <w:tabs>
          <w:tab w:val="num" w:pos="0"/>
          <w:tab w:val="left" w:pos="567"/>
          <w:tab w:val="left" w:pos="2436"/>
        </w:tabs>
        <w:jc w:val="both"/>
        <w:rPr>
          <w:sz w:val="22"/>
          <w:szCs w:val="22"/>
          <w:shd w:val="clear" w:color="auto" w:fill="FFFFFF"/>
        </w:rPr>
      </w:pPr>
      <w:r w:rsidRPr="003B3677">
        <w:rPr>
          <w:sz w:val="22"/>
          <w:szCs w:val="22"/>
          <w:shd w:val="clear" w:color="auto" w:fill="FFFFFF"/>
        </w:rPr>
        <w:tab/>
        <w:t xml:space="preserve">- принтером Брайля </w:t>
      </w:r>
      <w:proofErr w:type="spellStart"/>
      <w:r w:rsidRPr="003B3677">
        <w:rPr>
          <w:sz w:val="22"/>
          <w:szCs w:val="22"/>
          <w:shd w:val="clear" w:color="auto" w:fill="FFFFFF"/>
        </w:rPr>
        <w:t>EmBraille</w:t>
      </w:r>
      <w:proofErr w:type="spellEnd"/>
      <w:r w:rsidRPr="003B3677">
        <w:rPr>
          <w:sz w:val="22"/>
          <w:szCs w:val="22"/>
          <w:shd w:val="clear" w:color="auto" w:fill="FFFFFF"/>
        </w:rPr>
        <w:t xml:space="preserve"> </w:t>
      </w:r>
      <w:proofErr w:type="spellStart"/>
      <w:r w:rsidRPr="003B3677">
        <w:rPr>
          <w:sz w:val="22"/>
          <w:szCs w:val="22"/>
          <w:shd w:val="clear" w:color="auto" w:fill="FFFFFF"/>
        </w:rPr>
        <w:t>ViewPlus</w:t>
      </w:r>
      <w:proofErr w:type="spellEnd"/>
      <w:r w:rsidRPr="003B3677">
        <w:rPr>
          <w:sz w:val="22"/>
          <w:szCs w:val="22"/>
          <w:shd w:val="clear" w:color="auto" w:fill="FFFFFF"/>
        </w:rPr>
        <w:t>;</w:t>
      </w:r>
    </w:p>
    <w:p w:rsidR="00284A9C" w:rsidRPr="003B3677" w:rsidRDefault="00284A9C" w:rsidP="00284A9C">
      <w:pPr>
        <w:numPr>
          <w:ilvl w:val="0"/>
          <w:numId w:val="54"/>
        </w:numPr>
        <w:tabs>
          <w:tab w:val="num" w:pos="0"/>
        </w:tabs>
        <w:suppressAutoHyphens w:val="0"/>
        <w:ind w:firstLine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>для глухих и слабослышащих:</w:t>
      </w:r>
    </w:p>
    <w:p w:rsidR="00284A9C" w:rsidRPr="003B3677" w:rsidRDefault="00284A9C" w:rsidP="00284A9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2"/>
          <w:szCs w:val="22"/>
          <w:shd w:val="clear" w:color="auto" w:fill="FFFFFF"/>
        </w:rPr>
      </w:pPr>
      <w:r w:rsidRPr="003B3677">
        <w:rPr>
          <w:sz w:val="22"/>
          <w:szCs w:val="22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284A9C" w:rsidRPr="003B3677" w:rsidRDefault="00284A9C" w:rsidP="00284A9C">
      <w:pPr>
        <w:tabs>
          <w:tab w:val="num" w:pos="0"/>
          <w:tab w:val="left" w:pos="567"/>
          <w:tab w:val="left" w:pos="2436"/>
        </w:tabs>
        <w:jc w:val="both"/>
        <w:rPr>
          <w:sz w:val="22"/>
          <w:szCs w:val="22"/>
        </w:rPr>
      </w:pPr>
      <w:r w:rsidRPr="003B3677">
        <w:rPr>
          <w:sz w:val="22"/>
          <w:szCs w:val="22"/>
        </w:rPr>
        <w:tab/>
        <w:t>- акустический усилитель и колонки;</w:t>
      </w:r>
    </w:p>
    <w:p w:rsidR="00284A9C" w:rsidRPr="003B3677" w:rsidRDefault="00284A9C" w:rsidP="00284A9C">
      <w:pPr>
        <w:numPr>
          <w:ilvl w:val="0"/>
          <w:numId w:val="54"/>
        </w:numPr>
        <w:tabs>
          <w:tab w:val="num" w:pos="0"/>
        </w:tabs>
        <w:suppressAutoHyphens w:val="0"/>
        <w:ind w:firstLine="0"/>
        <w:jc w:val="both"/>
        <w:rPr>
          <w:sz w:val="22"/>
          <w:szCs w:val="22"/>
        </w:rPr>
      </w:pPr>
      <w:r w:rsidRPr="003B3677">
        <w:rPr>
          <w:sz w:val="22"/>
          <w:szCs w:val="22"/>
        </w:rPr>
        <w:t>для обучающихся с нарушениями опорно-двигательного аппарата:</w:t>
      </w:r>
    </w:p>
    <w:p w:rsidR="00284A9C" w:rsidRPr="003B3677" w:rsidRDefault="00284A9C" w:rsidP="00284A9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2"/>
          <w:szCs w:val="22"/>
        </w:rPr>
      </w:pPr>
      <w:r w:rsidRPr="003B3677">
        <w:rPr>
          <w:sz w:val="22"/>
          <w:szCs w:val="22"/>
        </w:rPr>
        <w:tab/>
        <w:t>- передвижными, регулируемыми эргономическими партами СИ-1;</w:t>
      </w:r>
    </w:p>
    <w:p w:rsidR="00284A9C" w:rsidRPr="003B3677" w:rsidRDefault="00284A9C" w:rsidP="003B3677">
      <w:pPr>
        <w:tabs>
          <w:tab w:val="left" w:pos="1134"/>
          <w:tab w:val="right" w:leader="underscore" w:pos="13467"/>
        </w:tabs>
        <w:rPr>
          <w:sz w:val="22"/>
          <w:szCs w:val="22"/>
          <w:lang w:eastAsia="ar-SA"/>
        </w:rPr>
      </w:pPr>
      <w:r w:rsidRPr="003B3677">
        <w:rPr>
          <w:sz w:val="22"/>
          <w:szCs w:val="22"/>
        </w:rPr>
        <w:tab/>
        <w:t>- компьютерной техникой со специальным программным обеспечением.</w:t>
      </w:r>
      <w:bookmarkEnd w:id="31"/>
      <w:r w:rsidRPr="003B3677">
        <w:rPr>
          <w:sz w:val="22"/>
          <w:szCs w:val="22"/>
        </w:rPr>
        <w:t xml:space="preserve">  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021F13">
        <w:rPr>
          <w:sz w:val="24"/>
          <w:szCs w:val="24"/>
          <w:lang w:eastAsia="zh-CN"/>
        </w:rPr>
        <w:t xml:space="preserve">Разработано  в соответствии с требованиями ФГОС </w:t>
      </w:r>
      <w:proofErr w:type="gramStart"/>
      <w:r w:rsidRPr="00021F13">
        <w:rPr>
          <w:sz w:val="24"/>
          <w:szCs w:val="24"/>
          <w:lang w:eastAsia="zh-CN"/>
        </w:rPr>
        <w:t>ВО</w:t>
      </w:r>
      <w:proofErr w:type="gramEnd"/>
      <w:r w:rsidRPr="00021F13">
        <w:rPr>
          <w:sz w:val="24"/>
          <w:szCs w:val="24"/>
          <w:lang w:eastAsia="zh-CN"/>
        </w:rPr>
        <w:t xml:space="preserve"> 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021F13">
        <w:rPr>
          <w:sz w:val="24"/>
          <w:szCs w:val="24"/>
          <w:lang w:eastAsia="zh-CN"/>
        </w:rPr>
        <w:t xml:space="preserve">Составитель: </w:t>
      </w:r>
      <w:proofErr w:type="spellStart"/>
      <w:r w:rsidR="00C71BCA">
        <w:rPr>
          <w:sz w:val="24"/>
          <w:szCs w:val="24"/>
          <w:lang w:eastAsia="zh-CN"/>
        </w:rPr>
        <w:t>Христидис</w:t>
      </w:r>
      <w:proofErr w:type="spellEnd"/>
      <w:r w:rsidR="00C71BCA">
        <w:rPr>
          <w:sz w:val="24"/>
          <w:szCs w:val="24"/>
          <w:lang w:eastAsia="zh-CN"/>
        </w:rPr>
        <w:t xml:space="preserve"> Т.В., доктор педагогических наук, профессор, </w:t>
      </w:r>
      <w:r w:rsidRPr="00021F13">
        <w:rPr>
          <w:sz w:val="24"/>
          <w:szCs w:val="24"/>
          <w:lang w:eastAsia="zh-CN"/>
        </w:rPr>
        <w:t>Новашина М.С., кандидат педагогических наук, старший преподаватель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4"/>
          <w:szCs w:val="24"/>
          <w:lang w:eastAsia="zh-CN"/>
        </w:rPr>
      </w:pPr>
      <w:r w:rsidRPr="00021F13">
        <w:rPr>
          <w:sz w:val="24"/>
          <w:szCs w:val="24"/>
          <w:lang w:eastAsia="zh-CN"/>
        </w:rPr>
        <w:t xml:space="preserve">Рассмотрено  на заседании кафедры </w:t>
      </w:r>
      <w:r w:rsidRPr="00021F13">
        <w:rPr>
          <w:i/>
          <w:sz w:val="24"/>
          <w:szCs w:val="24"/>
          <w:lang w:eastAsia="zh-CN"/>
        </w:rPr>
        <w:t>гуманитарных и социально-экономических дисциплин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sz w:val="24"/>
          <w:szCs w:val="24"/>
          <w:lang w:eastAsia="zh-CN"/>
        </w:rPr>
      </w:pPr>
      <w:r w:rsidRPr="00021F13">
        <w:rPr>
          <w:i/>
          <w:sz w:val="24"/>
          <w:szCs w:val="24"/>
          <w:lang w:eastAsia="zh-CN"/>
        </w:rPr>
        <w:t>Протокол № 2 19.10.2021</w:t>
      </w:r>
    </w:p>
    <w:p w:rsidR="00B32356" w:rsidRDefault="00B3235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B32356" w:rsidRDefault="00B3235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B32356" w:rsidRDefault="00B3235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B32356" w:rsidRDefault="00B3235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6E93" w:rsidRDefault="006D6E93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F04E17" w:rsidRDefault="00F04E17" w:rsidP="00F04E17">
      <w:pPr>
        <w:suppressAutoHyphens w:val="0"/>
        <w:jc w:val="center"/>
        <w:rPr>
          <w:b/>
        </w:rPr>
      </w:pPr>
    </w:p>
    <w:p w:rsidR="00F04E17" w:rsidRDefault="00F04E17" w:rsidP="00F04E17">
      <w:pPr>
        <w:suppressAutoHyphens w:val="0"/>
        <w:jc w:val="center"/>
        <w:rPr>
          <w:b/>
        </w:rPr>
      </w:pPr>
    </w:p>
    <w:p w:rsidR="00F04E17" w:rsidRDefault="00F04E17" w:rsidP="00F04E17">
      <w:pPr>
        <w:suppressAutoHyphens w:val="0"/>
        <w:jc w:val="center"/>
        <w:rPr>
          <w:b/>
        </w:rPr>
      </w:pPr>
    </w:p>
    <w:p w:rsidR="00F04E17" w:rsidRPr="00F04E17" w:rsidRDefault="00F04E17" w:rsidP="00F04E17">
      <w:pPr>
        <w:suppressAutoHyphens w:val="0"/>
        <w:jc w:val="center"/>
        <w:rPr>
          <w:b/>
          <w:sz w:val="24"/>
          <w:szCs w:val="24"/>
        </w:rPr>
      </w:pPr>
      <w:r w:rsidRPr="00F04E17">
        <w:rPr>
          <w:b/>
          <w:sz w:val="24"/>
          <w:szCs w:val="24"/>
        </w:rPr>
        <w:lastRenderedPageBreak/>
        <w:t>АННОТАЦИЯ ДИСЦИПЛИНЫ</w:t>
      </w:r>
    </w:p>
    <w:p w:rsidR="00F04E17" w:rsidRPr="00F04E17" w:rsidRDefault="00F04E17" w:rsidP="00F04E17">
      <w:pPr>
        <w:suppressAutoHyphens w:val="0"/>
        <w:jc w:val="center"/>
        <w:rPr>
          <w:b/>
          <w:bCs/>
          <w:smallCaps/>
          <w:sz w:val="24"/>
          <w:szCs w:val="24"/>
          <w:vertAlign w:val="superscript"/>
        </w:rPr>
      </w:pPr>
      <w:r w:rsidRPr="00F04E17">
        <w:rPr>
          <w:b/>
          <w:bCs/>
          <w:smallCaps/>
          <w:sz w:val="24"/>
          <w:szCs w:val="24"/>
        </w:rPr>
        <w:t>_________Педагогика__________</w:t>
      </w:r>
      <w:r w:rsidRPr="00F04E17">
        <w:rPr>
          <w:b/>
          <w:bCs/>
          <w:smallCaps/>
          <w:sz w:val="24"/>
          <w:szCs w:val="24"/>
        </w:rPr>
        <w:br/>
      </w:r>
      <w:r w:rsidRPr="00F04E17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F04E17" w:rsidRPr="00F04E17" w:rsidRDefault="00F04E17" w:rsidP="00F04E17">
      <w:pPr>
        <w:suppressAutoHyphens w:val="0"/>
        <w:jc w:val="center"/>
        <w:rPr>
          <w:b/>
          <w:sz w:val="24"/>
          <w:szCs w:val="24"/>
        </w:rPr>
      </w:pPr>
      <w:r w:rsidRPr="00F04E17">
        <w:rPr>
          <w:b/>
          <w:sz w:val="24"/>
          <w:szCs w:val="24"/>
        </w:rPr>
        <w:t>код и наименование подготовки</w:t>
      </w:r>
    </w:p>
    <w:p w:rsidR="00F04E17" w:rsidRPr="00F04E17" w:rsidRDefault="00F04E17" w:rsidP="00F04E17">
      <w:pPr>
        <w:suppressAutoHyphens w:val="0"/>
        <w:jc w:val="center"/>
        <w:rPr>
          <w:b/>
          <w:sz w:val="24"/>
          <w:szCs w:val="24"/>
        </w:rPr>
      </w:pPr>
      <w:r w:rsidRPr="00F04E17">
        <w:rPr>
          <w:b/>
          <w:sz w:val="24"/>
          <w:szCs w:val="24"/>
        </w:rPr>
        <w:t xml:space="preserve">51.05.01 Звукорежиссура культурно-массовых представлений и концертных программ </w:t>
      </w:r>
    </w:p>
    <w:p w:rsidR="00F04E17" w:rsidRPr="00F04E17" w:rsidRDefault="00F04E17" w:rsidP="00F04E17">
      <w:pPr>
        <w:suppressAutoHyphens w:val="0"/>
        <w:jc w:val="center"/>
        <w:rPr>
          <w:b/>
          <w:sz w:val="24"/>
          <w:szCs w:val="24"/>
        </w:rPr>
      </w:pPr>
      <w:r w:rsidRPr="00F04E17">
        <w:rPr>
          <w:b/>
          <w:sz w:val="24"/>
          <w:szCs w:val="24"/>
        </w:rPr>
        <w:t>профиль/специализация</w:t>
      </w:r>
    </w:p>
    <w:p w:rsidR="00F04E17" w:rsidRPr="00F04E17" w:rsidRDefault="00F04E17" w:rsidP="00F04E17">
      <w:pPr>
        <w:suppressAutoHyphens w:val="0"/>
        <w:jc w:val="center"/>
        <w:rPr>
          <w:b/>
          <w:sz w:val="24"/>
          <w:szCs w:val="24"/>
        </w:rPr>
      </w:pPr>
      <w:r w:rsidRPr="00F04E17">
        <w:rPr>
          <w:b/>
          <w:sz w:val="24"/>
          <w:szCs w:val="24"/>
        </w:rPr>
        <w:t>__________</w:t>
      </w:r>
      <w:r w:rsidRPr="00F04E17">
        <w:rPr>
          <w:b/>
          <w:bCs/>
          <w:sz w:val="24"/>
          <w:szCs w:val="24"/>
        </w:rPr>
        <w:t xml:space="preserve"> Звукорежиссура зрелищных программ </w:t>
      </w:r>
      <w:r w:rsidRPr="00F04E17">
        <w:rPr>
          <w:b/>
          <w:sz w:val="24"/>
          <w:szCs w:val="24"/>
        </w:rPr>
        <w:t>____________</w:t>
      </w:r>
    </w:p>
    <w:p w:rsidR="00F04E17" w:rsidRPr="00F04E17" w:rsidRDefault="00F04E17" w:rsidP="00F04E17">
      <w:pPr>
        <w:suppressAutoHyphens w:val="0"/>
        <w:jc w:val="center"/>
        <w:rPr>
          <w:b/>
          <w:sz w:val="24"/>
          <w:szCs w:val="24"/>
        </w:rPr>
      </w:pPr>
    </w:p>
    <w:p w:rsidR="00F04E17" w:rsidRPr="00F04E17" w:rsidRDefault="00F04E17" w:rsidP="00F04E17">
      <w:pPr>
        <w:suppressAutoHyphens w:val="0"/>
        <w:jc w:val="both"/>
        <w:rPr>
          <w:sz w:val="24"/>
          <w:szCs w:val="24"/>
        </w:rPr>
      </w:pPr>
      <w:r w:rsidRPr="00F04E17">
        <w:rPr>
          <w:sz w:val="24"/>
          <w:szCs w:val="24"/>
        </w:rPr>
        <w:t>Цел</w:t>
      </w:r>
      <w:r>
        <w:rPr>
          <w:sz w:val="24"/>
          <w:szCs w:val="24"/>
        </w:rPr>
        <w:t>и</w:t>
      </w:r>
      <w:r w:rsidRPr="00F04E17">
        <w:rPr>
          <w:sz w:val="24"/>
          <w:szCs w:val="24"/>
        </w:rPr>
        <w:t xml:space="preserve"> дисциплины </w:t>
      </w:r>
      <w:r w:rsidRPr="00F04E17">
        <w:rPr>
          <w:i/>
          <w:sz w:val="24"/>
          <w:szCs w:val="24"/>
        </w:rPr>
        <w:t>(модуля)</w:t>
      </w:r>
      <w:r w:rsidRPr="00F04E17">
        <w:rPr>
          <w:sz w:val="24"/>
          <w:szCs w:val="24"/>
        </w:rPr>
        <w:t xml:space="preserve">: </w:t>
      </w:r>
      <w:r w:rsidRPr="00F97578">
        <w:rPr>
          <w:sz w:val="24"/>
          <w:szCs w:val="24"/>
        </w:rPr>
        <w:t xml:space="preserve">формирование у </w:t>
      </w:r>
      <w:r>
        <w:rPr>
          <w:sz w:val="24"/>
          <w:szCs w:val="24"/>
        </w:rPr>
        <w:t>студентов</w:t>
      </w:r>
      <w:r w:rsidRPr="00F975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педагогических </w:t>
      </w:r>
      <w:r w:rsidRPr="00F97578">
        <w:rPr>
          <w:sz w:val="24"/>
          <w:szCs w:val="24"/>
        </w:rPr>
        <w:t xml:space="preserve"> компетенций, обеспечивающих эффективное решение научных, профессиональных, личностных проблем педагогической деятельности; формирование исследовательской компетенции в области основных </w:t>
      </w:r>
      <w:r>
        <w:rPr>
          <w:sz w:val="24"/>
          <w:szCs w:val="24"/>
        </w:rPr>
        <w:t xml:space="preserve">вопросах педагогики </w:t>
      </w:r>
      <w:r w:rsidRPr="00F97578">
        <w:rPr>
          <w:sz w:val="24"/>
          <w:szCs w:val="24"/>
        </w:rPr>
        <w:t xml:space="preserve"> как области гуманитарного, антропологического, философского знания вообще и как науки о воспитании и образовании, в частности</w:t>
      </w:r>
      <w:r w:rsidRPr="00F04E17">
        <w:rPr>
          <w:sz w:val="24"/>
          <w:szCs w:val="24"/>
        </w:rPr>
        <w:t>.</w:t>
      </w:r>
    </w:p>
    <w:p w:rsidR="00F04E17" w:rsidRPr="00F97578" w:rsidRDefault="00F04E17" w:rsidP="00F04E17">
      <w:pPr>
        <w:ind w:firstLine="709"/>
        <w:jc w:val="both"/>
        <w:rPr>
          <w:rFonts w:eastAsia="Calibri"/>
          <w:sz w:val="24"/>
          <w:szCs w:val="24"/>
        </w:rPr>
      </w:pPr>
      <w:r w:rsidRPr="00F04E17">
        <w:rPr>
          <w:sz w:val="24"/>
          <w:szCs w:val="24"/>
        </w:rPr>
        <w:t xml:space="preserve">Задачи: </w:t>
      </w:r>
    </w:p>
    <w:p w:rsidR="00F04E17" w:rsidRPr="00F97578" w:rsidRDefault="00F04E17" w:rsidP="00F04E17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>вооружить знаниями о педагогических и психологических основах обучения и воспитания;</w:t>
      </w:r>
    </w:p>
    <w:p w:rsidR="00F04E17" w:rsidRPr="00F97578" w:rsidRDefault="00F04E17" w:rsidP="00F04E17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сформировать представление о современной системе образования России и за рубежом, основных тенденциях развития; </w:t>
      </w:r>
    </w:p>
    <w:p w:rsidR="00F04E17" w:rsidRPr="00F97578" w:rsidRDefault="00F04E17" w:rsidP="00F04E17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autoSpaceDE w:val="0"/>
        <w:ind w:left="0" w:firstLine="684"/>
        <w:jc w:val="both"/>
        <w:rPr>
          <w:rFonts w:eastAsia="Calibri"/>
          <w:sz w:val="24"/>
          <w:szCs w:val="24"/>
        </w:rPr>
      </w:pPr>
      <w:r w:rsidRPr="00F97578">
        <w:rPr>
          <w:rFonts w:eastAsia="Calibri"/>
          <w:sz w:val="24"/>
          <w:szCs w:val="24"/>
        </w:rPr>
        <w:t xml:space="preserve">научить применять современные педагогические технологии, методы и средства организации самостоятельной учебной деятельности студентов; </w:t>
      </w:r>
    </w:p>
    <w:p w:rsidR="00F04E17" w:rsidRPr="0050757D" w:rsidRDefault="00F04E17" w:rsidP="00F04E17">
      <w:pPr>
        <w:pStyle w:val="a5"/>
        <w:numPr>
          <w:ilvl w:val="1"/>
          <w:numId w:val="2"/>
        </w:numPr>
        <w:shd w:val="clear" w:color="auto" w:fill="FFFFFF"/>
        <w:tabs>
          <w:tab w:val="left" w:pos="969"/>
        </w:tabs>
        <w:suppressAutoHyphens w:val="0"/>
        <w:autoSpaceDE w:val="0"/>
        <w:ind w:left="0" w:firstLine="684"/>
        <w:jc w:val="both"/>
        <w:rPr>
          <w:sz w:val="24"/>
          <w:szCs w:val="24"/>
        </w:rPr>
      </w:pPr>
      <w:r w:rsidRPr="0050757D">
        <w:rPr>
          <w:rFonts w:eastAsia="Calibri"/>
          <w:sz w:val="24"/>
          <w:szCs w:val="24"/>
        </w:rPr>
        <w:t>подготовить к решению коммуникативных проблем, возникающих в процессе обучения; сформировать основы профессионально-педагогического мастерства преподавателя</w:t>
      </w:r>
      <w:r w:rsidRPr="0050757D">
        <w:rPr>
          <w:sz w:val="24"/>
          <w:szCs w:val="24"/>
        </w:rPr>
        <w:t>.</w:t>
      </w:r>
    </w:p>
    <w:p w:rsidR="00F04E17" w:rsidRDefault="00F04E17" w:rsidP="00F04E17">
      <w:pPr>
        <w:suppressAutoHyphens w:val="0"/>
        <w:jc w:val="both"/>
        <w:rPr>
          <w:sz w:val="24"/>
          <w:szCs w:val="24"/>
        </w:rPr>
      </w:pPr>
      <w:r w:rsidRPr="00F04E17">
        <w:rPr>
          <w:sz w:val="24"/>
          <w:szCs w:val="24"/>
        </w:rPr>
        <w:t xml:space="preserve">Дисциплина </w:t>
      </w:r>
      <w:r w:rsidRPr="00F04E17">
        <w:rPr>
          <w:i/>
          <w:sz w:val="24"/>
          <w:szCs w:val="24"/>
        </w:rPr>
        <w:t>(модуль)</w:t>
      </w:r>
      <w:r w:rsidRPr="00F04E17">
        <w:rPr>
          <w:sz w:val="24"/>
          <w:szCs w:val="24"/>
        </w:rPr>
        <w:t xml:space="preserve"> направлена на формирование следующих компетенций:</w:t>
      </w:r>
    </w:p>
    <w:p w:rsidR="00D22DCB" w:rsidRDefault="00D22DCB" w:rsidP="00D22DCB">
      <w:pPr>
        <w:pStyle w:val="a7"/>
        <w:numPr>
          <w:ilvl w:val="0"/>
          <w:numId w:val="56"/>
        </w:numPr>
        <w:suppressAutoHyphens w:val="0"/>
        <w:jc w:val="both"/>
        <w:rPr>
          <w:szCs w:val="24"/>
          <w:lang w:eastAsia="ru-RU"/>
        </w:rPr>
      </w:pPr>
      <w:r w:rsidRPr="00D22DCB">
        <w:rPr>
          <w:i/>
          <w:szCs w:val="24"/>
        </w:rPr>
        <w:t>УК-1.</w:t>
      </w:r>
      <w:r w:rsidRPr="00D22DCB">
        <w:rPr>
          <w:szCs w:val="24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2A3D7B" w:rsidRPr="00A36A98" w:rsidRDefault="002A3D7B" w:rsidP="002A3D7B">
      <w:pPr>
        <w:suppressAutoHyphens w:val="0"/>
        <w:jc w:val="both"/>
        <w:rPr>
          <w:sz w:val="24"/>
          <w:szCs w:val="24"/>
        </w:rPr>
      </w:pPr>
      <w:r w:rsidRPr="00A36A98">
        <w:rPr>
          <w:sz w:val="24"/>
          <w:szCs w:val="24"/>
        </w:rPr>
        <w:t>УК-1.1. Применяет основные методы анализа, основные педагогические категории и закономерности развития личности</w:t>
      </w:r>
    </w:p>
    <w:p w:rsidR="002A3D7B" w:rsidRPr="00A36A98" w:rsidRDefault="002A3D7B" w:rsidP="002A3D7B">
      <w:pPr>
        <w:suppressAutoHyphens w:val="0"/>
        <w:jc w:val="both"/>
        <w:rPr>
          <w:sz w:val="24"/>
          <w:szCs w:val="24"/>
        </w:rPr>
      </w:pPr>
      <w:r w:rsidRPr="00A36A98">
        <w:rPr>
          <w:sz w:val="24"/>
          <w:szCs w:val="24"/>
        </w:rPr>
        <w:t>УК-1.2. Критически осмысливает и обобщает теоретическую информацию;</w:t>
      </w:r>
      <w:r w:rsidR="00A36A98">
        <w:rPr>
          <w:sz w:val="24"/>
          <w:szCs w:val="24"/>
        </w:rPr>
        <w:t xml:space="preserve"> </w:t>
      </w:r>
      <w:r w:rsidRPr="00A36A98">
        <w:rPr>
          <w:sz w:val="24"/>
          <w:szCs w:val="24"/>
        </w:rPr>
        <w:t>анализирует проблемную ситуации как систему и осуществляет поиск вариантов ее решения</w:t>
      </w:r>
    </w:p>
    <w:p w:rsidR="00D22DCB" w:rsidRPr="00A36A98" w:rsidRDefault="002A3D7B" w:rsidP="002A3D7B">
      <w:pPr>
        <w:suppressAutoHyphens w:val="0"/>
        <w:jc w:val="both"/>
        <w:rPr>
          <w:sz w:val="24"/>
          <w:szCs w:val="24"/>
        </w:rPr>
      </w:pPr>
      <w:r w:rsidRPr="00A36A98">
        <w:rPr>
          <w:sz w:val="24"/>
          <w:szCs w:val="24"/>
        </w:rPr>
        <w:t>УК-1.3. Имеет практический опыт работы с информационными объектами и сетью Интернет, применения системного подхода к решению</w:t>
      </w:r>
      <w:r w:rsidR="00A36A98" w:rsidRPr="00A36A98">
        <w:rPr>
          <w:sz w:val="24"/>
          <w:szCs w:val="24"/>
        </w:rPr>
        <w:t xml:space="preserve"> </w:t>
      </w:r>
      <w:r w:rsidRPr="00A36A98">
        <w:rPr>
          <w:sz w:val="24"/>
          <w:szCs w:val="24"/>
        </w:rPr>
        <w:t>творческих задач</w:t>
      </w:r>
    </w:p>
    <w:p w:rsidR="00D22DCB" w:rsidRPr="00F04E17" w:rsidRDefault="00D22DCB" w:rsidP="00D22DCB">
      <w:pPr>
        <w:suppressAutoHyphens w:val="0"/>
        <w:jc w:val="both"/>
        <w:rPr>
          <w:sz w:val="24"/>
          <w:szCs w:val="24"/>
        </w:rPr>
      </w:pPr>
      <w:r w:rsidRPr="00F04E17">
        <w:rPr>
          <w:sz w:val="24"/>
          <w:szCs w:val="24"/>
        </w:rPr>
        <w:t xml:space="preserve">В результате освоения дисциплины </w:t>
      </w:r>
      <w:r w:rsidRPr="00F04E17">
        <w:rPr>
          <w:i/>
          <w:sz w:val="24"/>
          <w:szCs w:val="24"/>
        </w:rPr>
        <w:t xml:space="preserve">(модуля) </w:t>
      </w:r>
      <w:proofErr w:type="gramStart"/>
      <w:r w:rsidRPr="00F04E17">
        <w:rPr>
          <w:sz w:val="24"/>
          <w:szCs w:val="24"/>
        </w:rPr>
        <w:t>обучающийся</w:t>
      </w:r>
      <w:proofErr w:type="gramEnd"/>
      <w:r w:rsidRPr="00F04E17">
        <w:rPr>
          <w:sz w:val="24"/>
          <w:szCs w:val="24"/>
        </w:rPr>
        <w:t xml:space="preserve"> должен:</w:t>
      </w:r>
    </w:p>
    <w:p w:rsidR="003F6816" w:rsidRPr="003F6816" w:rsidRDefault="003F6816" w:rsidP="003F6816">
      <w:pPr>
        <w:suppressAutoHyphens w:val="0"/>
        <w:jc w:val="both"/>
        <w:rPr>
          <w:sz w:val="24"/>
          <w:szCs w:val="24"/>
        </w:rPr>
      </w:pPr>
      <w:r w:rsidRPr="003F6816">
        <w:rPr>
          <w:sz w:val="24"/>
          <w:szCs w:val="24"/>
        </w:rPr>
        <w:t>- знать: основные закономерности взаимодействия человека и общества, общества и культуры, исторического развития человечества, основные философские категории и проблемы человеческого бытия, принципы поиска методов изучения музыкального произведения; терминологическую систему;</w:t>
      </w:r>
    </w:p>
    <w:p w:rsidR="003F6816" w:rsidRPr="003F6816" w:rsidRDefault="003F6816" w:rsidP="003F6816">
      <w:pPr>
        <w:suppressAutoHyphens w:val="0"/>
        <w:jc w:val="both"/>
        <w:rPr>
          <w:sz w:val="24"/>
          <w:szCs w:val="24"/>
        </w:rPr>
      </w:pPr>
      <w:r w:rsidRPr="003F6816">
        <w:rPr>
          <w:sz w:val="24"/>
          <w:szCs w:val="24"/>
        </w:rPr>
        <w:t>-уметь: анализировать мировоззренческие, социально и личностно значимые философские проблемы, осмысливать процессы, события и явления мировой истории в динамике их развития, руководствуясь принципами научной объективности и историзма, «мыслить в ретроспективе» и перспективе будущего времени на основе анализа исторических событий и явлений, формировать и аргументировано отстаивать собственную позицию по различным проблемам, использовать полученные теоретические знания о человеке, обществе, культуре, в учебной и профессиональной деятельности, критически осмысливать и обобщать теоретическую информацию,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техниках;</w:t>
      </w:r>
    </w:p>
    <w:p w:rsidR="00D22DCB" w:rsidRPr="00D22DCB" w:rsidRDefault="003F6816" w:rsidP="003F6816">
      <w:pPr>
        <w:suppressAutoHyphens w:val="0"/>
        <w:jc w:val="both"/>
        <w:rPr>
          <w:sz w:val="24"/>
          <w:szCs w:val="24"/>
        </w:rPr>
      </w:pPr>
      <w:r w:rsidRPr="003F6816">
        <w:rPr>
          <w:sz w:val="24"/>
          <w:szCs w:val="24"/>
        </w:rPr>
        <w:t xml:space="preserve">-владеть: технологиями приобретения, использования и обновления </w:t>
      </w:r>
      <w:proofErr w:type="spellStart"/>
      <w:r w:rsidRPr="003F6816">
        <w:rPr>
          <w:sz w:val="24"/>
          <w:szCs w:val="24"/>
        </w:rPr>
        <w:t>социогуманитарных</w:t>
      </w:r>
      <w:proofErr w:type="spellEnd"/>
      <w:r w:rsidRPr="003F6816">
        <w:rPr>
          <w:sz w:val="24"/>
          <w:szCs w:val="24"/>
        </w:rPr>
        <w:t xml:space="preserve"> знаний, навыками рефлексии, самооценки, самоконтроля, общенаучными методами (компаративного анализа, системного обобщения) в сочетании с основами специфических методов музыковедческого исследования</w:t>
      </w:r>
    </w:p>
    <w:p w:rsidR="00F04E17" w:rsidRPr="00F04E17" w:rsidRDefault="00F04E17" w:rsidP="00F04E17">
      <w:pPr>
        <w:numPr>
          <w:ilvl w:val="0"/>
          <w:numId w:val="55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04E17">
        <w:rPr>
          <w:rFonts w:eastAsia="Calibri"/>
          <w:i/>
          <w:sz w:val="24"/>
          <w:szCs w:val="24"/>
        </w:rPr>
        <w:t xml:space="preserve">УК-3     </w:t>
      </w:r>
      <w:r w:rsidRPr="00F04E17">
        <w:rPr>
          <w:sz w:val="24"/>
          <w:szCs w:val="24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 w:rsidRPr="00F04E17">
        <w:rPr>
          <w:i/>
          <w:sz w:val="24"/>
          <w:szCs w:val="24"/>
        </w:rPr>
        <w:t>;</w:t>
      </w:r>
    </w:p>
    <w:p w:rsidR="002A3D7B" w:rsidRPr="002A3D7B" w:rsidRDefault="002A3D7B" w:rsidP="002A3D7B">
      <w:pPr>
        <w:shd w:val="clear" w:color="auto" w:fill="FFFFFF"/>
        <w:jc w:val="both"/>
        <w:rPr>
          <w:color w:val="000000"/>
          <w:sz w:val="24"/>
          <w:szCs w:val="24"/>
        </w:rPr>
      </w:pPr>
      <w:r w:rsidRPr="002A3D7B">
        <w:rPr>
          <w:color w:val="000000"/>
          <w:sz w:val="24"/>
          <w:szCs w:val="24"/>
        </w:rPr>
        <w:lastRenderedPageBreak/>
        <w:t>УК-3.1. Имеет представление об основах психологии общения, условия развития личности и коллектива, основных командных</w:t>
      </w:r>
      <w:r>
        <w:rPr>
          <w:color w:val="000000"/>
          <w:sz w:val="24"/>
          <w:szCs w:val="24"/>
        </w:rPr>
        <w:t xml:space="preserve"> </w:t>
      </w:r>
      <w:r w:rsidRPr="002A3D7B">
        <w:rPr>
          <w:color w:val="000000"/>
          <w:sz w:val="24"/>
          <w:szCs w:val="24"/>
        </w:rPr>
        <w:t>стратегиях, профессиональных</w:t>
      </w:r>
      <w:r>
        <w:rPr>
          <w:color w:val="000000"/>
          <w:sz w:val="24"/>
          <w:szCs w:val="24"/>
        </w:rPr>
        <w:t xml:space="preserve"> </w:t>
      </w:r>
      <w:r w:rsidRPr="002A3D7B">
        <w:rPr>
          <w:color w:val="000000"/>
          <w:sz w:val="24"/>
          <w:szCs w:val="24"/>
        </w:rPr>
        <w:t>этических нормах</w:t>
      </w:r>
    </w:p>
    <w:p w:rsidR="002A3D7B" w:rsidRPr="002A3D7B" w:rsidRDefault="002A3D7B" w:rsidP="002A3D7B">
      <w:pPr>
        <w:shd w:val="clear" w:color="auto" w:fill="FFFFFF"/>
        <w:jc w:val="both"/>
        <w:rPr>
          <w:color w:val="000000"/>
          <w:sz w:val="24"/>
          <w:szCs w:val="24"/>
        </w:rPr>
      </w:pPr>
      <w:r w:rsidRPr="002A3D7B">
        <w:rPr>
          <w:color w:val="000000"/>
          <w:sz w:val="24"/>
          <w:szCs w:val="24"/>
        </w:rPr>
        <w:t>УК-3.2. Вырабатывает и</w:t>
      </w:r>
      <w:r>
        <w:rPr>
          <w:color w:val="000000"/>
          <w:sz w:val="24"/>
          <w:szCs w:val="24"/>
        </w:rPr>
        <w:t xml:space="preserve"> </w:t>
      </w:r>
      <w:r w:rsidRPr="002A3D7B">
        <w:rPr>
          <w:color w:val="000000"/>
          <w:sz w:val="24"/>
          <w:szCs w:val="24"/>
        </w:rPr>
        <w:t>реализовывает командную стратегию,</w:t>
      </w:r>
      <w:r>
        <w:rPr>
          <w:color w:val="000000"/>
          <w:sz w:val="24"/>
          <w:szCs w:val="24"/>
        </w:rPr>
        <w:t xml:space="preserve"> </w:t>
      </w:r>
      <w:r w:rsidRPr="002A3D7B">
        <w:rPr>
          <w:color w:val="000000"/>
          <w:sz w:val="24"/>
          <w:szCs w:val="24"/>
        </w:rPr>
        <w:t>руководит работой команды,</w:t>
      </w:r>
    </w:p>
    <w:p w:rsidR="002A3D7B" w:rsidRPr="002A3D7B" w:rsidRDefault="002A3D7B" w:rsidP="002A3D7B">
      <w:pPr>
        <w:shd w:val="clear" w:color="auto" w:fill="FFFFFF"/>
        <w:jc w:val="both"/>
        <w:rPr>
          <w:color w:val="000000"/>
          <w:sz w:val="24"/>
          <w:szCs w:val="24"/>
        </w:rPr>
      </w:pPr>
      <w:r w:rsidRPr="002A3D7B">
        <w:rPr>
          <w:color w:val="000000"/>
          <w:sz w:val="24"/>
          <w:szCs w:val="24"/>
        </w:rPr>
        <w:t>выстраивает отношения с коллегами</w:t>
      </w:r>
    </w:p>
    <w:p w:rsidR="002A3D7B" w:rsidRPr="002A3D7B" w:rsidRDefault="002A3D7B" w:rsidP="002A3D7B">
      <w:pPr>
        <w:shd w:val="clear" w:color="auto" w:fill="FFFFFF"/>
        <w:jc w:val="both"/>
        <w:rPr>
          <w:sz w:val="24"/>
          <w:szCs w:val="24"/>
        </w:rPr>
      </w:pPr>
      <w:r w:rsidRPr="002A3D7B">
        <w:rPr>
          <w:color w:val="000000"/>
          <w:sz w:val="24"/>
          <w:szCs w:val="24"/>
        </w:rPr>
        <w:t xml:space="preserve">УК-3.3. </w:t>
      </w:r>
      <w:r w:rsidRPr="002A3D7B">
        <w:rPr>
          <w:sz w:val="24"/>
          <w:szCs w:val="24"/>
        </w:rPr>
        <w:t xml:space="preserve">Работает индивидуально и с группой, выстраивает отношения, психологически взаимодействует с коллективом, понимает свою роль в коллективе в решении поставленных задач, предвидит результаты личных действий, гибко варьирует свое поведение в команде в зависимости от ситуации; обосновывает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искусств, оценивает возможные последствия принимаемых решений для функционирования звукорежиссера, результативно осуществляет сотворчество с представителями других профессий в творческом коллективе – проявляет </w:t>
      </w:r>
      <w:proofErr w:type="spellStart"/>
      <w:r w:rsidRPr="002A3D7B">
        <w:rPr>
          <w:sz w:val="24"/>
          <w:szCs w:val="24"/>
        </w:rPr>
        <w:t>креативность</w:t>
      </w:r>
      <w:proofErr w:type="spellEnd"/>
      <w:r w:rsidRPr="002A3D7B">
        <w:rPr>
          <w:sz w:val="24"/>
          <w:szCs w:val="24"/>
        </w:rPr>
        <w:t xml:space="preserve"> профессионального мышления</w:t>
      </w:r>
    </w:p>
    <w:p w:rsidR="00F04E17" w:rsidRPr="002A3D7B" w:rsidRDefault="002A3D7B" w:rsidP="002A3D7B">
      <w:pPr>
        <w:shd w:val="clear" w:color="auto" w:fill="FFFFFF"/>
        <w:jc w:val="both"/>
        <w:rPr>
          <w:sz w:val="24"/>
          <w:szCs w:val="24"/>
        </w:rPr>
      </w:pPr>
      <w:r w:rsidRPr="002A3D7B">
        <w:rPr>
          <w:color w:val="000000"/>
          <w:sz w:val="24"/>
          <w:szCs w:val="24"/>
        </w:rPr>
        <w:t>УК-3.4</w:t>
      </w:r>
      <w:proofErr w:type="gramStart"/>
      <w:r>
        <w:rPr>
          <w:color w:val="000000"/>
          <w:sz w:val="24"/>
          <w:szCs w:val="24"/>
        </w:rPr>
        <w:t xml:space="preserve"> </w:t>
      </w:r>
      <w:r w:rsidRPr="002A3D7B">
        <w:rPr>
          <w:sz w:val="24"/>
          <w:szCs w:val="24"/>
        </w:rPr>
        <w:t>П</w:t>
      </w:r>
      <w:proofErr w:type="gramEnd"/>
      <w:r w:rsidRPr="002A3D7B">
        <w:rPr>
          <w:sz w:val="24"/>
          <w:szCs w:val="24"/>
        </w:rPr>
        <w:t xml:space="preserve">рименяет навыки составления плана последовательных шагов для достижения поставленной цели, навыки эффективного взаимодействия со всеми участниками коллектива, систему знаний о способах построения продуктивных форм взаимодействия педагога с учениками; способность и готовность использовать в профессиональной деятельности новейшие достижения в области звукорежиссуры сценических искусств, </w:t>
      </w:r>
      <w:proofErr w:type="spellStart"/>
      <w:r w:rsidRPr="002A3D7B">
        <w:rPr>
          <w:sz w:val="24"/>
          <w:szCs w:val="24"/>
        </w:rPr>
        <w:t>артменеджмента</w:t>
      </w:r>
      <w:proofErr w:type="spellEnd"/>
      <w:r w:rsidRPr="002A3D7B">
        <w:rPr>
          <w:sz w:val="24"/>
          <w:szCs w:val="24"/>
        </w:rPr>
        <w:t xml:space="preserve">, </w:t>
      </w:r>
      <w:proofErr w:type="spellStart"/>
      <w:r w:rsidRPr="002A3D7B">
        <w:rPr>
          <w:sz w:val="24"/>
          <w:szCs w:val="24"/>
        </w:rPr>
        <w:t>продюсирования</w:t>
      </w:r>
      <w:proofErr w:type="spellEnd"/>
      <w:r w:rsidRPr="002A3D7B">
        <w:rPr>
          <w:sz w:val="24"/>
          <w:szCs w:val="24"/>
        </w:rPr>
        <w:t xml:space="preserve"> и </w:t>
      </w:r>
      <w:proofErr w:type="spellStart"/>
      <w:r w:rsidRPr="002A3D7B">
        <w:rPr>
          <w:sz w:val="24"/>
          <w:szCs w:val="24"/>
        </w:rPr>
        <w:t>саундпродюсирования</w:t>
      </w:r>
      <w:proofErr w:type="spellEnd"/>
      <w:r w:rsidRPr="002A3D7B">
        <w:rPr>
          <w:sz w:val="24"/>
          <w:szCs w:val="24"/>
        </w:rPr>
        <w:t>. способность и готовность создавать комфортную психологическую среду для участников мероприятия, позволяющую максимально реализовать потенциал исполнителей</w:t>
      </w:r>
      <w:r w:rsidR="00F04E17" w:rsidRPr="002A3D7B">
        <w:rPr>
          <w:sz w:val="24"/>
          <w:szCs w:val="24"/>
        </w:rPr>
        <w:t>;</w:t>
      </w:r>
    </w:p>
    <w:p w:rsidR="00F04E17" w:rsidRPr="00F04E17" w:rsidRDefault="00F04E17" w:rsidP="00F04E17">
      <w:pPr>
        <w:suppressAutoHyphens w:val="0"/>
        <w:jc w:val="both"/>
        <w:rPr>
          <w:sz w:val="24"/>
          <w:szCs w:val="24"/>
        </w:rPr>
      </w:pPr>
      <w:r w:rsidRPr="00F04E17">
        <w:rPr>
          <w:sz w:val="24"/>
          <w:szCs w:val="24"/>
        </w:rPr>
        <w:t xml:space="preserve">В результате освоения дисциплины </w:t>
      </w:r>
      <w:r w:rsidRPr="00F04E17">
        <w:rPr>
          <w:i/>
          <w:sz w:val="24"/>
          <w:szCs w:val="24"/>
        </w:rPr>
        <w:t xml:space="preserve">(модуля) </w:t>
      </w:r>
      <w:proofErr w:type="gramStart"/>
      <w:r w:rsidRPr="00F04E17">
        <w:rPr>
          <w:sz w:val="24"/>
          <w:szCs w:val="24"/>
        </w:rPr>
        <w:t>обучающийся</w:t>
      </w:r>
      <w:proofErr w:type="gramEnd"/>
      <w:r w:rsidRPr="00F04E17">
        <w:rPr>
          <w:sz w:val="24"/>
          <w:szCs w:val="24"/>
        </w:rPr>
        <w:t xml:space="preserve"> должен:</w:t>
      </w:r>
    </w:p>
    <w:p w:rsidR="00F04E17" w:rsidRPr="00F04E17" w:rsidRDefault="00F04E17" w:rsidP="00F04E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Cs/>
          <w:iCs/>
          <w:sz w:val="24"/>
          <w:szCs w:val="24"/>
        </w:rPr>
      </w:pPr>
      <w:r w:rsidRPr="00F04E17">
        <w:rPr>
          <w:rFonts w:eastAsia="Calibri"/>
          <w:bCs/>
          <w:iCs/>
          <w:sz w:val="24"/>
          <w:szCs w:val="24"/>
        </w:rPr>
        <w:t>Знать: психологию общения, методы развития личности и коллектива; – приемы психической регуляции поведения в процессе обучения музыке;</w:t>
      </w:r>
    </w:p>
    <w:p w:rsidR="00F04E17" w:rsidRPr="00F04E17" w:rsidRDefault="00F04E17" w:rsidP="00F04E17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Cs/>
          <w:iCs/>
          <w:sz w:val="24"/>
          <w:szCs w:val="24"/>
        </w:rPr>
      </w:pPr>
      <w:r w:rsidRPr="00F04E17">
        <w:rPr>
          <w:rFonts w:eastAsia="Calibri"/>
          <w:bCs/>
          <w:iCs/>
          <w:sz w:val="24"/>
          <w:szCs w:val="24"/>
        </w:rPr>
        <w:t>Уметь: – работать индивидуально и с группой, выстраивать отношения, психологически взаимодействовать с коллективом;</w:t>
      </w:r>
    </w:p>
    <w:p w:rsidR="00F04E17" w:rsidRPr="00F04E17" w:rsidRDefault="00F04E17" w:rsidP="00F04E17">
      <w:pPr>
        <w:suppressAutoHyphens w:val="0"/>
        <w:ind w:left="780"/>
        <w:rPr>
          <w:sz w:val="24"/>
          <w:szCs w:val="24"/>
        </w:rPr>
      </w:pPr>
      <w:r w:rsidRPr="00F04E17">
        <w:rPr>
          <w:rFonts w:eastAsia="Calibri"/>
          <w:bCs/>
          <w:iCs/>
          <w:sz w:val="24"/>
          <w:szCs w:val="24"/>
        </w:rPr>
        <w:t>Владеть: – навыком составления плана последовательных шагов для достижения поставленной цели</w:t>
      </w:r>
    </w:p>
    <w:p w:rsidR="00F04E17" w:rsidRPr="00F04E17" w:rsidRDefault="00F04E17" w:rsidP="00F04E17">
      <w:pPr>
        <w:suppressAutoHyphens w:val="0"/>
        <w:jc w:val="both"/>
        <w:rPr>
          <w:sz w:val="24"/>
          <w:szCs w:val="24"/>
        </w:rPr>
      </w:pPr>
    </w:p>
    <w:p w:rsidR="00F04E17" w:rsidRPr="00F04E17" w:rsidRDefault="00F04E17" w:rsidP="00F04E17">
      <w:pPr>
        <w:suppressAutoHyphens w:val="0"/>
        <w:jc w:val="both"/>
        <w:rPr>
          <w:sz w:val="24"/>
          <w:szCs w:val="24"/>
        </w:rPr>
      </w:pPr>
      <w:r w:rsidRPr="00F04E17">
        <w:rPr>
          <w:sz w:val="24"/>
          <w:szCs w:val="24"/>
        </w:rPr>
        <w:t xml:space="preserve">По дисциплине </w:t>
      </w:r>
      <w:r w:rsidRPr="00F04E17">
        <w:rPr>
          <w:i/>
          <w:sz w:val="24"/>
          <w:szCs w:val="24"/>
        </w:rPr>
        <w:t>(модулю)</w:t>
      </w:r>
      <w:r w:rsidRPr="00F04E17">
        <w:rPr>
          <w:sz w:val="24"/>
          <w:szCs w:val="24"/>
        </w:rPr>
        <w:t xml:space="preserve"> предусмотрена промежуточная аттестация в форме </w:t>
      </w:r>
      <w:r w:rsidRPr="00F04E17">
        <w:rPr>
          <w:i/>
          <w:sz w:val="24"/>
          <w:szCs w:val="24"/>
        </w:rPr>
        <w:t>зачета.</w:t>
      </w:r>
    </w:p>
    <w:p w:rsidR="00F04E17" w:rsidRPr="00F04E17" w:rsidRDefault="00F04E17" w:rsidP="00F04E17">
      <w:pPr>
        <w:suppressAutoHyphens w:val="0"/>
        <w:jc w:val="both"/>
        <w:rPr>
          <w:sz w:val="24"/>
          <w:szCs w:val="24"/>
        </w:rPr>
      </w:pPr>
      <w:r w:rsidRPr="00F04E17">
        <w:rPr>
          <w:sz w:val="24"/>
          <w:szCs w:val="24"/>
        </w:rPr>
        <w:t xml:space="preserve">Общая трудоемкость освоения дисциплины </w:t>
      </w:r>
      <w:r w:rsidRPr="00F04E17">
        <w:rPr>
          <w:i/>
          <w:sz w:val="24"/>
          <w:szCs w:val="24"/>
        </w:rPr>
        <w:t>(модуля)</w:t>
      </w:r>
      <w:r w:rsidRPr="00F04E17">
        <w:rPr>
          <w:sz w:val="24"/>
          <w:szCs w:val="24"/>
        </w:rPr>
        <w:t xml:space="preserve"> составляет _</w:t>
      </w:r>
      <w:r>
        <w:rPr>
          <w:sz w:val="24"/>
          <w:szCs w:val="24"/>
        </w:rPr>
        <w:t>2</w:t>
      </w:r>
      <w:r w:rsidRPr="00F04E17">
        <w:rPr>
          <w:sz w:val="24"/>
          <w:szCs w:val="24"/>
        </w:rPr>
        <w:t>_зачетных единиц.</w:t>
      </w: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3F6816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</w:p>
    <w:p w:rsidR="003F6816" w:rsidRDefault="003F6816" w:rsidP="003F6816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</w:p>
    <w:p w:rsidR="003F6816" w:rsidRDefault="003F6816" w:rsidP="003F6816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</w:p>
    <w:p w:rsidR="003F6816" w:rsidRDefault="003F6816" w:rsidP="003F6816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</w:p>
    <w:p w:rsidR="003F6816" w:rsidRDefault="003F6816" w:rsidP="003F6816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</w:p>
    <w:p w:rsidR="003F6816" w:rsidRDefault="003F6816" w:rsidP="003F6816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</w:p>
    <w:p w:rsidR="003F6816" w:rsidRPr="003F6816" w:rsidRDefault="003F6816" w:rsidP="003F6816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  <w:r w:rsidRPr="003F6816">
        <w:rPr>
          <w:b/>
          <w:bCs/>
          <w:sz w:val="32"/>
          <w:szCs w:val="32"/>
          <w:vertAlign w:val="superscript"/>
        </w:rPr>
        <w:lastRenderedPageBreak/>
        <w:t>Федеральное государственное бюджетное образовательное учреждение</w:t>
      </w:r>
    </w:p>
    <w:p w:rsidR="003F6816" w:rsidRPr="003F6816" w:rsidRDefault="003F6816" w:rsidP="003F6816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  <w:r w:rsidRPr="003F6816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3F6816" w:rsidRPr="003F6816" w:rsidRDefault="003F6816" w:rsidP="003F6816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  <w:r w:rsidRPr="003F6816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3F6816" w:rsidRPr="003F6816" w:rsidRDefault="003F6816" w:rsidP="003F6816">
      <w:pPr>
        <w:suppressAutoHyphens w:val="0"/>
        <w:rPr>
          <w:b/>
          <w:bCs/>
          <w:sz w:val="24"/>
          <w:szCs w:val="24"/>
        </w:rPr>
      </w:pPr>
    </w:p>
    <w:p w:rsidR="003F6816" w:rsidRPr="003F6816" w:rsidRDefault="003F6816" w:rsidP="003F6816">
      <w:pPr>
        <w:suppressAutoHyphens w:val="0"/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3F6816" w:rsidRPr="003F6816" w:rsidTr="00701F5D">
        <w:tc>
          <w:tcPr>
            <w:tcW w:w="4253" w:type="dxa"/>
          </w:tcPr>
          <w:p w:rsidR="003F6816" w:rsidRPr="003F6816" w:rsidRDefault="003F6816" w:rsidP="003F6816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3F6816">
              <w:rPr>
                <w:b/>
                <w:bCs/>
                <w:sz w:val="24"/>
                <w:szCs w:val="24"/>
              </w:rPr>
              <w:t>УТВЕРЖДАЮ:</w:t>
            </w:r>
          </w:p>
          <w:p w:rsidR="003F6816" w:rsidRPr="003F6816" w:rsidRDefault="003F6816" w:rsidP="003F6816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3F6816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3F6816" w:rsidRPr="003F6816" w:rsidRDefault="003F6816" w:rsidP="003F6816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3F6816">
              <w:rPr>
                <w:b/>
                <w:bCs/>
                <w:sz w:val="24"/>
                <w:szCs w:val="24"/>
              </w:rPr>
              <w:t>_________________факультета</w:t>
            </w:r>
          </w:p>
          <w:p w:rsidR="003F6816" w:rsidRPr="003F6816" w:rsidRDefault="003F6816" w:rsidP="003F6816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3F6816">
              <w:rPr>
                <w:b/>
                <w:bCs/>
                <w:sz w:val="24"/>
                <w:szCs w:val="24"/>
              </w:rPr>
              <w:t>(ФИО)_____________________</w:t>
            </w:r>
          </w:p>
          <w:p w:rsidR="003F6816" w:rsidRPr="003F6816" w:rsidRDefault="003F6816" w:rsidP="003F6816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3F6816">
              <w:rPr>
                <w:b/>
                <w:bCs/>
                <w:sz w:val="24"/>
                <w:szCs w:val="24"/>
              </w:rPr>
              <w:t>«__» _________________20__г.</w:t>
            </w:r>
          </w:p>
          <w:p w:rsidR="003F6816" w:rsidRPr="003F6816" w:rsidRDefault="003F6816" w:rsidP="003F6816">
            <w:pPr>
              <w:suppressAutoHyphens w:val="0"/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F6816" w:rsidRPr="003F6816" w:rsidRDefault="003F6816" w:rsidP="003F6816">
      <w:pPr>
        <w:suppressAutoHyphens w:val="0"/>
        <w:rPr>
          <w:b/>
          <w:bCs/>
          <w:sz w:val="24"/>
          <w:szCs w:val="24"/>
        </w:rPr>
      </w:pPr>
    </w:p>
    <w:p w:rsidR="003F6816" w:rsidRPr="003F6816" w:rsidRDefault="003F6816" w:rsidP="003F6816">
      <w:pPr>
        <w:suppressAutoHyphens w:val="0"/>
        <w:ind w:right="27"/>
        <w:rPr>
          <w:sz w:val="24"/>
          <w:szCs w:val="24"/>
        </w:rPr>
      </w:pPr>
    </w:p>
    <w:p w:rsidR="003F6816" w:rsidRPr="003F6816" w:rsidRDefault="003F6816" w:rsidP="003F6816">
      <w:pPr>
        <w:suppressAutoHyphens w:val="0"/>
        <w:ind w:right="27"/>
        <w:rPr>
          <w:sz w:val="24"/>
          <w:szCs w:val="24"/>
        </w:rPr>
      </w:pPr>
    </w:p>
    <w:p w:rsidR="003F6816" w:rsidRPr="003F6816" w:rsidRDefault="003F6816" w:rsidP="003F6816">
      <w:pPr>
        <w:suppressAutoHyphens w:val="0"/>
        <w:ind w:right="27"/>
        <w:rPr>
          <w:sz w:val="24"/>
          <w:szCs w:val="24"/>
        </w:rPr>
      </w:pPr>
    </w:p>
    <w:p w:rsidR="003F6816" w:rsidRPr="003F6816" w:rsidRDefault="003F6816" w:rsidP="003F6816">
      <w:pPr>
        <w:suppressAutoHyphens w:val="0"/>
        <w:ind w:right="27"/>
        <w:rPr>
          <w:b/>
          <w:bCs/>
          <w:sz w:val="24"/>
          <w:szCs w:val="24"/>
        </w:rPr>
      </w:pPr>
    </w:p>
    <w:p w:rsidR="003F6816" w:rsidRPr="003F6816" w:rsidRDefault="003F6816" w:rsidP="003F6816">
      <w:pPr>
        <w:suppressAutoHyphens w:val="0"/>
        <w:jc w:val="center"/>
        <w:rPr>
          <w:b/>
          <w:bCs/>
          <w:smallCaps/>
          <w:sz w:val="24"/>
          <w:szCs w:val="24"/>
          <w:vertAlign w:val="superscript"/>
        </w:rPr>
      </w:pPr>
      <w:r w:rsidRPr="003F6816">
        <w:rPr>
          <w:b/>
          <w:bCs/>
          <w:smallCaps/>
          <w:sz w:val="24"/>
          <w:szCs w:val="24"/>
        </w:rPr>
        <w:t>ФОНД ОЦЕНОЧНЫХ СРЕДСТВ ДИСЦИПЛИНЫ (МОДУЛЯ)</w:t>
      </w:r>
      <w:r w:rsidRPr="003F6816">
        <w:rPr>
          <w:b/>
          <w:bCs/>
          <w:smallCaps/>
          <w:sz w:val="24"/>
          <w:szCs w:val="24"/>
        </w:rPr>
        <w:br/>
        <w:t>____</w:t>
      </w:r>
      <w:r>
        <w:rPr>
          <w:b/>
          <w:bCs/>
          <w:smallCaps/>
          <w:sz w:val="24"/>
          <w:szCs w:val="24"/>
        </w:rPr>
        <w:t>Педагогика</w:t>
      </w:r>
      <w:r w:rsidRPr="003F6816">
        <w:rPr>
          <w:b/>
          <w:bCs/>
          <w:smallCaps/>
          <w:sz w:val="24"/>
          <w:szCs w:val="24"/>
        </w:rPr>
        <w:t>______</w:t>
      </w:r>
      <w:r w:rsidRPr="003F6816">
        <w:rPr>
          <w:b/>
          <w:bCs/>
          <w:smallCaps/>
          <w:sz w:val="24"/>
          <w:szCs w:val="24"/>
        </w:rPr>
        <w:br/>
      </w:r>
      <w:r w:rsidRPr="003F6816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3F6816" w:rsidRPr="003F6816" w:rsidRDefault="003F6816" w:rsidP="003F6816">
      <w:pPr>
        <w:suppressAutoHyphens w:val="0"/>
        <w:rPr>
          <w:b/>
          <w:bCs/>
          <w:sz w:val="24"/>
          <w:szCs w:val="24"/>
        </w:rPr>
      </w:pPr>
    </w:p>
    <w:p w:rsidR="003F6816" w:rsidRPr="003F6816" w:rsidRDefault="003F6816" w:rsidP="003F6816">
      <w:pPr>
        <w:suppressAutoHyphens w:val="0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ind w:firstLine="567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3F6816">
        <w:rPr>
          <w:b/>
          <w:bCs/>
          <w:sz w:val="24"/>
          <w:szCs w:val="24"/>
        </w:rPr>
        <w:t>Направление подготовки/специальности (код, наименование) 51.05.01 Звукорежиссура культурно-массовых представлений и концертных программ</w:t>
      </w: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3F6816">
        <w:rPr>
          <w:b/>
          <w:bCs/>
          <w:sz w:val="24"/>
          <w:szCs w:val="24"/>
        </w:rPr>
        <w:t xml:space="preserve">Профиль подготовки/специализация Звукорежиссура зрелищных программ </w:t>
      </w: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3F6816">
        <w:rPr>
          <w:b/>
          <w:bCs/>
          <w:sz w:val="24"/>
          <w:szCs w:val="24"/>
        </w:rPr>
        <w:t>______________________________________________________________________</w:t>
      </w: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ind w:firstLine="567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ind w:firstLine="567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3F6816">
        <w:rPr>
          <w:b/>
          <w:bCs/>
          <w:sz w:val="24"/>
          <w:szCs w:val="24"/>
        </w:rPr>
        <w:t>Квалификация (степень) выпускника специалист</w:t>
      </w:r>
      <w:r w:rsidR="00534191">
        <w:rPr>
          <w:b/>
          <w:bCs/>
          <w:sz w:val="24"/>
          <w:szCs w:val="24"/>
        </w:rPr>
        <w:t xml:space="preserve"> звукорежиссер</w:t>
      </w:r>
      <w:r w:rsidRPr="003F6816">
        <w:rPr>
          <w:b/>
          <w:bCs/>
          <w:sz w:val="24"/>
          <w:szCs w:val="24"/>
        </w:rPr>
        <w:tab/>
      </w: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3F6816">
        <w:rPr>
          <w:b/>
          <w:bCs/>
          <w:sz w:val="24"/>
          <w:szCs w:val="24"/>
        </w:rPr>
        <w:tab/>
      </w: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jc w:val="center"/>
        <w:rPr>
          <w:b/>
          <w:bCs/>
          <w:sz w:val="24"/>
          <w:szCs w:val="24"/>
          <w:vertAlign w:val="superscript"/>
        </w:rPr>
      </w:pPr>
      <w:r w:rsidRPr="003F6816">
        <w:rPr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3F6816" w:rsidRPr="003F6816" w:rsidRDefault="003F6816" w:rsidP="003F6816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3F6816">
        <w:rPr>
          <w:b/>
          <w:bCs/>
          <w:sz w:val="24"/>
          <w:szCs w:val="24"/>
        </w:rPr>
        <w:t xml:space="preserve">Форма </w:t>
      </w:r>
      <w:proofErr w:type="spellStart"/>
      <w:r w:rsidRPr="003F6816">
        <w:rPr>
          <w:b/>
          <w:bCs/>
          <w:sz w:val="24"/>
          <w:szCs w:val="24"/>
        </w:rPr>
        <w:t>обучения___очная</w:t>
      </w:r>
      <w:proofErr w:type="spellEnd"/>
      <w:r w:rsidRPr="003F6816">
        <w:rPr>
          <w:b/>
          <w:bCs/>
          <w:sz w:val="24"/>
          <w:szCs w:val="24"/>
        </w:rPr>
        <w:t>/заочная____________</w:t>
      </w:r>
    </w:p>
    <w:p w:rsidR="003F6816" w:rsidRPr="003F6816" w:rsidRDefault="003F6816" w:rsidP="003F6816">
      <w:pPr>
        <w:suppressAutoHyphens w:val="0"/>
        <w:ind w:firstLine="1843"/>
        <w:rPr>
          <w:b/>
          <w:bCs/>
          <w:sz w:val="24"/>
          <w:szCs w:val="24"/>
          <w:vertAlign w:val="superscript"/>
        </w:rPr>
      </w:pPr>
      <w:r w:rsidRPr="003F6816">
        <w:rPr>
          <w:b/>
          <w:bCs/>
          <w:sz w:val="24"/>
          <w:szCs w:val="24"/>
          <w:vertAlign w:val="superscript"/>
        </w:rPr>
        <w:t>(очная, очно-заочная, заочная)</w:t>
      </w: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3F6816" w:rsidRPr="003F6816" w:rsidRDefault="003F6816" w:rsidP="003F6816">
      <w:pPr>
        <w:suppressAutoHyphens w:val="0"/>
        <w:jc w:val="center"/>
        <w:rPr>
          <w:i/>
          <w:sz w:val="24"/>
          <w:szCs w:val="24"/>
        </w:rPr>
      </w:pPr>
      <w:r w:rsidRPr="003F6816">
        <w:rPr>
          <w:i/>
          <w:sz w:val="24"/>
          <w:szCs w:val="24"/>
        </w:rPr>
        <w:t>(РПД адаптирована для лиц</w:t>
      </w:r>
    </w:p>
    <w:p w:rsidR="003F6816" w:rsidRPr="003F6816" w:rsidRDefault="003F6816" w:rsidP="003F6816">
      <w:pPr>
        <w:suppressAutoHyphens w:val="0"/>
        <w:jc w:val="center"/>
        <w:rPr>
          <w:i/>
          <w:sz w:val="24"/>
          <w:szCs w:val="24"/>
        </w:rPr>
      </w:pPr>
      <w:r w:rsidRPr="003F6816">
        <w:rPr>
          <w:i/>
          <w:sz w:val="24"/>
          <w:szCs w:val="24"/>
        </w:rPr>
        <w:t>с ограниченными возможностями</w:t>
      </w:r>
    </w:p>
    <w:p w:rsidR="003F6816" w:rsidRPr="003F6816" w:rsidRDefault="003F6816" w:rsidP="003F6816">
      <w:pPr>
        <w:suppressAutoHyphens w:val="0"/>
        <w:jc w:val="center"/>
        <w:rPr>
          <w:i/>
          <w:sz w:val="24"/>
          <w:szCs w:val="24"/>
        </w:rPr>
      </w:pPr>
      <w:r w:rsidRPr="003F6816">
        <w:rPr>
          <w:i/>
          <w:sz w:val="24"/>
          <w:szCs w:val="24"/>
        </w:rPr>
        <w:t xml:space="preserve"> здоровья и инвалидов)</w:t>
      </w: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left" w:pos="708"/>
        </w:tabs>
        <w:suppressAutoHyphens w:val="0"/>
        <w:rPr>
          <w:b/>
          <w:bCs/>
          <w:sz w:val="24"/>
          <w:szCs w:val="24"/>
        </w:rPr>
      </w:pPr>
    </w:p>
    <w:p w:rsidR="003F6816" w:rsidRPr="003F6816" w:rsidRDefault="003F6816" w:rsidP="003F6816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  <w:r w:rsidRPr="003F6816">
        <w:rPr>
          <w:b/>
          <w:bCs/>
          <w:sz w:val="24"/>
          <w:szCs w:val="24"/>
        </w:rPr>
        <w:t>Химки  20____ г.</w:t>
      </w:r>
    </w:p>
    <w:p w:rsidR="003F6816" w:rsidRPr="003F6816" w:rsidRDefault="003F6816" w:rsidP="003F6816">
      <w:pPr>
        <w:ind w:right="38"/>
        <w:rPr>
          <w:sz w:val="24"/>
          <w:szCs w:val="24"/>
          <w:lang w:eastAsia="zh-CN"/>
        </w:rPr>
      </w:pPr>
    </w:p>
    <w:p w:rsidR="003F6816" w:rsidRPr="003F6816" w:rsidRDefault="003F6816" w:rsidP="003F6816">
      <w:pPr>
        <w:rPr>
          <w:sz w:val="24"/>
          <w:szCs w:val="24"/>
          <w:lang w:eastAsia="zh-CN"/>
        </w:rPr>
      </w:pPr>
    </w:p>
    <w:p w:rsidR="003F6816" w:rsidRPr="003F6816" w:rsidRDefault="003F6816" w:rsidP="003F6816">
      <w:pPr>
        <w:rPr>
          <w:sz w:val="24"/>
          <w:szCs w:val="24"/>
          <w:lang w:eastAsia="zh-CN"/>
        </w:rPr>
      </w:pPr>
    </w:p>
    <w:p w:rsidR="003F6816" w:rsidRPr="003F6816" w:rsidRDefault="003F6816" w:rsidP="003F6816">
      <w:pPr>
        <w:tabs>
          <w:tab w:val="left" w:pos="10000"/>
        </w:tabs>
        <w:suppressAutoHyphens w:val="0"/>
        <w:jc w:val="both"/>
        <w:rPr>
          <w:rFonts w:eastAsia="Calibri"/>
          <w:sz w:val="24"/>
          <w:szCs w:val="24"/>
          <w:vertAlign w:val="superscript"/>
        </w:rPr>
      </w:pPr>
      <w:r w:rsidRPr="003F6816">
        <w:rPr>
          <w:sz w:val="24"/>
          <w:szCs w:val="24"/>
        </w:rPr>
        <w:lastRenderedPageBreak/>
        <w:t xml:space="preserve">Фонд оценочных средств предназначен для контроля сформированности компетенций (знаний, умений, навыков и владений) обучающихся по направлению подготовки (специальности) </w:t>
      </w:r>
      <w:r w:rsidRPr="003F6816">
        <w:rPr>
          <w:b/>
          <w:bCs/>
          <w:sz w:val="24"/>
          <w:szCs w:val="24"/>
        </w:rPr>
        <w:t>51.05.01 Звукорежиссура культурно-массовых представлений и концертных программ</w:t>
      </w:r>
      <w:r w:rsidRPr="003F6816">
        <w:rPr>
          <w:sz w:val="24"/>
          <w:szCs w:val="24"/>
        </w:rPr>
        <w:t xml:space="preserve"> по дисциплине </w:t>
      </w:r>
      <w:r w:rsidRPr="003F6816"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>Педагогика</w:t>
      </w:r>
      <w:r w:rsidRPr="003F6816">
        <w:rPr>
          <w:i/>
          <w:sz w:val="24"/>
          <w:szCs w:val="24"/>
        </w:rPr>
        <w:t>»</w:t>
      </w:r>
      <w:r w:rsidRPr="003F6816">
        <w:rPr>
          <w:sz w:val="24"/>
          <w:szCs w:val="24"/>
        </w:rPr>
        <w:t>.</w:t>
      </w:r>
    </w:p>
    <w:p w:rsidR="003F6816" w:rsidRPr="003F6816" w:rsidRDefault="003F6816" w:rsidP="003F6816">
      <w:pPr>
        <w:ind w:firstLine="850"/>
        <w:jc w:val="both"/>
        <w:rPr>
          <w:sz w:val="24"/>
          <w:szCs w:val="24"/>
        </w:rPr>
      </w:pPr>
    </w:p>
    <w:p w:rsidR="003F6816" w:rsidRPr="003F6816" w:rsidRDefault="003F6816" w:rsidP="003F6816">
      <w:pPr>
        <w:ind w:firstLine="850"/>
        <w:jc w:val="both"/>
        <w:rPr>
          <w:sz w:val="24"/>
          <w:szCs w:val="24"/>
        </w:rPr>
      </w:pPr>
      <w:r w:rsidRPr="003F6816">
        <w:rPr>
          <w:sz w:val="24"/>
          <w:szCs w:val="24"/>
        </w:rPr>
        <w:t>Фонд оценочных средств рассмотрен и утвержден на заседании кафедры</w:t>
      </w:r>
    </w:p>
    <w:p w:rsidR="003F6816" w:rsidRPr="003F6816" w:rsidRDefault="003F6816" w:rsidP="003F6816">
      <w:pPr>
        <w:ind w:firstLine="850"/>
        <w:jc w:val="both"/>
        <w:rPr>
          <w:sz w:val="24"/>
          <w:szCs w:val="24"/>
        </w:rPr>
      </w:pPr>
    </w:p>
    <w:p w:rsidR="003F6816" w:rsidRPr="003F6816" w:rsidRDefault="003F6816" w:rsidP="003F6816">
      <w:pPr>
        <w:tabs>
          <w:tab w:val="left" w:pos="10432"/>
        </w:tabs>
        <w:jc w:val="both"/>
        <w:rPr>
          <w:sz w:val="24"/>
          <w:szCs w:val="24"/>
          <w:u w:val="single"/>
        </w:rPr>
      </w:pPr>
      <w:r w:rsidRPr="003F6816">
        <w:rPr>
          <w:sz w:val="24"/>
          <w:szCs w:val="24"/>
          <w:u w:val="single"/>
        </w:rPr>
        <w:t>Гуманитарных и социально-экономических дисциплин</w:t>
      </w:r>
      <w:r w:rsidRPr="003F6816">
        <w:rPr>
          <w:sz w:val="24"/>
          <w:szCs w:val="24"/>
          <w:u w:val="single"/>
        </w:rPr>
        <w:tab/>
      </w:r>
    </w:p>
    <w:p w:rsidR="003F6816" w:rsidRPr="003F6816" w:rsidRDefault="003F6816" w:rsidP="003F6816">
      <w:pPr>
        <w:tabs>
          <w:tab w:val="left" w:pos="10432"/>
        </w:tabs>
        <w:jc w:val="center"/>
        <w:rPr>
          <w:i/>
          <w:sz w:val="24"/>
          <w:szCs w:val="24"/>
          <w:vertAlign w:val="superscript"/>
        </w:rPr>
      </w:pPr>
      <w:r w:rsidRPr="003F6816">
        <w:rPr>
          <w:i/>
          <w:sz w:val="24"/>
          <w:szCs w:val="24"/>
          <w:vertAlign w:val="superscript"/>
        </w:rPr>
        <w:t>наименование кафедры</w:t>
      </w:r>
    </w:p>
    <w:p w:rsidR="003F6816" w:rsidRPr="003F6816" w:rsidRDefault="003F6816" w:rsidP="003F6816">
      <w:pPr>
        <w:tabs>
          <w:tab w:val="left" w:pos="10432"/>
        </w:tabs>
        <w:jc w:val="both"/>
        <w:rPr>
          <w:sz w:val="24"/>
          <w:szCs w:val="24"/>
        </w:rPr>
      </w:pPr>
      <w:r w:rsidRPr="003F6816">
        <w:rPr>
          <w:sz w:val="24"/>
          <w:szCs w:val="24"/>
        </w:rPr>
        <w:t>протокол № _2_______от "19" __10________ 2021г.</w:t>
      </w:r>
    </w:p>
    <w:p w:rsidR="003F6816" w:rsidRPr="003F6816" w:rsidRDefault="003F6816" w:rsidP="003F6816">
      <w:pPr>
        <w:tabs>
          <w:tab w:val="left" w:pos="10432"/>
        </w:tabs>
        <w:jc w:val="both"/>
        <w:rPr>
          <w:sz w:val="24"/>
          <w:szCs w:val="24"/>
        </w:rPr>
      </w:pPr>
    </w:p>
    <w:p w:rsidR="003F6816" w:rsidRPr="003F6816" w:rsidRDefault="003F6816" w:rsidP="003F6816">
      <w:pPr>
        <w:tabs>
          <w:tab w:val="left" w:pos="10432"/>
        </w:tabs>
        <w:jc w:val="both"/>
        <w:rPr>
          <w:sz w:val="24"/>
          <w:szCs w:val="24"/>
        </w:rPr>
      </w:pPr>
      <w:r w:rsidRPr="003F6816">
        <w:rPr>
          <w:sz w:val="24"/>
          <w:szCs w:val="24"/>
        </w:rPr>
        <w:t xml:space="preserve">Заведующий кафедрой </w:t>
      </w:r>
      <w:proofErr w:type="spellStart"/>
      <w:r w:rsidRPr="003F6816">
        <w:rPr>
          <w:sz w:val="24"/>
          <w:szCs w:val="24"/>
        </w:rPr>
        <w:t>Христидис</w:t>
      </w:r>
      <w:proofErr w:type="spellEnd"/>
      <w:r w:rsidRPr="003F6816">
        <w:rPr>
          <w:sz w:val="24"/>
          <w:szCs w:val="24"/>
        </w:rPr>
        <w:t xml:space="preserve"> Т.В.</w:t>
      </w:r>
    </w:p>
    <w:p w:rsidR="003F6816" w:rsidRPr="003F6816" w:rsidRDefault="003F6816" w:rsidP="003F6816">
      <w:pPr>
        <w:tabs>
          <w:tab w:val="center" w:pos="6378"/>
          <w:tab w:val="left" w:pos="10432"/>
        </w:tabs>
        <w:jc w:val="both"/>
        <w:rPr>
          <w:sz w:val="24"/>
          <w:szCs w:val="24"/>
          <w:u w:val="single"/>
        </w:rPr>
      </w:pPr>
      <w:r w:rsidRPr="003F6816">
        <w:rPr>
          <w:sz w:val="24"/>
          <w:szCs w:val="24"/>
          <w:u w:val="single"/>
        </w:rPr>
        <w:t xml:space="preserve">Гуманитарных и социально-экономических </w:t>
      </w:r>
      <w:proofErr w:type="spellStart"/>
      <w:r w:rsidRPr="003F6816">
        <w:rPr>
          <w:sz w:val="24"/>
          <w:szCs w:val="24"/>
          <w:u w:val="single"/>
        </w:rPr>
        <w:t>дисципли</w:t>
      </w:r>
      <w:proofErr w:type="spellEnd"/>
      <w:r w:rsidRPr="003F6816">
        <w:rPr>
          <w:sz w:val="24"/>
          <w:szCs w:val="24"/>
          <w:u w:val="single"/>
        </w:rPr>
        <w:tab/>
        <w:t>__________________________________________________</w:t>
      </w:r>
    </w:p>
    <w:p w:rsidR="003F6816" w:rsidRPr="003F6816" w:rsidRDefault="003F6816" w:rsidP="003F6816">
      <w:pPr>
        <w:tabs>
          <w:tab w:val="center" w:pos="6378"/>
          <w:tab w:val="left" w:pos="10432"/>
        </w:tabs>
        <w:jc w:val="both"/>
        <w:rPr>
          <w:i/>
          <w:sz w:val="24"/>
          <w:szCs w:val="24"/>
          <w:vertAlign w:val="superscript"/>
        </w:rPr>
      </w:pPr>
      <w:r w:rsidRPr="003F6816"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3F6816" w:rsidRPr="003F6816" w:rsidRDefault="003F6816" w:rsidP="003F6816">
      <w:pPr>
        <w:tabs>
          <w:tab w:val="center" w:pos="6378"/>
          <w:tab w:val="left" w:pos="10432"/>
        </w:tabs>
        <w:jc w:val="both"/>
        <w:rPr>
          <w:i/>
          <w:sz w:val="24"/>
          <w:szCs w:val="24"/>
        </w:rPr>
      </w:pPr>
      <w:r w:rsidRPr="003F6816">
        <w:rPr>
          <w:i/>
          <w:sz w:val="24"/>
          <w:szCs w:val="24"/>
        </w:rPr>
        <w:t>Исполнители:</w:t>
      </w:r>
    </w:p>
    <w:p w:rsidR="003F6816" w:rsidRPr="003F6816" w:rsidRDefault="003F6816" w:rsidP="003F6816">
      <w:pPr>
        <w:tabs>
          <w:tab w:val="left" w:pos="10432"/>
        </w:tabs>
        <w:jc w:val="both"/>
        <w:rPr>
          <w:sz w:val="24"/>
          <w:szCs w:val="24"/>
          <w:u w:val="single"/>
        </w:rPr>
      </w:pPr>
      <w:r w:rsidRPr="003F6816">
        <w:rPr>
          <w:sz w:val="24"/>
          <w:szCs w:val="24"/>
          <w:u w:val="single"/>
        </w:rPr>
        <w:t xml:space="preserve">                                                                                                 Новашина М.С.</w:t>
      </w:r>
      <w:r w:rsidRPr="003F6816">
        <w:rPr>
          <w:sz w:val="24"/>
          <w:szCs w:val="24"/>
          <w:u w:val="single"/>
        </w:rPr>
        <w:tab/>
      </w:r>
    </w:p>
    <w:p w:rsidR="003F6816" w:rsidRPr="003F6816" w:rsidRDefault="003F6816" w:rsidP="003F6816">
      <w:pPr>
        <w:tabs>
          <w:tab w:val="left" w:pos="10432"/>
        </w:tabs>
        <w:jc w:val="both"/>
        <w:rPr>
          <w:i/>
          <w:sz w:val="24"/>
          <w:szCs w:val="24"/>
          <w:vertAlign w:val="superscript"/>
        </w:rPr>
      </w:pPr>
      <w:r w:rsidRPr="003F6816">
        <w:rPr>
          <w:i/>
          <w:sz w:val="24"/>
          <w:szCs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3F6816" w:rsidRPr="003F6816" w:rsidRDefault="003F6816" w:rsidP="003F6816">
      <w:pPr>
        <w:tabs>
          <w:tab w:val="left" w:pos="1043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</w:t>
      </w:r>
      <w:proofErr w:type="spellStart"/>
      <w:r>
        <w:rPr>
          <w:sz w:val="24"/>
          <w:szCs w:val="24"/>
          <w:u w:val="single"/>
        </w:rPr>
        <w:t>Христидис</w:t>
      </w:r>
      <w:proofErr w:type="spellEnd"/>
      <w:r>
        <w:rPr>
          <w:sz w:val="24"/>
          <w:szCs w:val="24"/>
          <w:u w:val="single"/>
        </w:rPr>
        <w:t xml:space="preserve"> Т.В</w:t>
      </w:r>
      <w:r w:rsidRPr="003F6816">
        <w:rPr>
          <w:sz w:val="24"/>
          <w:szCs w:val="24"/>
          <w:u w:val="single"/>
        </w:rPr>
        <w:t>.</w:t>
      </w:r>
    </w:p>
    <w:p w:rsidR="003F6816" w:rsidRPr="003F6816" w:rsidRDefault="003F6816" w:rsidP="003F6816">
      <w:pPr>
        <w:tabs>
          <w:tab w:val="left" w:pos="10432"/>
        </w:tabs>
        <w:jc w:val="both"/>
        <w:rPr>
          <w:i/>
          <w:sz w:val="24"/>
          <w:szCs w:val="24"/>
          <w:vertAlign w:val="superscript"/>
        </w:rPr>
      </w:pPr>
      <w:r w:rsidRPr="003F6816">
        <w:rPr>
          <w:i/>
          <w:sz w:val="24"/>
          <w:szCs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0432"/>
      </w:tblGrid>
      <w:tr w:rsidR="003F6816" w:rsidRPr="003F6816" w:rsidTr="00701F5D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3F6816" w:rsidRPr="003F6816" w:rsidRDefault="003F6816" w:rsidP="003F6816">
            <w:pPr>
              <w:tabs>
                <w:tab w:val="left" w:pos="10432"/>
              </w:tabs>
              <w:jc w:val="both"/>
              <w:rPr>
                <w:sz w:val="24"/>
                <w:szCs w:val="24"/>
              </w:rPr>
            </w:pPr>
          </w:p>
          <w:p w:rsidR="003F6816" w:rsidRPr="003F6816" w:rsidRDefault="003F6816" w:rsidP="003F6816">
            <w:pPr>
              <w:tabs>
                <w:tab w:val="left" w:pos="10432"/>
              </w:tabs>
              <w:jc w:val="both"/>
              <w:rPr>
                <w:sz w:val="24"/>
                <w:szCs w:val="24"/>
              </w:rPr>
            </w:pPr>
            <w:r w:rsidRPr="003F6816">
              <w:rPr>
                <w:sz w:val="24"/>
                <w:szCs w:val="24"/>
              </w:rPr>
              <w:t>СОГЛАСОВАНО:</w:t>
            </w:r>
          </w:p>
          <w:p w:rsidR="003F6816" w:rsidRPr="003F6816" w:rsidRDefault="003F6816" w:rsidP="003F6816">
            <w:pPr>
              <w:tabs>
                <w:tab w:val="center" w:pos="5811"/>
                <w:tab w:val="left" w:pos="10149"/>
              </w:tabs>
              <w:jc w:val="both"/>
              <w:rPr>
                <w:sz w:val="24"/>
                <w:szCs w:val="24"/>
              </w:rPr>
            </w:pPr>
            <w:r w:rsidRPr="003F6816">
              <w:rPr>
                <w:sz w:val="24"/>
                <w:szCs w:val="24"/>
              </w:rPr>
              <w:t xml:space="preserve">УМС факультета </w:t>
            </w:r>
          </w:p>
          <w:p w:rsidR="003F6816" w:rsidRPr="003F6816" w:rsidRDefault="003F6816" w:rsidP="003F6816">
            <w:pPr>
              <w:tabs>
                <w:tab w:val="center" w:pos="5811"/>
                <w:tab w:val="left" w:pos="10149"/>
              </w:tabs>
              <w:jc w:val="both"/>
              <w:rPr>
                <w:sz w:val="24"/>
                <w:szCs w:val="24"/>
                <w:u w:val="single"/>
              </w:rPr>
            </w:pPr>
            <w:r w:rsidRPr="003F6816">
              <w:rPr>
                <w:sz w:val="24"/>
                <w:szCs w:val="24"/>
                <w:u w:val="single"/>
              </w:rPr>
              <w:t xml:space="preserve">Председатель УМС </w:t>
            </w:r>
            <w:r w:rsidRPr="003F6816">
              <w:rPr>
                <w:sz w:val="24"/>
                <w:szCs w:val="24"/>
                <w:u w:val="single"/>
              </w:rPr>
              <w:tab/>
            </w:r>
            <w:r w:rsidRPr="003F6816">
              <w:rPr>
                <w:sz w:val="24"/>
                <w:szCs w:val="24"/>
                <w:u w:val="single"/>
              </w:rPr>
              <w:tab/>
            </w:r>
          </w:p>
          <w:p w:rsidR="003F6816" w:rsidRPr="003F6816" w:rsidRDefault="003F6816" w:rsidP="003F6816">
            <w:pPr>
              <w:tabs>
                <w:tab w:val="center" w:pos="5811"/>
                <w:tab w:val="left" w:pos="10149"/>
              </w:tabs>
              <w:jc w:val="both"/>
              <w:rPr>
                <w:i/>
                <w:sz w:val="24"/>
                <w:szCs w:val="24"/>
                <w:vertAlign w:val="superscript"/>
              </w:rPr>
            </w:pPr>
            <w:r w:rsidRPr="003F6816">
              <w:rPr>
                <w:i/>
                <w:sz w:val="24"/>
                <w:szCs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3F6816" w:rsidRPr="003F6816" w:rsidRDefault="003F6816" w:rsidP="003F6816">
            <w:pPr>
              <w:tabs>
                <w:tab w:val="center" w:pos="5811"/>
                <w:tab w:val="left" w:pos="10149"/>
              </w:tabs>
              <w:jc w:val="both"/>
              <w:rPr>
                <w:i/>
                <w:sz w:val="24"/>
                <w:szCs w:val="24"/>
              </w:rPr>
            </w:pPr>
          </w:p>
        </w:tc>
      </w:tr>
    </w:tbl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3F6816" w:rsidRDefault="003F6816" w:rsidP="006D5C18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6D5C18" w:rsidRDefault="006D5C18" w:rsidP="006D5C18"/>
    <w:p w:rsidR="006D5C18" w:rsidRDefault="006D5C18" w:rsidP="006D5C18">
      <w:pPr>
        <w:autoSpaceDE w:val="0"/>
        <w:spacing w:line="360" w:lineRule="auto"/>
        <w:jc w:val="center"/>
        <w:rPr>
          <w:b/>
          <w:bCs/>
        </w:rPr>
      </w:pPr>
    </w:p>
    <w:p w:rsidR="006D5C18" w:rsidRDefault="006D5C18" w:rsidP="006D5C18"/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Default="006D5C18" w:rsidP="006D5C18">
      <w:pPr>
        <w:suppressAutoHyphens w:val="0"/>
        <w:autoSpaceDE w:val="0"/>
        <w:autoSpaceDN w:val="0"/>
        <w:adjustRightInd w:val="0"/>
        <w:rPr>
          <w:b/>
          <w:bCs/>
        </w:rPr>
      </w:pPr>
    </w:p>
    <w:p w:rsidR="006D5C18" w:rsidRPr="006D5C18" w:rsidRDefault="006D5C18" w:rsidP="00C529F1">
      <w:pPr>
        <w:pStyle w:val="3"/>
        <w:keepLines w:val="0"/>
        <w:widowControl w:val="0"/>
        <w:numPr>
          <w:ilvl w:val="0"/>
          <w:numId w:val="41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32" w:name="_Toc1560102"/>
      <w:r w:rsidRPr="006D5C18">
        <w:rPr>
          <w:rFonts w:ascii="Times New Roman" w:hAnsi="Times New Roman" w:cs="Times New Roman"/>
          <w:color w:val="auto"/>
          <w:sz w:val="24"/>
          <w:szCs w:val="24"/>
        </w:rPr>
        <w:lastRenderedPageBreak/>
        <w:t>Перечень компетенций, формируемых в процессе освоения дисциплины</w:t>
      </w:r>
      <w:bookmarkEnd w:id="32"/>
    </w:p>
    <w:p w:rsidR="003F6816" w:rsidRDefault="003F6816" w:rsidP="003F6816">
      <w:pPr>
        <w:pStyle w:val="a7"/>
        <w:numPr>
          <w:ilvl w:val="0"/>
          <w:numId w:val="41"/>
        </w:num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4"/>
        <w:gridCol w:w="4491"/>
        <w:gridCol w:w="3544"/>
      </w:tblGrid>
      <w:tr w:rsidR="003F6816" w:rsidTr="00701F5D">
        <w:trPr>
          <w:trHeight w:val="576"/>
        </w:trPr>
        <w:tc>
          <w:tcPr>
            <w:tcW w:w="1854" w:type="dxa"/>
            <w:shd w:val="clear" w:color="auto" w:fill="auto"/>
          </w:tcPr>
          <w:p w:rsidR="003F6816" w:rsidRDefault="003F6816" w:rsidP="00701F5D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4491" w:type="dxa"/>
          </w:tcPr>
          <w:p w:rsidR="003F6816" w:rsidRPr="001C14E4" w:rsidRDefault="003F6816" w:rsidP="00701F5D">
            <w:pPr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Индикаторы</w:t>
            </w:r>
          </w:p>
          <w:p w:rsidR="003F6816" w:rsidRPr="001C14E4" w:rsidRDefault="003F6816" w:rsidP="00701F5D">
            <w:pPr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компетенций</w:t>
            </w:r>
          </w:p>
          <w:p w:rsidR="003F6816" w:rsidRPr="001C14E4" w:rsidRDefault="003F6816" w:rsidP="00701F5D">
            <w:pPr>
              <w:rPr>
                <w:rFonts w:eastAsia="Calibri"/>
                <w:b/>
              </w:rPr>
            </w:pPr>
          </w:p>
          <w:p w:rsidR="003F6816" w:rsidRDefault="003F6816" w:rsidP="00701F5D">
            <w:pPr>
              <w:rPr>
                <w:rFonts w:eastAsia="Calibri"/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3F6816" w:rsidRDefault="003F6816" w:rsidP="00701F5D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534191" w:rsidTr="00701F5D">
        <w:trPr>
          <w:trHeight w:val="576"/>
        </w:trPr>
        <w:tc>
          <w:tcPr>
            <w:tcW w:w="1854" w:type="dxa"/>
            <w:shd w:val="clear" w:color="auto" w:fill="auto"/>
          </w:tcPr>
          <w:p w:rsidR="00534191" w:rsidRPr="006D6E93" w:rsidRDefault="00534191" w:rsidP="00701F5D">
            <w:pPr>
              <w:rPr>
                <w:rFonts w:eastAsia="Calibri"/>
              </w:rPr>
            </w:pPr>
            <w:r w:rsidRPr="006D6E93">
              <w:rPr>
                <w:rFonts w:eastAsia="Calibri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491" w:type="dxa"/>
          </w:tcPr>
          <w:p w:rsidR="00534191" w:rsidRPr="006D6E93" w:rsidRDefault="00534191" w:rsidP="0086307B">
            <w:pPr>
              <w:suppressAutoHyphens w:val="0"/>
              <w:jc w:val="both"/>
            </w:pPr>
            <w:r w:rsidRPr="006D6E93">
              <w:t xml:space="preserve">УК-1.1. </w:t>
            </w:r>
            <w:r>
              <w:t>Применяет</w:t>
            </w:r>
            <w:r w:rsidRPr="006D6E93">
              <w:t xml:space="preserve"> основные методы</w:t>
            </w:r>
            <w:r>
              <w:t xml:space="preserve"> </w:t>
            </w:r>
            <w:r w:rsidRPr="006D6E93">
              <w:t>анализа, основные педагогические</w:t>
            </w:r>
            <w:r>
              <w:t xml:space="preserve"> </w:t>
            </w:r>
            <w:r w:rsidRPr="006D6E93">
              <w:t>категории и закономерности</w:t>
            </w:r>
            <w:r>
              <w:t xml:space="preserve"> </w:t>
            </w:r>
            <w:r w:rsidRPr="006D6E93">
              <w:t>развития личности</w:t>
            </w:r>
          </w:p>
          <w:p w:rsidR="00534191" w:rsidRPr="006D6E93" w:rsidRDefault="00534191" w:rsidP="0086307B">
            <w:pPr>
              <w:suppressAutoHyphens w:val="0"/>
              <w:jc w:val="both"/>
            </w:pPr>
            <w:r w:rsidRPr="006D6E93">
              <w:t xml:space="preserve">УК-1.2. </w:t>
            </w:r>
            <w:r>
              <w:t>К</w:t>
            </w:r>
            <w:r w:rsidRPr="006D6E93">
              <w:t>ритически</w:t>
            </w:r>
            <w:r>
              <w:t xml:space="preserve"> </w:t>
            </w:r>
            <w:r w:rsidRPr="006D6E93">
              <w:t>осмыслива</w:t>
            </w:r>
            <w:r>
              <w:t>ет</w:t>
            </w:r>
            <w:r w:rsidRPr="006D6E93">
              <w:t xml:space="preserve"> и обобща</w:t>
            </w:r>
            <w:r>
              <w:t xml:space="preserve">ет </w:t>
            </w:r>
            <w:r w:rsidRPr="006D6E93">
              <w:t>теоретическую информацию;</w:t>
            </w:r>
          </w:p>
          <w:p w:rsidR="00534191" w:rsidRPr="006D6E93" w:rsidRDefault="00534191" w:rsidP="0086307B">
            <w:pPr>
              <w:suppressAutoHyphens w:val="0"/>
              <w:jc w:val="both"/>
            </w:pPr>
            <w:r w:rsidRPr="006D6E93">
              <w:t>анализир</w:t>
            </w:r>
            <w:r>
              <w:t>ует</w:t>
            </w:r>
            <w:r w:rsidRPr="006D6E93">
              <w:t xml:space="preserve"> проблемную ситуации</w:t>
            </w:r>
            <w:r>
              <w:t xml:space="preserve"> </w:t>
            </w:r>
            <w:r w:rsidRPr="006D6E93">
              <w:t>как систему и осуществля</w:t>
            </w:r>
            <w:r>
              <w:t>ет</w:t>
            </w:r>
            <w:r w:rsidRPr="006D6E93">
              <w:t xml:space="preserve"> поиск</w:t>
            </w:r>
            <w:r>
              <w:t xml:space="preserve"> </w:t>
            </w:r>
            <w:r w:rsidRPr="006D6E93">
              <w:t>вариантов ее решения</w:t>
            </w:r>
          </w:p>
          <w:p w:rsidR="00534191" w:rsidRPr="006D6E93" w:rsidRDefault="00534191" w:rsidP="0086307B">
            <w:pPr>
              <w:suppressAutoHyphens w:val="0"/>
              <w:jc w:val="both"/>
            </w:pPr>
            <w:r w:rsidRPr="006D6E93">
              <w:t>УК-1.3. Имеет практический опыт</w:t>
            </w:r>
            <w:r>
              <w:t xml:space="preserve"> </w:t>
            </w:r>
            <w:r w:rsidRPr="006D6E93">
              <w:t>работы с информационными объектами</w:t>
            </w:r>
            <w:r>
              <w:t xml:space="preserve"> </w:t>
            </w:r>
            <w:r w:rsidRPr="006D6E93">
              <w:t>и сетью Интернет, применения</w:t>
            </w:r>
            <w:r>
              <w:t xml:space="preserve"> </w:t>
            </w:r>
            <w:r w:rsidRPr="006D6E93">
              <w:t>системного подхода к решению</w:t>
            </w:r>
          </w:p>
          <w:p w:rsidR="00534191" w:rsidRPr="001C14E4" w:rsidRDefault="00534191" w:rsidP="0086307B">
            <w:pPr>
              <w:suppressAutoHyphens w:val="0"/>
              <w:jc w:val="both"/>
              <w:rPr>
                <w:rFonts w:eastAsia="Calibri"/>
                <w:b/>
              </w:rPr>
            </w:pPr>
            <w:r w:rsidRPr="006D6E93">
              <w:t>творческих задач</w:t>
            </w:r>
          </w:p>
        </w:tc>
        <w:tc>
          <w:tcPr>
            <w:tcW w:w="3544" w:type="dxa"/>
            <w:shd w:val="clear" w:color="auto" w:fill="auto"/>
          </w:tcPr>
          <w:p w:rsidR="00534191" w:rsidRPr="006D6E93" w:rsidRDefault="00534191" w:rsidP="00701F5D">
            <w:pPr>
              <w:rPr>
                <w:rFonts w:eastAsia="Calibri"/>
              </w:rPr>
            </w:pPr>
            <w:r w:rsidRPr="006D6E93">
              <w:rPr>
                <w:rFonts w:eastAsia="Calibri"/>
              </w:rPr>
              <w:t>- знать: основные закономерности взаимодействия человека и общества, общества и культуры, исторического развития человечества, основные философские категории и проблемы человеческого бытия, принципы поиска методов изучения музыкального произведения; терминологическую систему;</w:t>
            </w:r>
          </w:p>
          <w:p w:rsidR="00534191" w:rsidRPr="006D6E93" w:rsidRDefault="00534191" w:rsidP="00701F5D">
            <w:pPr>
              <w:rPr>
                <w:rFonts w:eastAsia="Calibri"/>
              </w:rPr>
            </w:pPr>
            <w:r w:rsidRPr="006D6E93">
              <w:rPr>
                <w:rFonts w:eastAsia="Calibri"/>
              </w:rPr>
              <w:t>-уметь: анализировать мировоззренческие, социально и личностно значимые философские проблемы, осмысливать процессы, события и явления мировой истории в динамике их развития, руководствуясь принципами научной объективности и историзма, «мыслить в ретроспективе» и перспективе будущего времени на основе анализа исторических событий и явлений, формировать и аргументировано отстаивать собственную позицию по различным проблемам, использовать полученные теоретические знания о человеке, обществе, культуре, в учебной и профессиональной деятельности, критически осмысливать и обобщать теоретическую информацию,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техниках;</w:t>
            </w:r>
          </w:p>
          <w:p w:rsidR="00534191" w:rsidRDefault="00534191" w:rsidP="00701F5D">
            <w:pPr>
              <w:rPr>
                <w:rFonts w:eastAsia="Calibri"/>
                <w:b/>
              </w:rPr>
            </w:pPr>
            <w:r w:rsidRPr="006D6E93">
              <w:rPr>
                <w:rFonts w:eastAsia="Calibri"/>
              </w:rPr>
              <w:t xml:space="preserve">-владеть: технологиями приобретения, использования и обновления </w:t>
            </w:r>
            <w:proofErr w:type="spellStart"/>
            <w:r w:rsidRPr="006D6E93">
              <w:rPr>
                <w:rFonts w:eastAsia="Calibri"/>
              </w:rPr>
              <w:t>социогуманитарных</w:t>
            </w:r>
            <w:proofErr w:type="spellEnd"/>
            <w:r w:rsidRPr="006D6E93">
              <w:rPr>
                <w:rFonts w:eastAsia="Calibri"/>
              </w:rPr>
              <w:t xml:space="preserve"> знаний, навыками рефлексии, самооценки, самоконтроля, общенаучными методами (компаративного анализа, системного обобщения) в сочетании с основами специфических методов музыковедческого исследования</w:t>
            </w:r>
          </w:p>
        </w:tc>
      </w:tr>
      <w:tr w:rsidR="00534191" w:rsidTr="00701F5D">
        <w:trPr>
          <w:trHeight w:val="1288"/>
        </w:trPr>
        <w:tc>
          <w:tcPr>
            <w:tcW w:w="1854" w:type="dxa"/>
            <w:shd w:val="clear" w:color="auto" w:fill="auto"/>
          </w:tcPr>
          <w:p w:rsidR="00534191" w:rsidRDefault="00534191" w:rsidP="00701F5D">
            <w:pPr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УК-3    </w:t>
            </w:r>
          </w:p>
          <w:p w:rsidR="00534191" w:rsidRPr="005C4730" w:rsidRDefault="00534191" w:rsidP="00701F5D">
            <w:pPr>
              <w:rPr>
                <w:rFonts w:eastAsia="Calibri"/>
              </w:rPr>
            </w:pPr>
            <w:r w:rsidRPr="005C4730">
              <w:rPr>
                <w:rFonts w:eastAsia="Calibri"/>
              </w:rPr>
              <w:t xml:space="preserve"> Способен организовывать и руководить работой команды,</w:t>
            </w:r>
          </w:p>
          <w:p w:rsidR="00534191" w:rsidRDefault="00534191" w:rsidP="00701F5D">
            <w:pPr>
              <w:rPr>
                <w:rFonts w:eastAsia="Calibri"/>
                <w:i/>
              </w:rPr>
            </w:pPr>
            <w:r w:rsidRPr="005C4730">
              <w:rPr>
                <w:rFonts w:eastAsia="Calibri"/>
              </w:rPr>
              <w:t>вырабатывая командную стратегию для достижения поставленной цели</w:t>
            </w:r>
          </w:p>
        </w:tc>
        <w:tc>
          <w:tcPr>
            <w:tcW w:w="4491" w:type="dxa"/>
          </w:tcPr>
          <w:p w:rsidR="00534191" w:rsidRPr="0060089A" w:rsidRDefault="00534191" w:rsidP="0086307B">
            <w:pPr>
              <w:shd w:val="clear" w:color="auto" w:fill="FFFFFF"/>
              <w:rPr>
                <w:color w:val="000000"/>
              </w:rPr>
            </w:pPr>
            <w:r w:rsidRPr="0060089A">
              <w:rPr>
                <w:color w:val="000000"/>
              </w:rPr>
              <w:t xml:space="preserve">УК-3.1. </w:t>
            </w:r>
            <w:r>
              <w:rPr>
                <w:color w:val="000000"/>
              </w:rPr>
              <w:t xml:space="preserve">Имеет представление об </w:t>
            </w:r>
            <w:r w:rsidRPr="0060089A">
              <w:rPr>
                <w:color w:val="000000"/>
              </w:rPr>
              <w:t>основ</w:t>
            </w:r>
            <w:r>
              <w:rPr>
                <w:color w:val="000000"/>
              </w:rPr>
              <w:t>ах</w:t>
            </w:r>
            <w:r w:rsidRPr="0060089A">
              <w:rPr>
                <w:color w:val="000000"/>
              </w:rPr>
              <w:t xml:space="preserve"> психологии</w:t>
            </w:r>
            <w:r>
              <w:rPr>
                <w:color w:val="000000"/>
              </w:rPr>
              <w:t xml:space="preserve"> </w:t>
            </w:r>
            <w:r w:rsidRPr="0060089A">
              <w:rPr>
                <w:color w:val="000000"/>
              </w:rPr>
              <w:t>общения, условия развития личности и</w:t>
            </w:r>
            <w:r>
              <w:rPr>
                <w:color w:val="000000"/>
              </w:rPr>
              <w:t xml:space="preserve"> к</w:t>
            </w:r>
            <w:r w:rsidRPr="0060089A">
              <w:rPr>
                <w:color w:val="000000"/>
              </w:rPr>
              <w:t>оллектива, основны</w:t>
            </w:r>
            <w:r>
              <w:rPr>
                <w:color w:val="000000"/>
              </w:rPr>
              <w:t>х</w:t>
            </w:r>
            <w:r w:rsidRPr="0060089A">
              <w:rPr>
                <w:color w:val="000000"/>
              </w:rPr>
              <w:t xml:space="preserve"> командны</w:t>
            </w:r>
            <w:r>
              <w:rPr>
                <w:color w:val="000000"/>
              </w:rPr>
              <w:t>х</w:t>
            </w:r>
          </w:p>
          <w:p w:rsidR="00534191" w:rsidRPr="0060089A" w:rsidRDefault="00534191" w:rsidP="0086307B">
            <w:pPr>
              <w:shd w:val="clear" w:color="auto" w:fill="FFFFFF"/>
              <w:rPr>
                <w:color w:val="000000"/>
              </w:rPr>
            </w:pPr>
            <w:proofErr w:type="gramStart"/>
            <w:r w:rsidRPr="0060089A">
              <w:rPr>
                <w:color w:val="000000"/>
              </w:rPr>
              <w:t>стратеги</w:t>
            </w:r>
            <w:r>
              <w:rPr>
                <w:color w:val="000000"/>
              </w:rPr>
              <w:t>ях</w:t>
            </w:r>
            <w:proofErr w:type="gramEnd"/>
            <w:r w:rsidRPr="0060089A">
              <w:rPr>
                <w:color w:val="000000"/>
              </w:rPr>
              <w:t>, профессиональны</w:t>
            </w:r>
            <w:r>
              <w:rPr>
                <w:color w:val="000000"/>
              </w:rPr>
              <w:t>х</w:t>
            </w:r>
          </w:p>
          <w:p w:rsidR="00534191" w:rsidRPr="0060089A" w:rsidRDefault="00534191" w:rsidP="0086307B">
            <w:pPr>
              <w:shd w:val="clear" w:color="auto" w:fill="FFFFFF"/>
              <w:rPr>
                <w:color w:val="000000"/>
              </w:rPr>
            </w:pPr>
            <w:r w:rsidRPr="0060089A">
              <w:rPr>
                <w:color w:val="000000"/>
              </w:rPr>
              <w:t>этически</w:t>
            </w:r>
            <w:r>
              <w:rPr>
                <w:color w:val="000000"/>
              </w:rPr>
              <w:t>х</w:t>
            </w:r>
            <w:r w:rsidRPr="0060089A">
              <w:rPr>
                <w:color w:val="000000"/>
              </w:rPr>
              <w:t xml:space="preserve"> </w:t>
            </w:r>
            <w:proofErr w:type="gramStart"/>
            <w:r w:rsidRPr="0060089A">
              <w:rPr>
                <w:color w:val="000000"/>
              </w:rPr>
              <w:t>норм</w:t>
            </w:r>
            <w:r>
              <w:rPr>
                <w:color w:val="000000"/>
              </w:rPr>
              <w:t>ах</w:t>
            </w:r>
            <w:proofErr w:type="gramEnd"/>
          </w:p>
          <w:p w:rsidR="00534191" w:rsidRPr="0060089A" w:rsidRDefault="00534191" w:rsidP="0086307B">
            <w:pPr>
              <w:shd w:val="clear" w:color="auto" w:fill="FFFFFF"/>
              <w:rPr>
                <w:color w:val="000000"/>
              </w:rPr>
            </w:pPr>
            <w:r w:rsidRPr="0060089A">
              <w:rPr>
                <w:color w:val="000000"/>
              </w:rPr>
              <w:t xml:space="preserve">УК-3.2. </w:t>
            </w:r>
            <w:r>
              <w:rPr>
                <w:color w:val="000000"/>
              </w:rPr>
              <w:t>В</w:t>
            </w:r>
            <w:r w:rsidRPr="0060089A">
              <w:rPr>
                <w:color w:val="000000"/>
              </w:rPr>
              <w:t>ырабатыва</w:t>
            </w:r>
            <w:r>
              <w:rPr>
                <w:color w:val="000000"/>
              </w:rPr>
              <w:t>ет</w:t>
            </w:r>
            <w:r w:rsidRPr="0060089A">
              <w:rPr>
                <w:color w:val="000000"/>
              </w:rPr>
              <w:t xml:space="preserve"> и</w:t>
            </w:r>
            <w:r w:rsidR="00485468">
              <w:rPr>
                <w:color w:val="000000"/>
              </w:rPr>
              <w:t xml:space="preserve"> </w:t>
            </w:r>
            <w:r w:rsidRPr="0060089A">
              <w:rPr>
                <w:color w:val="000000"/>
              </w:rPr>
              <w:t>реализовыва</w:t>
            </w:r>
            <w:r>
              <w:rPr>
                <w:color w:val="000000"/>
              </w:rPr>
              <w:t>ет</w:t>
            </w:r>
            <w:r w:rsidRPr="0060089A">
              <w:rPr>
                <w:color w:val="000000"/>
              </w:rPr>
              <w:t xml:space="preserve"> командную стратегию,</w:t>
            </w:r>
            <w:r w:rsidR="0048546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руководит</w:t>
            </w:r>
            <w:r w:rsidRPr="0060089A">
              <w:rPr>
                <w:color w:val="000000"/>
              </w:rPr>
              <w:t xml:space="preserve"> работой команды,</w:t>
            </w:r>
            <w:r w:rsidR="00485468">
              <w:rPr>
                <w:color w:val="000000"/>
              </w:rPr>
              <w:t xml:space="preserve"> </w:t>
            </w:r>
            <w:r w:rsidRPr="0060089A">
              <w:rPr>
                <w:color w:val="000000"/>
              </w:rPr>
              <w:t>выстраива</w:t>
            </w:r>
            <w:r>
              <w:rPr>
                <w:color w:val="000000"/>
              </w:rPr>
              <w:t>ет</w:t>
            </w:r>
            <w:r w:rsidRPr="0060089A">
              <w:rPr>
                <w:color w:val="000000"/>
              </w:rPr>
              <w:t xml:space="preserve"> отношения с коллегами</w:t>
            </w:r>
          </w:p>
          <w:p w:rsidR="00534191" w:rsidRDefault="00534191" w:rsidP="0086307B">
            <w:pPr>
              <w:shd w:val="clear" w:color="auto" w:fill="FFFFFF"/>
            </w:pPr>
            <w:r w:rsidRPr="0060089A">
              <w:rPr>
                <w:color w:val="000000"/>
              </w:rPr>
              <w:t xml:space="preserve">УК-3.3. </w:t>
            </w:r>
            <w:r>
              <w:t xml:space="preserve">Работает индивидуально и с группой, выстраивает отношения, психологически взаимодействует с коллективом, понимает свою роль в коллективе в решении поставленных </w:t>
            </w:r>
            <w:r>
              <w:lastRenderedPageBreak/>
              <w:t xml:space="preserve">задач, предвидит результаты личных действий, гибко варьирует свое поведение в команде в зависимости от ситуации; обосновывает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искусств, оценивает возможные последствия принимаемых решений для функционирования звукорежиссера, результативно осуществляет сотворчество с представителями других профессий в творческом коллективе – проявляет </w:t>
            </w:r>
            <w:proofErr w:type="spellStart"/>
            <w:r>
              <w:t>креативность</w:t>
            </w:r>
            <w:proofErr w:type="spellEnd"/>
            <w:r>
              <w:t xml:space="preserve"> профессионального мышления</w:t>
            </w:r>
          </w:p>
          <w:p w:rsidR="00534191" w:rsidRDefault="00534191" w:rsidP="0086307B">
            <w:pPr>
              <w:shd w:val="clear" w:color="auto" w:fill="FFFFFF"/>
            </w:pPr>
            <w:r w:rsidRPr="0060089A">
              <w:rPr>
                <w:color w:val="000000"/>
              </w:rPr>
              <w:t>УК-3.</w:t>
            </w:r>
            <w:r>
              <w:rPr>
                <w:color w:val="000000"/>
              </w:rPr>
              <w:t>4</w:t>
            </w:r>
          </w:p>
          <w:p w:rsidR="00534191" w:rsidRDefault="00534191" w:rsidP="0086307B">
            <w:pPr>
              <w:shd w:val="clear" w:color="auto" w:fill="FFFFFF"/>
              <w:rPr>
                <w:rFonts w:eastAsia="Calibri"/>
              </w:rPr>
            </w:pPr>
            <w:r>
              <w:t xml:space="preserve">Применяет навыки составления плана последовательных шагов для достижения поставленной цели, навыки эффективного взаимодействия со всеми участниками коллектива, систему знаний о способах построения продуктивных форм взаимодействия педагога с учениками; способность и готовность использовать в профессиональной деятельности новейшие достижения в области звукорежиссуры сценических искусств, </w:t>
            </w:r>
            <w:proofErr w:type="spellStart"/>
            <w:r>
              <w:t>артменеджмента</w:t>
            </w:r>
            <w:proofErr w:type="spellEnd"/>
            <w:r>
              <w:t xml:space="preserve">, </w:t>
            </w:r>
            <w:proofErr w:type="spellStart"/>
            <w:r>
              <w:t>продюсирования</w:t>
            </w:r>
            <w:proofErr w:type="spellEnd"/>
            <w:r>
              <w:t xml:space="preserve"> и </w:t>
            </w:r>
            <w:proofErr w:type="spellStart"/>
            <w:r>
              <w:t>саундпродюсирования</w:t>
            </w:r>
            <w:proofErr w:type="spellEnd"/>
            <w:r>
              <w:t>. способность и готовность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  <w:tc>
          <w:tcPr>
            <w:tcW w:w="3544" w:type="dxa"/>
            <w:shd w:val="clear" w:color="auto" w:fill="auto"/>
          </w:tcPr>
          <w:p w:rsidR="00534191" w:rsidRPr="005C4730" w:rsidRDefault="00534191" w:rsidP="00701F5D">
            <w:pPr>
              <w:rPr>
                <w:rFonts w:eastAsia="Calibri"/>
                <w:bCs/>
                <w:iCs/>
              </w:rPr>
            </w:pPr>
            <w:r w:rsidRPr="005C4730">
              <w:rPr>
                <w:rFonts w:eastAsia="Calibri"/>
                <w:bCs/>
                <w:iCs/>
              </w:rPr>
              <w:lastRenderedPageBreak/>
              <w:t>Знать: психологию общения, методы развития личности и коллектива; – приемы психической регуляции поведения в процессе обучения музыке;</w:t>
            </w:r>
          </w:p>
          <w:p w:rsidR="00534191" w:rsidRPr="005C4730" w:rsidRDefault="00534191" w:rsidP="00701F5D">
            <w:pPr>
              <w:rPr>
                <w:rFonts w:eastAsia="Calibri"/>
                <w:bCs/>
                <w:iCs/>
              </w:rPr>
            </w:pPr>
            <w:r w:rsidRPr="005C4730">
              <w:rPr>
                <w:rFonts w:eastAsia="Calibri"/>
                <w:bCs/>
                <w:iCs/>
              </w:rPr>
              <w:t>Уметь: – работать индивидуально и с группой, выстраивать отношения, психологически взаимодействовать с коллективом;</w:t>
            </w:r>
          </w:p>
          <w:p w:rsidR="00534191" w:rsidRPr="005C4730" w:rsidRDefault="00534191" w:rsidP="00701F5D">
            <w:pPr>
              <w:rPr>
                <w:rFonts w:eastAsia="Calibri"/>
                <w:bCs/>
                <w:iCs/>
              </w:rPr>
            </w:pPr>
            <w:r w:rsidRPr="005C4730">
              <w:rPr>
                <w:rFonts w:eastAsia="Calibri"/>
                <w:bCs/>
                <w:iCs/>
              </w:rPr>
              <w:t>Владеть: – навыком составления плана последовательных шагов для достижения поставленной цели;</w:t>
            </w:r>
          </w:p>
          <w:p w:rsidR="00534191" w:rsidRDefault="00534191" w:rsidP="00701F5D">
            <w:pPr>
              <w:rPr>
                <w:rFonts w:eastAsia="Calibri"/>
              </w:rPr>
            </w:pPr>
          </w:p>
        </w:tc>
      </w:tr>
    </w:tbl>
    <w:p w:rsidR="0006341D" w:rsidRDefault="0006341D" w:rsidP="0006341D">
      <w:pPr>
        <w:jc w:val="both"/>
        <w:rPr>
          <w:sz w:val="24"/>
          <w:szCs w:val="24"/>
        </w:rPr>
      </w:pPr>
    </w:p>
    <w:p w:rsidR="0006341D" w:rsidRDefault="0006341D" w:rsidP="0006341D">
      <w:pPr>
        <w:jc w:val="both"/>
        <w:rPr>
          <w:sz w:val="24"/>
          <w:szCs w:val="24"/>
        </w:rPr>
      </w:pPr>
      <w:r w:rsidRPr="0006341D">
        <w:rPr>
          <w:sz w:val="24"/>
          <w:szCs w:val="24"/>
        </w:rPr>
        <w:t>Очная и заочная формы</w:t>
      </w:r>
    </w:p>
    <w:p w:rsidR="00B10229" w:rsidRPr="00986B5A" w:rsidRDefault="00B10229" w:rsidP="00B10229">
      <w:pPr>
        <w:rPr>
          <w:lang w:eastAsia="zh-CN"/>
        </w:rPr>
      </w:pPr>
    </w:p>
    <w:tbl>
      <w:tblPr>
        <w:tblStyle w:val="TableNormal"/>
        <w:tblW w:w="1043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1701"/>
        <w:gridCol w:w="2093"/>
        <w:gridCol w:w="2137"/>
        <w:gridCol w:w="2372"/>
      </w:tblGrid>
      <w:tr w:rsidR="00B10229" w:rsidTr="00701F5D">
        <w:trPr>
          <w:trHeight w:val="3187"/>
        </w:trPr>
        <w:tc>
          <w:tcPr>
            <w:tcW w:w="2127" w:type="dxa"/>
            <w:shd w:val="clear" w:color="auto" w:fill="F1F1F1"/>
          </w:tcPr>
          <w:p w:rsidR="00B10229" w:rsidRPr="00E439A5" w:rsidRDefault="00B10229" w:rsidP="00701F5D">
            <w:pPr>
              <w:pStyle w:val="TableParagraph"/>
              <w:spacing w:line="212" w:lineRule="exact"/>
              <w:ind w:left="111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Индикаторы</w:t>
            </w:r>
          </w:p>
          <w:p w:rsidR="00B10229" w:rsidRPr="00E439A5" w:rsidRDefault="00B10229" w:rsidP="00701F5D">
            <w:pPr>
              <w:pStyle w:val="TableParagraph"/>
              <w:spacing w:before="8" w:line="216" w:lineRule="auto"/>
              <w:ind w:left="114" w:right="104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достижения части компетенции,</w:t>
            </w:r>
          </w:p>
          <w:p w:rsidR="00B10229" w:rsidRPr="00E439A5" w:rsidRDefault="00B10229" w:rsidP="00701F5D">
            <w:pPr>
              <w:pStyle w:val="TableParagraph"/>
              <w:spacing w:before="1" w:line="216" w:lineRule="auto"/>
              <w:ind w:left="114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соотнесенные с дисциплиной –</w:t>
            </w:r>
          </w:p>
          <w:p w:rsidR="00B10229" w:rsidRPr="00E439A5" w:rsidRDefault="00B10229" w:rsidP="00701F5D">
            <w:pPr>
              <w:pStyle w:val="TableParagraph"/>
              <w:spacing w:line="216" w:lineRule="auto"/>
              <w:ind w:left="114" w:right="10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результаты изучения дисциплины (по этапам</w:t>
            </w:r>
          </w:p>
          <w:p w:rsidR="00B10229" w:rsidRPr="00E439A5" w:rsidRDefault="00B10229" w:rsidP="00701F5D">
            <w:pPr>
              <w:pStyle w:val="TableParagraph"/>
              <w:spacing w:line="216" w:lineRule="auto"/>
              <w:ind w:left="119" w:right="114" w:firstLine="5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формирования знания, умения и навыка и (или) опыта деятельности)</w:t>
            </w:r>
          </w:p>
          <w:p w:rsidR="00B10229" w:rsidRPr="00E439A5" w:rsidRDefault="00B10229" w:rsidP="00701F5D">
            <w:pPr>
              <w:pStyle w:val="TableParagraph"/>
              <w:spacing w:before="5" w:line="226" w:lineRule="exact"/>
              <w:ind w:left="316" w:right="305" w:hanging="3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в соответствии с разделом 2 ФОС</w:t>
            </w:r>
          </w:p>
        </w:tc>
        <w:tc>
          <w:tcPr>
            <w:tcW w:w="1701" w:type="dxa"/>
            <w:shd w:val="clear" w:color="auto" w:fill="F1F1F1"/>
          </w:tcPr>
          <w:p w:rsidR="00B10229" w:rsidRPr="00E439A5" w:rsidRDefault="00B10229" w:rsidP="00701F5D">
            <w:pPr>
              <w:pStyle w:val="TableParagraph"/>
              <w:spacing w:line="212" w:lineRule="exact"/>
              <w:ind w:left="125" w:right="120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Раздел</w:t>
            </w:r>
          </w:p>
          <w:p w:rsidR="00B10229" w:rsidRPr="00E439A5" w:rsidRDefault="00B10229" w:rsidP="00701F5D">
            <w:pPr>
              <w:pStyle w:val="TableParagraph"/>
              <w:spacing w:before="8" w:line="216" w:lineRule="auto"/>
              <w:ind w:left="129" w:right="120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>дисциплины в соответствии с Рабочей программой</w:t>
            </w:r>
          </w:p>
          <w:p w:rsidR="00B10229" w:rsidRDefault="00B10229" w:rsidP="00701F5D">
            <w:pPr>
              <w:pStyle w:val="TableParagraph"/>
              <w:spacing w:line="216" w:lineRule="auto"/>
              <w:ind w:left="128" w:right="120"/>
              <w:jc w:val="center"/>
            </w:pPr>
            <w:proofErr w:type="spellStart"/>
            <w:r>
              <w:t>дисциплины</w:t>
            </w:r>
            <w:proofErr w:type="spellEnd"/>
            <w:r>
              <w:t xml:space="preserve"> (</w:t>
            </w:r>
            <w:proofErr w:type="spellStart"/>
            <w:r>
              <w:t>раздел</w:t>
            </w:r>
            <w:proofErr w:type="spellEnd"/>
            <w:r>
              <w:t xml:space="preserve"> 4)</w:t>
            </w:r>
          </w:p>
        </w:tc>
        <w:tc>
          <w:tcPr>
            <w:tcW w:w="2093" w:type="dxa"/>
            <w:shd w:val="clear" w:color="auto" w:fill="F1F1F1"/>
          </w:tcPr>
          <w:p w:rsidR="00B10229" w:rsidRPr="00E439A5" w:rsidRDefault="00B10229" w:rsidP="00701F5D">
            <w:pPr>
              <w:pStyle w:val="TableParagraph"/>
              <w:spacing w:line="216" w:lineRule="auto"/>
              <w:ind w:left="498" w:right="109" w:hanging="1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 xml:space="preserve">Средство оценивания </w:t>
            </w:r>
            <w:r w:rsidRPr="00E439A5">
              <w:rPr>
                <w:spacing w:val="-1"/>
                <w:lang w:val="ru-RU"/>
              </w:rPr>
              <w:t>достижения</w:t>
            </w:r>
          </w:p>
          <w:p w:rsidR="00B10229" w:rsidRPr="00E439A5" w:rsidRDefault="00B10229" w:rsidP="00701F5D">
            <w:pPr>
              <w:pStyle w:val="TableParagraph"/>
              <w:spacing w:line="216" w:lineRule="auto"/>
              <w:ind w:left="359" w:right="327" w:firstLine="28"/>
              <w:jc w:val="center"/>
              <w:rPr>
                <w:lang w:val="ru-RU"/>
              </w:rPr>
            </w:pPr>
            <w:r w:rsidRPr="00E439A5">
              <w:rPr>
                <w:lang w:val="ru-RU"/>
              </w:rPr>
              <w:t xml:space="preserve">компетенции </w:t>
            </w:r>
            <w:r w:rsidRPr="00E439A5">
              <w:rPr>
                <w:spacing w:val="-14"/>
                <w:lang w:val="ru-RU"/>
              </w:rPr>
              <w:t xml:space="preserve">в </w:t>
            </w:r>
            <w:r w:rsidRPr="00E439A5">
              <w:rPr>
                <w:lang w:val="ru-RU"/>
              </w:rPr>
              <w:t>соответствии с Рабочей программой</w:t>
            </w:r>
          </w:p>
          <w:p w:rsidR="00B10229" w:rsidRDefault="00B10229" w:rsidP="00701F5D">
            <w:pPr>
              <w:pStyle w:val="TableParagraph"/>
              <w:spacing w:line="216" w:lineRule="auto"/>
              <w:ind w:left="203" w:right="196"/>
              <w:jc w:val="center"/>
            </w:pPr>
            <w:proofErr w:type="spellStart"/>
            <w:r>
              <w:t>дисциплины</w:t>
            </w:r>
            <w:proofErr w:type="spellEnd"/>
            <w:r>
              <w:t xml:space="preserve"> (</w:t>
            </w:r>
            <w:proofErr w:type="spellStart"/>
            <w:r>
              <w:t>раздел</w:t>
            </w:r>
            <w:proofErr w:type="spellEnd"/>
            <w:r>
              <w:t xml:space="preserve"> 6)</w:t>
            </w:r>
          </w:p>
        </w:tc>
        <w:tc>
          <w:tcPr>
            <w:tcW w:w="2137" w:type="dxa"/>
            <w:shd w:val="clear" w:color="auto" w:fill="F1F1F1"/>
          </w:tcPr>
          <w:p w:rsidR="00B10229" w:rsidRDefault="00B10229" w:rsidP="00701F5D">
            <w:pPr>
              <w:pStyle w:val="TableParagraph"/>
              <w:spacing w:line="216" w:lineRule="auto"/>
              <w:ind w:left="514" w:right="493" w:firstLine="19"/>
            </w:pPr>
            <w:proofErr w:type="spellStart"/>
            <w:r>
              <w:t>Показатель</w:t>
            </w:r>
            <w:proofErr w:type="spellEnd"/>
            <w:r>
              <w:t xml:space="preserve"> </w:t>
            </w:r>
            <w:proofErr w:type="spellStart"/>
            <w:r>
              <w:t>оценивания</w:t>
            </w:r>
            <w:proofErr w:type="spellEnd"/>
          </w:p>
        </w:tc>
        <w:tc>
          <w:tcPr>
            <w:tcW w:w="2372" w:type="dxa"/>
            <w:shd w:val="clear" w:color="auto" w:fill="F1F1F1"/>
          </w:tcPr>
          <w:p w:rsidR="00B10229" w:rsidRPr="00E439A5" w:rsidRDefault="00B10229" w:rsidP="00701F5D">
            <w:pPr>
              <w:pStyle w:val="TableParagraph"/>
              <w:spacing w:line="216" w:lineRule="auto"/>
              <w:ind w:left="298" w:right="126" w:hanging="154"/>
              <w:rPr>
                <w:i/>
                <w:lang w:val="ru-RU"/>
              </w:rPr>
            </w:pPr>
            <w:r w:rsidRPr="00E439A5">
              <w:rPr>
                <w:i/>
                <w:lang w:val="ru-RU"/>
              </w:rPr>
              <w:t>Критерии оценивания и оценочная шкала</w:t>
            </w:r>
          </w:p>
        </w:tc>
      </w:tr>
      <w:tr w:rsidR="00B10229" w:rsidRPr="00970495" w:rsidTr="00701F5D">
        <w:trPr>
          <w:trHeight w:val="571"/>
        </w:trPr>
        <w:tc>
          <w:tcPr>
            <w:tcW w:w="10430" w:type="dxa"/>
            <w:gridSpan w:val="5"/>
            <w:shd w:val="clear" w:color="auto" w:fill="F1F1F1"/>
          </w:tcPr>
          <w:p w:rsidR="00B10229" w:rsidRPr="003B5E6A" w:rsidRDefault="00B10229" w:rsidP="00701F5D">
            <w:pPr>
              <w:pStyle w:val="TableParagraph"/>
              <w:spacing w:line="216" w:lineRule="auto"/>
              <w:ind w:left="298" w:right="126" w:hanging="154"/>
              <w:jc w:val="center"/>
              <w:rPr>
                <w:b/>
                <w:lang w:val="ru-RU"/>
              </w:rPr>
            </w:pPr>
            <w:r w:rsidRPr="003B5E6A">
              <w:rPr>
                <w:rFonts w:eastAsia="Calibri"/>
                <w:b/>
                <w:lang w:eastAsia="en-US"/>
              </w:rPr>
              <w:t>УК-1</w:t>
            </w:r>
          </w:p>
        </w:tc>
      </w:tr>
    </w:tbl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695"/>
        <w:gridCol w:w="1786"/>
        <w:gridCol w:w="2568"/>
        <w:gridCol w:w="1539"/>
      </w:tblGrid>
      <w:tr w:rsidR="00B10229" w:rsidRPr="00921651" w:rsidTr="00701F5D">
        <w:trPr>
          <w:trHeight w:val="1707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B10229" w:rsidRPr="000472FB" w:rsidRDefault="00B10229" w:rsidP="00701F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472F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Знать           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основные закономерности взаимодействия человека и общества, общества и культуры, исторического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развития человечества, основные философские категории и проблемы человеческого бытия, принципы поиска методов изучения музыкального произведения; терминологическую систему;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0229" w:rsidRPr="00862669" w:rsidRDefault="00B10229" w:rsidP="00701F5D">
            <w:pPr>
              <w:pStyle w:val="TableParagraph"/>
              <w:jc w:val="center"/>
            </w:pPr>
            <w:r w:rsidRPr="00862669">
              <w:lastRenderedPageBreak/>
              <w:t xml:space="preserve">Тема 1. Объект, предмет, задачи  и основные категории педагогики </w:t>
            </w:r>
          </w:p>
          <w:p w:rsidR="00B10229" w:rsidRPr="00862669" w:rsidRDefault="00B10229" w:rsidP="00701F5D">
            <w:pPr>
              <w:pStyle w:val="TableParagraph"/>
              <w:jc w:val="center"/>
            </w:pPr>
            <w:r w:rsidRPr="00862669">
              <w:t xml:space="preserve">Методы научно-педагогических </w:t>
            </w:r>
            <w:r w:rsidRPr="00862669">
              <w:lastRenderedPageBreak/>
              <w:t>исследований</w:t>
            </w:r>
          </w:p>
          <w:p w:rsidR="00B10229" w:rsidRPr="00862669" w:rsidRDefault="00B10229" w:rsidP="00701F5D">
            <w:pPr>
              <w:pStyle w:val="TableParagraph"/>
              <w:jc w:val="center"/>
            </w:pPr>
          </w:p>
          <w:p w:rsidR="00B10229" w:rsidRPr="00862669" w:rsidRDefault="00B10229" w:rsidP="00701F5D">
            <w:pPr>
              <w:pStyle w:val="TableParagraph"/>
              <w:jc w:val="center"/>
            </w:pPr>
            <w:r w:rsidRPr="00862669">
              <w:t>Тема 2. История развития педагогики за рубежом</w:t>
            </w:r>
          </w:p>
          <w:p w:rsidR="00B10229" w:rsidRPr="00862669" w:rsidRDefault="00B10229" w:rsidP="00701F5D">
            <w:pPr>
              <w:pStyle w:val="TableParagraph"/>
              <w:jc w:val="center"/>
            </w:pPr>
          </w:p>
          <w:p w:rsidR="00B10229" w:rsidRPr="00862669" w:rsidRDefault="00B10229" w:rsidP="00701F5D">
            <w:pPr>
              <w:pStyle w:val="TableParagraph"/>
              <w:jc w:val="center"/>
            </w:pPr>
            <w:r w:rsidRPr="00862669">
              <w:t>Тема 3. История развития педагогики в России</w:t>
            </w:r>
          </w:p>
        </w:tc>
        <w:tc>
          <w:tcPr>
            <w:tcW w:w="1786" w:type="dxa"/>
            <w:shd w:val="clear" w:color="auto" w:fill="auto"/>
          </w:tcPr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 xml:space="preserve">Сообщение </w:t>
            </w: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</w:tc>
        <w:tc>
          <w:tcPr>
            <w:tcW w:w="2568" w:type="dxa"/>
            <w:shd w:val="clear" w:color="auto" w:fill="auto"/>
          </w:tcPr>
          <w:p w:rsidR="00B10229" w:rsidRPr="004E226B" w:rsidRDefault="00B10229" w:rsidP="00701F5D">
            <w:r w:rsidRPr="004E226B">
              <w:lastRenderedPageBreak/>
              <w:t xml:space="preserve">Воспроизведение </w:t>
            </w:r>
            <w:r>
              <w:t>обучающимся</w:t>
            </w:r>
            <w:r w:rsidRPr="004E226B">
              <w:t xml:space="preserve">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B10229" w:rsidRPr="004E226B" w:rsidRDefault="00B10229" w:rsidP="00701F5D">
            <w:r w:rsidRPr="004E226B">
              <w:t xml:space="preserve">Полнота ответа, глубина проработки материала </w:t>
            </w:r>
          </w:p>
        </w:tc>
      </w:tr>
      <w:tr w:rsidR="00B10229" w:rsidRPr="00921651" w:rsidTr="00701F5D">
        <w:trPr>
          <w:trHeight w:val="557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B10229" w:rsidRPr="000472FB" w:rsidRDefault="00B10229" w:rsidP="00701F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472FB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Уметь:</w:t>
            </w:r>
            <w:r w:rsidRPr="000472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анализировать мировоззренческие, социально и личностно значимые философские проблемы, осмысливать процессы, события и явления мировой истории в динамике их развития, руководствуясь принципами научной объективности и историзма, «мыслить в ретроспективе» и перспективе будущего времени на основе анализа исторических событий и явлений, формировать и аргументировано отстаивать собственную позицию по различным проблемам, использовать полученные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теоретические знания о человеке, обществе, культуре, в учебной и профессиональной деятельности, критически осмысливать и обобщать теоретическую информацию,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техниках; 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0229" w:rsidRDefault="00B10229" w:rsidP="00701F5D">
            <w:pPr>
              <w:pStyle w:val="TableParagraph"/>
              <w:jc w:val="center"/>
            </w:pPr>
            <w:r>
              <w:lastRenderedPageBreak/>
              <w:t xml:space="preserve">Тема 11. </w:t>
            </w:r>
            <w:r w:rsidRPr="0037461E">
              <w:t>Принципы, методы и организационные формы обучения в вузе</w:t>
            </w:r>
          </w:p>
          <w:p w:rsidR="00B10229" w:rsidRDefault="00B10229" w:rsidP="00701F5D">
            <w:pPr>
              <w:pStyle w:val="TableParagraph"/>
              <w:jc w:val="center"/>
            </w:pPr>
          </w:p>
          <w:p w:rsidR="00B10229" w:rsidRPr="0037461E" w:rsidRDefault="00B10229" w:rsidP="00701F5D">
            <w:pPr>
              <w:pStyle w:val="TableParagraph"/>
              <w:jc w:val="center"/>
              <w:rPr>
                <w:sz w:val="24"/>
              </w:rPr>
            </w:pPr>
            <w:r>
              <w:t xml:space="preserve">Тема 13. </w:t>
            </w:r>
            <w:r w:rsidRPr="0037461E">
              <w:t>Теоретические и практические основы педагогического мастерства</w:t>
            </w: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B10229" w:rsidRPr="004E226B" w:rsidRDefault="00B10229" w:rsidP="00701F5D">
            <w:r w:rsidRPr="004E226B">
              <w:t>Самостоятельное применение обучающимся  умений на практике</w:t>
            </w:r>
          </w:p>
        </w:tc>
        <w:tc>
          <w:tcPr>
            <w:tcW w:w="1539" w:type="dxa"/>
            <w:shd w:val="clear" w:color="auto" w:fill="auto"/>
          </w:tcPr>
          <w:p w:rsidR="00B10229" w:rsidRPr="004E226B" w:rsidRDefault="00B10229" w:rsidP="00701F5D">
            <w:r>
              <w:t xml:space="preserve">Корректность, </w:t>
            </w:r>
            <w:r w:rsidRPr="004E226B">
              <w:t>количество выполненных заданий</w:t>
            </w:r>
          </w:p>
          <w:p w:rsidR="00B10229" w:rsidRPr="004E226B" w:rsidRDefault="00B10229" w:rsidP="00701F5D"/>
        </w:tc>
      </w:tr>
      <w:tr w:rsidR="00B10229" w:rsidRPr="00921651" w:rsidTr="00701F5D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B10229" w:rsidRPr="000472FB" w:rsidRDefault="00B10229" w:rsidP="00701F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472FB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Владеть:</w:t>
            </w:r>
            <w:r w:rsidRPr="000472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технологиями приобретения, использования и обновления </w:t>
            </w:r>
            <w:proofErr w:type="spellStart"/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>социогуманитарных</w:t>
            </w:r>
            <w:proofErr w:type="spellEnd"/>
            <w:r w:rsidRPr="000472F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знаний, навыками рефлексии, самооценки, самоконтроля, общенаучными методами (компаративного анализа, системного обобщения) в сочетании с основами специфических методов музыковедческого исследования; 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Промежуточная аттестация</w:t>
            </w:r>
          </w:p>
          <w:p w:rsidR="00B10229" w:rsidRPr="00862669" w:rsidRDefault="00B10229" w:rsidP="00701F5D">
            <w:pPr>
              <w:ind w:left="-209"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B10229" w:rsidRPr="00862669" w:rsidRDefault="00B10229" w:rsidP="00701F5D">
            <w:pPr>
              <w:ind w:left="-209" w:firstLine="426"/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568" w:type="dxa"/>
            <w:shd w:val="clear" w:color="auto" w:fill="auto"/>
          </w:tcPr>
          <w:p w:rsidR="00B10229" w:rsidRPr="00D1209F" w:rsidRDefault="00B10229" w:rsidP="00701F5D">
            <w:r w:rsidRPr="00D1209F">
              <w:t>Воспроизведение обучающимся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B10229" w:rsidRPr="00D1209F" w:rsidRDefault="00B10229" w:rsidP="00701F5D">
            <w:r w:rsidRPr="00D1209F">
              <w:t xml:space="preserve">Глубина проработки материала и корректность ответов на вопросы </w:t>
            </w:r>
          </w:p>
          <w:p w:rsidR="00B10229" w:rsidRPr="00D1209F" w:rsidRDefault="00B10229" w:rsidP="00701F5D"/>
        </w:tc>
      </w:tr>
      <w:tr w:rsidR="00B10229" w:rsidRPr="00921651" w:rsidTr="00701F5D">
        <w:trPr>
          <w:trHeight w:val="300"/>
          <w:jc w:val="center"/>
        </w:trPr>
        <w:tc>
          <w:tcPr>
            <w:tcW w:w="9681" w:type="dxa"/>
            <w:gridSpan w:val="5"/>
            <w:shd w:val="clear" w:color="auto" w:fill="auto"/>
          </w:tcPr>
          <w:p w:rsidR="00B10229" w:rsidRPr="003B5E6A" w:rsidRDefault="00B10229" w:rsidP="00701F5D">
            <w:pPr>
              <w:ind w:left="-209" w:firstLine="426"/>
              <w:jc w:val="center"/>
              <w:rPr>
                <w:b/>
                <w:sz w:val="22"/>
                <w:szCs w:val="22"/>
              </w:rPr>
            </w:pPr>
            <w:r w:rsidRPr="003B5E6A">
              <w:rPr>
                <w:b/>
                <w:sz w:val="22"/>
                <w:szCs w:val="22"/>
              </w:rPr>
              <w:t>УК-3</w:t>
            </w:r>
          </w:p>
        </w:tc>
      </w:tr>
      <w:tr w:rsidR="00B10229" w:rsidRPr="00921651" w:rsidTr="00701F5D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B10229" w:rsidRPr="006D6E93" w:rsidRDefault="00B10229" w:rsidP="00701F5D">
            <w:pPr>
              <w:jc w:val="both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6D6E93">
              <w:rPr>
                <w:rFonts w:eastAsia="Calibri"/>
                <w:b/>
                <w:bCs/>
                <w:iCs/>
                <w:sz w:val="24"/>
                <w:szCs w:val="24"/>
                <w:lang w:eastAsia="en-US"/>
              </w:rPr>
              <w:t xml:space="preserve">Знать: </w:t>
            </w:r>
            <w:r w:rsidRPr="006D6E93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психологию </w:t>
            </w:r>
            <w:r w:rsidRPr="006D6E93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lastRenderedPageBreak/>
              <w:t>общения, методы развития личности и коллектива; – приемы психической регуляции поведения в процессе обучения музыке;</w:t>
            </w:r>
          </w:p>
          <w:p w:rsidR="00B10229" w:rsidRPr="00441067" w:rsidRDefault="00B10229" w:rsidP="00701F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0229" w:rsidRPr="00862669" w:rsidRDefault="00B10229" w:rsidP="00701F5D">
            <w:pPr>
              <w:pStyle w:val="TableParagraph"/>
              <w:jc w:val="center"/>
            </w:pPr>
            <w:r w:rsidRPr="00862669">
              <w:lastRenderedPageBreak/>
              <w:t xml:space="preserve">Тема 1. Объект, </w:t>
            </w:r>
            <w:r w:rsidRPr="00862669">
              <w:lastRenderedPageBreak/>
              <w:t xml:space="preserve">предмет, задачи  и основные категории педагогики </w:t>
            </w:r>
          </w:p>
          <w:p w:rsidR="00B10229" w:rsidRPr="00862669" w:rsidRDefault="00B10229" w:rsidP="00701F5D">
            <w:pPr>
              <w:pStyle w:val="TableParagraph"/>
              <w:jc w:val="center"/>
            </w:pPr>
            <w:r w:rsidRPr="00862669">
              <w:t>Методы научно-педагогических исследований</w:t>
            </w:r>
          </w:p>
          <w:p w:rsidR="00B10229" w:rsidRPr="00862669" w:rsidRDefault="00B10229" w:rsidP="00701F5D">
            <w:pPr>
              <w:pStyle w:val="TableParagraph"/>
              <w:jc w:val="center"/>
            </w:pPr>
          </w:p>
          <w:p w:rsidR="00B10229" w:rsidRPr="00862669" w:rsidRDefault="00B10229" w:rsidP="00701F5D">
            <w:pPr>
              <w:pStyle w:val="TableParagraph"/>
              <w:jc w:val="center"/>
            </w:pPr>
            <w:r w:rsidRPr="00862669">
              <w:t>Тема 2. История развития педагогики за рубежом</w:t>
            </w:r>
          </w:p>
          <w:p w:rsidR="00B10229" w:rsidRPr="00862669" w:rsidRDefault="00B10229" w:rsidP="00701F5D">
            <w:pPr>
              <w:pStyle w:val="TableParagraph"/>
              <w:jc w:val="center"/>
            </w:pPr>
          </w:p>
          <w:p w:rsidR="00B10229" w:rsidRPr="00862669" w:rsidRDefault="00B10229" w:rsidP="00701F5D">
            <w:pPr>
              <w:pStyle w:val="TableParagraph"/>
              <w:jc w:val="center"/>
            </w:pPr>
            <w:r w:rsidRPr="00862669">
              <w:t>Тема 3. История развития педагогики в России</w:t>
            </w:r>
          </w:p>
        </w:tc>
        <w:tc>
          <w:tcPr>
            <w:tcW w:w="1786" w:type="dxa"/>
            <w:shd w:val="clear" w:color="auto" w:fill="auto"/>
          </w:tcPr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 xml:space="preserve">Сообщение </w:t>
            </w: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2"/>
                <w:szCs w:val="22"/>
              </w:rPr>
            </w:pPr>
            <w:r w:rsidRPr="00862669">
              <w:rPr>
                <w:sz w:val="22"/>
                <w:szCs w:val="22"/>
              </w:rPr>
              <w:t>Сообщение</w:t>
            </w:r>
          </w:p>
        </w:tc>
        <w:tc>
          <w:tcPr>
            <w:tcW w:w="2568" w:type="dxa"/>
            <w:shd w:val="clear" w:color="auto" w:fill="auto"/>
          </w:tcPr>
          <w:p w:rsidR="00B10229" w:rsidRPr="004E226B" w:rsidRDefault="00B10229" w:rsidP="00701F5D">
            <w:r w:rsidRPr="004E226B">
              <w:lastRenderedPageBreak/>
              <w:t xml:space="preserve">Воспроизведение </w:t>
            </w:r>
            <w:r>
              <w:t>обучающимся</w:t>
            </w:r>
            <w:r w:rsidRPr="004E226B">
              <w:t xml:space="preserve"> теоретического материала </w:t>
            </w:r>
            <w:r w:rsidRPr="004E226B">
              <w:lastRenderedPageBreak/>
              <w:t>по теме</w:t>
            </w:r>
          </w:p>
        </w:tc>
        <w:tc>
          <w:tcPr>
            <w:tcW w:w="1539" w:type="dxa"/>
            <w:shd w:val="clear" w:color="auto" w:fill="auto"/>
          </w:tcPr>
          <w:p w:rsidR="00B10229" w:rsidRPr="004E226B" w:rsidRDefault="00B10229" w:rsidP="00701F5D">
            <w:r w:rsidRPr="004E226B">
              <w:lastRenderedPageBreak/>
              <w:t xml:space="preserve">Полнота ответа, глубина </w:t>
            </w:r>
            <w:r w:rsidRPr="004E226B">
              <w:lastRenderedPageBreak/>
              <w:t xml:space="preserve">проработки материала </w:t>
            </w:r>
          </w:p>
        </w:tc>
      </w:tr>
      <w:tr w:rsidR="00B10229" w:rsidRPr="00921651" w:rsidTr="00701F5D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B10229" w:rsidRPr="006D6E93" w:rsidRDefault="00B10229" w:rsidP="00701F5D">
            <w:pPr>
              <w:jc w:val="both"/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 w:rsidRPr="006D6E93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lastRenderedPageBreak/>
              <w:t>Уметь: – работать индивидуально и с группой, выстраивать отношения, психологически взаимодействовать с коллективом;</w:t>
            </w:r>
          </w:p>
          <w:p w:rsidR="00B10229" w:rsidRPr="00441067" w:rsidRDefault="00B10229" w:rsidP="00701F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0229" w:rsidRDefault="00B10229" w:rsidP="00701F5D">
            <w:pPr>
              <w:pStyle w:val="TableParagraph"/>
              <w:jc w:val="center"/>
            </w:pPr>
            <w:r>
              <w:t xml:space="preserve">Тема 11. </w:t>
            </w:r>
            <w:r w:rsidRPr="0037461E">
              <w:t>Принципы, методы и организационные формы обучения в вузе</w:t>
            </w:r>
          </w:p>
          <w:p w:rsidR="00B10229" w:rsidRDefault="00B10229" w:rsidP="00701F5D">
            <w:pPr>
              <w:pStyle w:val="TableParagraph"/>
              <w:jc w:val="center"/>
            </w:pPr>
          </w:p>
          <w:p w:rsidR="00B10229" w:rsidRPr="0037461E" w:rsidRDefault="00B10229" w:rsidP="00701F5D">
            <w:pPr>
              <w:pStyle w:val="TableParagraph"/>
              <w:jc w:val="center"/>
              <w:rPr>
                <w:sz w:val="24"/>
              </w:rPr>
            </w:pPr>
            <w:r>
              <w:t xml:space="preserve">Тема 13. </w:t>
            </w:r>
            <w:r w:rsidRPr="0037461E">
              <w:t>Теоретические и практические основы педагогического мастерства</w:t>
            </w: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</w:p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Доклад</w:t>
            </w: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  <w:p w:rsidR="00B10229" w:rsidRPr="00921651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B10229" w:rsidRPr="004E226B" w:rsidRDefault="00B10229" w:rsidP="00701F5D">
            <w:r w:rsidRPr="004E226B">
              <w:t>Самостоятельное применение обучающимся  умений на практике</w:t>
            </w:r>
          </w:p>
        </w:tc>
        <w:tc>
          <w:tcPr>
            <w:tcW w:w="1539" w:type="dxa"/>
            <w:shd w:val="clear" w:color="auto" w:fill="auto"/>
          </w:tcPr>
          <w:p w:rsidR="00B10229" w:rsidRPr="004E226B" w:rsidRDefault="00B10229" w:rsidP="00701F5D">
            <w:r>
              <w:t xml:space="preserve">Корректность, </w:t>
            </w:r>
            <w:r w:rsidRPr="004E226B">
              <w:t>количество выполненных заданий</w:t>
            </w:r>
          </w:p>
          <w:p w:rsidR="00B10229" w:rsidRPr="004E226B" w:rsidRDefault="00B10229" w:rsidP="00701F5D"/>
        </w:tc>
      </w:tr>
      <w:tr w:rsidR="00B10229" w:rsidRPr="00921651" w:rsidTr="00701F5D">
        <w:trPr>
          <w:trHeight w:val="515"/>
          <w:jc w:val="center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B10229" w:rsidRPr="00441067" w:rsidRDefault="00B10229" w:rsidP="00701F5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D6E93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Владеть: – навыком составления плана последовательных шагов для достижения поставленной цели;</w:t>
            </w: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0229" w:rsidRPr="00862669" w:rsidRDefault="00B10229" w:rsidP="00701F5D">
            <w:pPr>
              <w:shd w:val="clear" w:color="auto" w:fill="FFFFFF"/>
              <w:ind w:left="-209" w:firstLine="426"/>
              <w:jc w:val="center"/>
              <w:rPr>
                <w:color w:val="000000"/>
                <w:sz w:val="22"/>
                <w:szCs w:val="22"/>
              </w:rPr>
            </w:pPr>
            <w:r w:rsidRPr="00862669">
              <w:rPr>
                <w:color w:val="000000"/>
                <w:sz w:val="22"/>
                <w:szCs w:val="22"/>
              </w:rPr>
              <w:t>Промежуточная аттестация</w:t>
            </w:r>
          </w:p>
          <w:p w:rsidR="00B10229" w:rsidRPr="00862669" w:rsidRDefault="00B10229" w:rsidP="00701F5D">
            <w:pPr>
              <w:ind w:left="-209"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shd w:val="clear" w:color="auto" w:fill="auto"/>
          </w:tcPr>
          <w:p w:rsidR="00B10229" w:rsidRPr="00862669" w:rsidRDefault="00B10229" w:rsidP="00701F5D">
            <w:pPr>
              <w:ind w:left="-209" w:firstLine="426"/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Зачет</w:t>
            </w:r>
          </w:p>
        </w:tc>
        <w:tc>
          <w:tcPr>
            <w:tcW w:w="2568" w:type="dxa"/>
            <w:shd w:val="clear" w:color="auto" w:fill="auto"/>
          </w:tcPr>
          <w:p w:rsidR="00B10229" w:rsidRPr="00D1209F" w:rsidRDefault="00B10229" w:rsidP="00701F5D">
            <w:r w:rsidRPr="00D1209F">
              <w:t>Воспроизведение обучающимся теоретического материала по теме</w:t>
            </w:r>
          </w:p>
        </w:tc>
        <w:tc>
          <w:tcPr>
            <w:tcW w:w="1539" w:type="dxa"/>
            <w:shd w:val="clear" w:color="auto" w:fill="auto"/>
          </w:tcPr>
          <w:p w:rsidR="00B10229" w:rsidRPr="00D1209F" w:rsidRDefault="00B10229" w:rsidP="00701F5D">
            <w:r w:rsidRPr="00D1209F">
              <w:t xml:space="preserve">Глубина проработки материала и корректность ответов на вопросы </w:t>
            </w:r>
          </w:p>
          <w:p w:rsidR="00B10229" w:rsidRPr="00D1209F" w:rsidRDefault="00B10229" w:rsidP="00701F5D"/>
        </w:tc>
      </w:tr>
    </w:tbl>
    <w:p w:rsidR="00B10229" w:rsidRDefault="00B10229" w:rsidP="0006341D">
      <w:pPr>
        <w:jc w:val="both"/>
        <w:rPr>
          <w:sz w:val="24"/>
          <w:szCs w:val="24"/>
        </w:rPr>
      </w:pPr>
    </w:p>
    <w:tbl>
      <w:tblPr>
        <w:tblW w:w="1034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349"/>
      </w:tblGrid>
      <w:tr w:rsidR="008A0CC6" w:rsidRPr="00921651" w:rsidTr="008A0CC6">
        <w:trPr>
          <w:trHeight w:val="956"/>
          <w:jc w:val="center"/>
        </w:trPr>
        <w:tc>
          <w:tcPr>
            <w:tcW w:w="10349" w:type="dxa"/>
          </w:tcPr>
          <w:p w:rsidR="008A0CC6" w:rsidRPr="008A0CC6" w:rsidRDefault="008A0CC6" w:rsidP="00C529F1">
            <w:pPr>
              <w:pStyle w:val="3"/>
              <w:numPr>
                <w:ilvl w:val="0"/>
                <w:numId w:val="42"/>
              </w:numPr>
              <w:suppressAutoHyphens w:val="0"/>
              <w:spacing w:before="0"/>
              <w:ind w:left="0" w:firstLine="70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33" w:name="_Toc536190135"/>
            <w:r w:rsidRPr="008A0CC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Оценочные средства</w:t>
            </w:r>
            <w:bookmarkEnd w:id="33"/>
            <w:r w:rsidRPr="008A0CC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8A0CC6" w:rsidRPr="008A0CC6" w:rsidRDefault="008A0CC6" w:rsidP="00C529F1">
            <w:pPr>
              <w:pStyle w:val="af0"/>
              <w:numPr>
                <w:ilvl w:val="1"/>
                <w:numId w:val="42"/>
              </w:numPr>
              <w:spacing w:after="0"/>
              <w:ind w:left="0" w:firstLine="70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A0CC6">
              <w:rPr>
                <w:rFonts w:ascii="Times New Roman" w:hAnsi="Times New Roman"/>
                <w:color w:val="auto"/>
                <w:sz w:val="24"/>
                <w:szCs w:val="24"/>
              </w:rPr>
              <w:t>Задания для текущего контроля и требования к процедуре оценивания</w:t>
            </w:r>
          </w:p>
          <w:p w:rsidR="008A0CC6" w:rsidRPr="00921651" w:rsidRDefault="008A0CC6" w:rsidP="008A0CC6">
            <w:pPr>
              <w:suppressAutoHyphens w:val="0"/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8A0CC6" w:rsidRPr="00921651" w:rsidRDefault="008A0CC6" w:rsidP="008A0CC6">
      <w:pPr>
        <w:ind w:firstLine="709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А) Подготовка сообщения</w:t>
      </w:r>
    </w:p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Очная форма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9"/>
        <w:gridCol w:w="1055"/>
        <w:gridCol w:w="1566"/>
        <w:gridCol w:w="2525"/>
      </w:tblGrid>
      <w:tr w:rsidR="008A0CC6" w:rsidRPr="00921651" w:rsidTr="00E80E84">
        <w:tc>
          <w:tcPr>
            <w:tcW w:w="4199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Тема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Дата</w:t>
            </w:r>
          </w:p>
        </w:tc>
        <w:tc>
          <w:tcPr>
            <w:tcW w:w="1566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Форма</w:t>
            </w: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Работы</w:t>
            </w:r>
          </w:p>
        </w:tc>
        <w:tc>
          <w:tcPr>
            <w:tcW w:w="252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Самостоятельная работа в часах</w:t>
            </w:r>
          </w:p>
        </w:tc>
      </w:tr>
      <w:tr w:rsidR="008A0CC6" w:rsidRPr="00921651" w:rsidTr="00E80E84">
        <w:trPr>
          <w:trHeight w:val="219"/>
        </w:trPr>
        <w:tc>
          <w:tcPr>
            <w:tcW w:w="4199" w:type="dxa"/>
          </w:tcPr>
          <w:p w:rsidR="008A0CC6" w:rsidRP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Тема 1. </w:t>
            </w:r>
            <w:r w:rsidRPr="008A0CC6">
              <w:rPr>
                <w:rFonts w:cs="Times New Roman"/>
                <w:szCs w:val="24"/>
              </w:rPr>
              <w:t xml:space="preserve">Объект, предмет, задачи  и основные категории педагогики 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 w:rsidRPr="008A0CC6">
              <w:rPr>
                <w:rFonts w:cs="Times New Roman"/>
                <w:szCs w:val="24"/>
              </w:rPr>
              <w:t>Методы научно-педагогических исследований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Тема 2.</w:t>
            </w:r>
            <w:r>
              <w:t xml:space="preserve"> </w:t>
            </w:r>
            <w:r w:rsidRPr="008A0CC6">
              <w:rPr>
                <w:rFonts w:cs="Times New Roman"/>
                <w:szCs w:val="24"/>
              </w:rPr>
              <w:t>История развития педагогики за рубежом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Pr="00921651" w:rsidRDefault="008A0CC6" w:rsidP="00844AC7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3. </w:t>
            </w:r>
            <w:r w:rsidRPr="008A0CC6">
              <w:rPr>
                <w:rFonts w:cs="Times New Roman"/>
                <w:szCs w:val="24"/>
              </w:rPr>
              <w:t>История развития педагогики в России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</w:tc>
        <w:tc>
          <w:tcPr>
            <w:tcW w:w="2525" w:type="dxa"/>
          </w:tcPr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1651">
              <w:rPr>
                <w:sz w:val="24"/>
                <w:szCs w:val="24"/>
              </w:rPr>
              <w:t xml:space="preserve">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час</w:t>
            </w:r>
          </w:p>
        </w:tc>
      </w:tr>
    </w:tbl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Заочная форма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9"/>
        <w:gridCol w:w="1055"/>
        <w:gridCol w:w="1566"/>
        <w:gridCol w:w="2525"/>
      </w:tblGrid>
      <w:tr w:rsidR="008A0CC6" w:rsidRPr="00921651" w:rsidTr="00E80E84">
        <w:tc>
          <w:tcPr>
            <w:tcW w:w="4199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Тема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Дата</w:t>
            </w:r>
          </w:p>
        </w:tc>
        <w:tc>
          <w:tcPr>
            <w:tcW w:w="1566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Форма</w:t>
            </w: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Работы</w:t>
            </w:r>
          </w:p>
        </w:tc>
        <w:tc>
          <w:tcPr>
            <w:tcW w:w="252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Самостоятельная работа в часах</w:t>
            </w:r>
          </w:p>
        </w:tc>
      </w:tr>
      <w:tr w:rsidR="008A0CC6" w:rsidRPr="00921651" w:rsidTr="00E80E84">
        <w:trPr>
          <w:trHeight w:val="368"/>
        </w:trPr>
        <w:tc>
          <w:tcPr>
            <w:tcW w:w="4199" w:type="dxa"/>
          </w:tcPr>
          <w:p w:rsidR="008A0CC6" w:rsidRP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1. </w:t>
            </w:r>
            <w:r w:rsidRPr="008A0CC6">
              <w:rPr>
                <w:rFonts w:cs="Times New Roman"/>
                <w:szCs w:val="24"/>
              </w:rPr>
              <w:t xml:space="preserve">Объект, предмет, задачи  и основные категории педагогики 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 w:rsidRPr="008A0CC6">
              <w:rPr>
                <w:rFonts w:cs="Times New Roman"/>
                <w:szCs w:val="24"/>
              </w:rPr>
              <w:t>Методы научно-педагогических исследований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Тема 2.</w:t>
            </w:r>
            <w:r>
              <w:t xml:space="preserve"> </w:t>
            </w:r>
            <w:r w:rsidRPr="008A0CC6">
              <w:rPr>
                <w:rFonts w:cs="Times New Roman"/>
                <w:szCs w:val="24"/>
              </w:rPr>
              <w:t>История развития педагогики за рубежом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Pr="00921651" w:rsidRDefault="008A0CC6" w:rsidP="00844AC7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3. </w:t>
            </w:r>
            <w:r w:rsidRPr="008A0CC6">
              <w:rPr>
                <w:rFonts w:cs="Times New Roman"/>
                <w:szCs w:val="24"/>
              </w:rPr>
              <w:t>История развития педагогики в России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</w:t>
            </w:r>
          </w:p>
        </w:tc>
        <w:tc>
          <w:tcPr>
            <w:tcW w:w="2525" w:type="dxa"/>
          </w:tcPr>
          <w:p w:rsidR="008A0CC6" w:rsidRDefault="003B3677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A0CC6" w:rsidRPr="00921651">
              <w:rPr>
                <w:sz w:val="24"/>
                <w:szCs w:val="24"/>
              </w:rPr>
              <w:t xml:space="preserve">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3B3677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A0CC6">
              <w:rPr>
                <w:sz w:val="24"/>
                <w:szCs w:val="24"/>
              </w:rPr>
              <w:t xml:space="preserve">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Pr="00921651" w:rsidRDefault="003B3677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A0CC6">
              <w:rPr>
                <w:sz w:val="24"/>
                <w:szCs w:val="24"/>
              </w:rPr>
              <w:t xml:space="preserve"> час</w:t>
            </w:r>
          </w:p>
        </w:tc>
      </w:tr>
    </w:tbl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/>
          <w:bCs/>
          <w:sz w:val="24"/>
          <w:szCs w:val="24"/>
          <w:lang w:bidi="ru-RU"/>
        </w:rPr>
        <w:t xml:space="preserve">Цель выполнения задания: </w:t>
      </w:r>
      <w:r w:rsidRPr="008A0CC6">
        <w:rPr>
          <w:bCs/>
          <w:sz w:val="24"/>
          <w:szCs w:val="24"/>
          <w:lang w:bidi="ru-RU"/>
        </w:rPr>
        <w:t>задание ориентировано на совершенствование умений самостоятельно работать с психолого-педагогической литературой, с полученным фактическим материалом; на развитие педагогического мышления, индивидуально- творческого стиля деятельности, формирование профессиональных качеств речи будущего специалиста.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Требования к оформлению сообщения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Сообщение – небольшой доклад (продолжительностью 3-5 мин.) на какую-либо тему, информация о каком-либо событии.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Работать над сообщением рекомендуется в следующей последовательности:</w:t>
      </w:r>
    </w:p>
    <w:p w:rsidR="008A0CC6" w:rsidRPr="008A0CC6" w:rsidRDefault="008A0CC6" w:rsidP="00C529F1">
      <w:pPr>
        <w:numPr>
          <w:ilvl w:val="0"/>
          <w:numId w:val="43"/>
        </w:numPr>
        <w:shd w:val="clear" w:color="auto" w:fill="FFFFFF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изучить суть вопроса;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•хорошо продумать и составить план сообщения;</w:t>
      </w:r>
    </w:p>
    <w:p w:rsidR="008A0CC6" w:rsidRPr="008A0CC6" w:rsidRDefault="008A0CC6" w:rsidP="008A0CC6">
      <w:pPr>
        <w:shd w:val="clear" w:color="auto" w:fill="FFFFFF"/>
        <w:ind w:firstLine="709"/>
        <w:jc w:val="both"/>
        <w:rPr>
          <w:bCs/>
          <w:sz w:val="24"/>
          <w:szCs w:val="24"/>
          <w:lang w:bidi="ru-RU"/>
        </w:rPr>
      </w:pPr>
      <w:r w:rsidRPr="008A0CC6">
        <w:rPr>
          <w:bCs/>
          <w:sz w:val="24"/>
          <w:szCs w:val="24"/>
          <w:lang w:bidi="ru-RU"/>
        </w:rPr>
        <w:t>тщательно продумать правильность изложенного в сообщении факта, систематизировать аргументы в его защиту или против</w:t>
      </w:r>
    </w:p>
    <w:p w:rsidR="008A0CC6" w:rsidRDefault="008A0CC6" w:rsidP="008A0CC6">
      <w:pPr>
        <w:ind w:left="720"/>
        <w:rPr>
          <w:b/>
          <w:bCs/>
          <w:sz w:val="24"/>
          <w:szCs w:val="24"/>
        </w:rPr>
      </w:pPr>
    </w:p>
    <w:p w:rsidR="008A0CC6" w:rsidRPr="00921651" w:rsidRDefault="008A0CC6" w:rsidP="008A0CC6">
      <w:pPr>
        <w:ind w:left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</w:t>
      </w:r>
      <w:r w:rsidRPr="00921651">
        <w:rPr>
          <w:b/>
          <w:bCs/>
          <w:sz w:val="24"/>
          <w:szCs w:val="24"/>
        </w:rPr>
        <w:t xml:space="preserve">) Подготовка </w:t>
      </w:r>
      <w:r>
        <w:rPr>
          <w:b/>
          <w:bCs/>
          <w:sz w:val="24"/>
          <w:szCs w:val="24"/>
        </w:rPr>
        <w:t>доклада</w:t>
      </w:r>
    </w:p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Очная форма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9"/>
        <w:gridCol w:w="1055"/>
        <w:gridCol w:w="1566"/>
        <w:gridCol w:w="2525"/>
      </w:tblGrid>
      <w:tr w:rsidR="008A0CC6" w:rsidRPr="00921651" w:rsidTr="00E80E84">
        <w:tc>
          <w:tcPr>
            <w:tcW w:w="4199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Тема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Дата</w:t>
            </w:r>
          </w:p>
        </w:tc>
        <w:tc>
          <w:tcPr>
            <w:tcW w:w="1566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Форма</w:t>
            </w: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Работы</w:t>
            </w:r>
          </w:p>
        </w:tc>
        <w:tc>
          <w:tcPr>
            <w:tcW w:w="252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Самостоятельная работа в часах</w:t>
            </w:r>
          </w:p>
        </w:tc>
      </w:tr>
      <w:tr w:rsidR="008A0CC6" w:rsidRPr="00921651" w:rsidTr="00E80E84">
        <w:trPr>
          <w:trHeight w:val="219"/>
        </w:trPr>
        <w:tc>
          <w:tcPr>
            <w:tcW w:w="4199" w:type="dxa"/>
          </w:tcPr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11. </w:t>
            </w:r>
            <w:r w:rsidRPr="008A0CC6">
              <w:rPr>
                <w:rFonts w:cs="Times New Roman"/>
                <w:szCs w:val="24"/>
              </w:rPr>
              <w:t>Принципы, методы и организационные формы обучения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 w:rsidRPr="008A0CC6">
              <w:rPr>
                <w:rFonts w:cs="Times New Roman"/>
                <w:szCs w:val="24"/>
              </w:rPr>
              <w:t xml:space="preserve"> в вузе</w:t>
            </w:r>
          </w:p>
          <w:p w:rsidR="008A0CC6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Pr="00921651" w:rsidRDefault="008A0CC6" w:rsidP="008A0CC6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13. </w:t>
            </w:r>
            <w:r w:rsidRPr="008A0CC6">
              <w:rPr>
                <w:rFonts w:cs="Times New Roman"/>
                <w:szCs w:val="24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2525" w:type="dxa"/>
          </w:tcPr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  <w:lang w:val="en-US"/>
              </w:rPr>
              <w:t>5</w:t>
            </w:r>
            <w:r w:rsidRPr="00921651">
              <w:rPr>
                <w:sz w:val="24"/>
                <w:szCs w:val="24"/>
              </w:rPr>
              <w:t xml:space="preserve">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час.</w:t>
            </w:r>
          </w:p>
        </w:tc>
      </w:tr>
    </w:tbl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</w:p>
    <w:p w:rsidR="008A0CC6" w:rsidRPr="00921651" w:rsidRDefault="008A0CC6" w:rsidP="008A0CC6">
      <w:pPr>
        <w:ind w:left="-284" w:firstLine="284"/>
        <w:rPr>
          <w:b/>
          <w:bCs/>
          <w:sz w:val="24"/>
          <w:szCs w:val="24"/>
        </w:rPr>
      </w:pPr>
      <w:r w:rsidRPr="00921651">
        <w:rPr>
          <w:b/>
          <w:bCs/>
          <w:sz w:val="24"/>
          <w:szCs w:val="24"/>
        </w:rPr>
        <w:t>Заочная форма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9"/>
        <w:gridCol w:w="1055"/>
        <w:gridCol w:w="1566"/>
        <w:gridCol w:w="2525"/>
      </w:tblGrid>
      <w:tr w:rsidR="008A0CC6" w:rsidRPr="00921651" w:rsidTr="00E80E84">
        <w:tc>
          <w:tcPr>
            <w:tcW w:w="4199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Тема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Дата</w:t>
            </w:r>
          </w:p>
        </w:tc>
        <w:tc>
          <w:tcPr>
            <w:tcW w:w="1566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Форма</w:t>
            </w: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Работы</w:t>
            </w:r>
          </w:p>
        </w:tc>
        <w:tc>
          <w:tcPr>
            <w:tcW w:w="2525" w:type="dxa"/>
          </w:tcPr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 w:rsidRPr="00921651">
              <w:rPr>
                <w:sz w:val="24"/>
                <w:szCs w:val="24"/>
              </w:rPr>
              <w:t>Самостоятельная работа в часах</w:t>
            </w:r>
          </w:p>
        </w:tc>
      </w:tr>
      <w:tr w:rsidR="008A0CC6" w:rsidRPr="00921651" w:rsidTr="00E80E84">
        <w:trPr>
          <w:trHeight w:val="368"/>
        </w:trPr>
        <w:tc>
          <w:tcPr>
            <w:tcW w:w="4199" w:type="dxa"/>
          </w:tcPr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Тема 11. </w:t>
            </w:r>
            <w:r w:rsidRPr="008A0CC6">
              <w:rPr>
                <w:rFonts w:cs="Times New Roman"/>
                <w:szCs w:val="24"/>
              </w:rPr>
              <w:t>Принципы, методы и организационные формы обучения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 w:rsidRPr="008A0CC6">
              <w:rPr>
                <w:rFonts w:cs="Times New Roman"/>
                <w:szCs w:val="24"/>
              </w:rPr>
              <w:t xml:space="preserve"> в вузе</w:t>
            </w:r>
          </w:p>
          <w:p w:rsidR="008A0CC6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</w:p>
          <w:p w:rsidR="008A0CC6" w:rsidRPr="00921651" w:rsidRDefault="008A0CC6" w:rsidP="00E80E84">
            <w:pPr>
              <w:pStyle w:val="a7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13. </w:t>
            </w:r>
            <w:r w:rsidRPr="008A0CC6">
              <w:rPr>
                <w:rFonts w:cs="Times New Roman"/>
                <w:szCs w:val="24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1055" w:type="dxa"/>
          </w:tcPr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6" w:type="dxa"/>
          </w:tcPr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both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2525" w:type="dxa"/>
          </w:tcPr>
          <w:p w:rsidR="008A0CC6" w:rsidRDefault="003B3677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A0CC6" w:rsidRPr="00921651">
              <w:rPr>
                <w:sz w:val="24"/>
                <w:szCs w:val="24"/>
              </w:rPr>
              <w:t xml:space="preserve"> час.</w:t>
            </w: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Default="008A0CC6" w:rsidP="00E80E84">
            <w:pPr>
              <w:jc w:val="center"/>
              <w:rPr>
                <w:sz w:val="24"/>
                <w:szCs w:val="24"/>
              </w:rPr>
            </w:pPr>
          </w:p>
          <w:p w:rsidR="008A0CC6" w:rsidRPr="00921651" w:rsidRDefault="008A0CC6" w:rsidP="00E80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час.</w:t>
            </w:r>
          </w:p>
        </w:tc>
      </w:tr>
    </w:tbl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b/>
          <w:sz w:val="24"/>
          <w:szCs w:val="24"/>
        </w:rPr>
        <w:t>Цель выполнения задания</w:t>
      </w:r>
      <w:r w:rsidRPr="00D64B05">
        <w:rPr>
          <w:sz w:val="24"/>
          <w:szCs w:val="24"/>
        </w:rPr>
        <w:t xml:space="preserve">: задание ориентировано на совершенствование умений самостоятельно работать с психолого-педагогической литературой в области воспитания, с полученным фактическим материалом; на развитие педагогического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специалиста. </w:t>
      </w:r>
    </w:p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b/>
          <w:sz w:val="24"/>
          <w:szCs w:val="24"/>
        </w:rPr>
        <w:t>Требования к оформлению доклада</w:t>
      </w:r>
      <w:r w:rsidRPr="00D64B05">
        <w:rPr>
          <w:sz w:val="24"/>
          <w:szCs w:val="24"/>
        </w:rPr>
        <w:t xml:space="preserve">. </w:t>
      </w:r>
      <w:r w:rsidRPr="00D64B05">
        <w:rPr>
          <w:b/>
          <w:sz w:val="24"/>
          <w:szCs w:val="24"/>
        </w:rPr>
        <w:t>Доклад</w:t>
      </w:r>
      <w:r w:rsidRPr="00D64B05">
        <w:rPr>
          <w:sz w:val="24"/>
          <w:szCs w:val="24"/>
        </w:rPr>
        <w:t xml:space="preserve"> -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обобщѐнное изложение результатов проведѐнных исследований, экспериментов и разработок, известных широкому кругу специалистов в отрасли научных знаний. </w:t>
      </w:r>
    </w:p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sz w:val="24"/>
          <w:szCs w:val="24"/>
        </w:rPr>
        <w:t>Работать над докладом рекомендуется в следующей последовательности: глубоко изучить рекомендованную литературу по данному вопросу; критически оценивать привлекаемую для доклада научную литературу, подумать над правильностью и доказательностью выдвигаемых автором тех или иных положений; хорошо продумать и составить подробный план доклада;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sz w:val="24"/>
          <w:szCs w:val="24"/>
        </w:rPr>
        <w:t xml:space="preserve"> 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 </w:t>
      </w:r>
    </w:p>
    <w:p w:rsidR="00D64B05" w:rsidRPr="00D64B05" w:rsidRDefault="00D64B05" w:rsidP="00D64B05">
      <w:pPr>
        <w:pStyle w:val="ad"/>
        <w:spacing w:after="0"/>
        <w:ind w:firstLine="567"/>
        <w:jc w:val="both"/>
        <w:rPr>
          <w:sz w:val="24"/>
          <w:szCs w:val="24"/>
        </w:rPr>
      </w:pPr>
      <w:r w:rsidRPr="00D64B05">
        <w:rPr>
          <w:sz w:val="24"/>
          <w:szCs w:val="24"/>
        </w:rPr>
        <w:t>• сделать необходимые ссылки на использованную в докладе психолого-педагогическую литературу, другие источники; подготовить необходимые к работе иллюстрации, умело использовать личные наблюдения, педагогический опыт и эксперименты.</w:t>
      </w:r>
    </w:p>
    <w:p w:rsidR="0086547D" w:rsidRDefault="0086547D" w:rsidP="0086547D">
      <w:pPr>
        <w:jc w:val="both"/>
        <w:rPr>
          <w:b/>
          <w:bCs/>
          <w:sz w:val="24"/>
          <w:szCs w:val="24"/>
        </w:rPr>
      </w:pPr>
    </w:p>
    <w:p w:rsidR="0086547D" w:rsidRDefault="0086547D" w:rsidP="0086547D">
      <w:pPr>
        <w:jc w:val="both"/>
        <w:rPr>
          <w:b/>
          <w:bCs/>
          <w:sz w:val="24"/>
          <w:szCs w:val="24"/>
        </w:rPr>
      </w:pPr>
      <w:r w:rsidRPr="0086547D">
        <w:rPr>
          <w:b/>
          <w:bCs/>
          <w:sz w:val="24"/>
          <w:szCs w:val="24"/>
        </w:rPr>
        <w:t>Промежуточная аттестация в  форме</w:t>
      </w:r>
      <w:r w:rsidR="00D02146">
        <w:rPr>
          <w:b/>
          <w:bCs/>
          <w:sz w:val="24"/>
          <w:szCs w:val="24"/>
        </w:rPr>
        <w:t xml:space="preserve"> </w:t>
      </w:r>
      <w:r w:rsidR="0042264D">
        <w:rPr>
          <w:b/>
          <w:bCs/>
          <w:sz w:val="24"/>
          <w:szCs w:val="24"/>
        </w:rPr>
        <w:t>зачета</w:t>
      </w:r>
    </w:p>
    <w:p w:rsidR="0086547D" w:rsidRPr="0086547D" w:rsidRDefault="0086547D" w:rsidP="0086547D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358"/>
        <w:gridCol w:w="7790"/>
      </w:tblGrid>
      <w:tr w:rsidR="0086547D" w:rsidRPr="0086547D" w:rsidTr="0086547D">
        <w:tc>
          <w:tcPr>
            <w:tcW w:w="769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Требования к результатам выполнения проекта и процедуре оценивания</w:t>
            </w:r>
          </w:p>
        </w:tc>
      </w:tr>
      <w:tr w:rsidR="0086547D" w:rsidRPr="0086547D" w:rsidTr="0086547D">
        <w:tc>
          <w:tcPr>
            <w:tcW w:w="769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86547D" w:rsidRPr="0086547D" w:rsidRDefault="0042264D" w:rsidP="00865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7790" w:type="dxa"/>
            <w:shd w:val="clear" w:color="auto" w:fill="auto"/>
          </w:tcPr>
          <w:p w:rsidR="0086547D" w:rsidRPr="0086547D" w:rsidRDefault="0086547D" w:rsidP="0086547D">
            <w:pPr>
              <w:jc w:val="both"/>
              <w:rPr>
                <w:sz w:val="24"/>
                <w:szCs w:val="24"/>
              </w:rPr>
            </w:pPr>
            <w:r w:rsidRPr="0086547D">
              <w:rPr>
                <w:sz w:val="24"/>
                <w:szCs w:val="24"/>
              </w:rPr>
              <w:t>Проводится в учебной аудитории письменно, состоит из 2-х вопросов</w:t>
            </w:r>
            <w:proofErr w:type="gramStart"/>
            <w:r w:rsidRPr="0086547D">
              <w:rPr>
                <w:sz w:val="24"/>
                <w:szCs w:val="24"/>
              </w:rPr>
              <w:t xml:space="preserve"> ,</w:t>
            </w:r>
            <w:proofErr w:type="gramEnd"/>
            <w:r w:rsidRPr="0086547D">
              <w:rPr>
                <w:sz w:val="24"/>
                <w:szCs w:val="24"/>
              </w:rPr>
              <w:t xml:space="preserve"> Вопросы студенты получают от преподавателя вместе с листом для ответов, время, отводимое на выполнение задания составляет 15 минут. При выполнении задания недопустимо пользоваться вспомогательными материалами, в т.ч. в сети Интернет </w:t>
            </w:r>
          </w:p>
          <w:p w:rsidR="0086547D" w:rsidRPr="0086547D" w:rsidRDefault="0086547D" w:rsidP="0086547D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86547D" w:rsidRPr="0086547D" w:rsidRDefault="0086547D" w:rsidP="0086547D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86547D" w:rsidRPr="0086547D" w:rsidTr="0086547D">
        <w:tc>
          <w:tcPr>
            <w:tcW w:w="9917" w:type="dxa"/>
            <w:gridSpan w:val="3"/>
            <w:shd w:val="clear" w:color="auto" w:fill="auto"/>
          </w:tcPr>
          <w:p w:rsidR="0086547D" w:rsidRPr="00277896" w:rsidRDefault="0086547D" w:rsidP="0086547D">
            <w:pPr>
              <w:pStyle w:val="a7"/>
              <w:jc w:val="both"/>
              <w:rPr>
                <w:rFonts w:cs="Times New Roman"/>
                <w:b/>
                <w:iCs/>
                <w:szCs w:val="24"/>
              </w:rPr>
            </w:pPr>
            <w:r w:rsidRPr="0086547D">
              <w:rPr>
                <w:szCs w:val="24"/>
              </w:rPr>
              <w:t>Темы:</w:t>
            </w:r>
          </w:p>
          <w:p w:rsidR="0086547D" w:rsidRPr="00844AC7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szCs w:val="24"/>
              </w:rPr>
            </w:pPr>
            <w:r w:rsidRPr="00844AC7">
              <w:rPr>
                <w:rFonts w:cs="Times New Roman"/>
                <w:szCs w:val="24"/>
              </w:rPr>
              <w:t xml:space="preserve">Объект, предмет и задачи педагогики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rPr>
                <w:rFonts w:cs="Times New Roman"/>
                <w:color w:val="000000"/>
                <w:szCs w:val="24"/>
              </w:rPr>
            </w:pPr>
            <w:r w:rsidRPr="00844AC7">
              <w:rPr>
                <w:rFonts w:cs="Times New Roman"/>
                <w:szCs w:val="24"/>
              </w:rPr>
              <w:t xml:space="preserve">Система антропологических наук и место в ней педагогики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Развитие за рубежом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Развитие в России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Эмпирические и теоретические методы педагогического исследования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Основные понятия или категории педагогики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Содержание и характеристика учебно-методического комплекса (УМК)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Принципы и методы педагогического исследования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Современные стратегии модернизации высшего образования в России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 xml:space="preserve">Психологические основания процесса обучения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Учет индивидуально-психологических различий  обучающихся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lastRenderedPageBreak/>
              <w:t>Ошибки и стереотипы педагогической стратегии, затрудняющие эффективное взаимодействие.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 Учет </w:t>
            </w:r>
            <w:r w:rsidRPr="00277896">
              <w:rPr>
                <w:rFonts w:cs="Times New Roman"/>
                <w:color w:val="000000"/>
                <w:szCs w:val="24"/>
              </w:rPr>
              <w:t>возрастных особенностей  обучающихся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>Характеристика государственных образовательных стандартов высшего  образования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Педагогическая этика и такт педагога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Характеристика педагогического общения. </w:t>
            </w:r>
            <w:r w:rsidRPr="00277896">
              <w:rPr>
                <w:rFonts w:cs="Times New Roman"/>
                <w:color w:val="000000"/>
                <w:szCs w:val="24"/>
              </w:rPr>
              <w:t>Стили педагогического общения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Связь цели воспитания с идеалом личности и общества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Целостный процесс формирования личности в высшей школе. Понятия: разносторонность, гармоничность, целостность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Показатели качества обучения в высшей школе. Цели, содержание и организация учебного процесса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 xml:space="preserve">Личность как предмет обучения и воспитания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Понятие «принцип воспитания». Классификация принципов воспитания </w:t>
            </w:r>
          </w:p>
          <w:p w:rsidR="0086547D" w:rsidRPr="00844AC7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844AC7">
              <w:rPr>
                <w:rFonts w:cs="Times New Roman"/>
                <w:szCs w:val="24"/>
              </w:rPr>
              <w:t>Применение методов психодиагностики Понятие «метод воспитания». Классификация методов воспитания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Мотивация и обучение. Изучение мотивации студентов в процессе образования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«Компетенции» и компетентность» - ключевые понятия современного образования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Кредитно-модульная и модульно рейтинговая технологии обучения как педагогические инновации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Процесс вузовского обучения и его характеристика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Профессиональные деформации в педагогической деятельности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Общее понятие о методе, приеме и средстве обучения в вузе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Профессиональные и личностные качества преподавателя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Классификация методов обучения в вузе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Структура профессиональной деятельности преподавателя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Педагогическое руководство самообразованием студентов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Педагогические способности и способы их развития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Проблема взаимодействия коллектива и личности в педагогике. Развитие студенческого коллектива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Болонское соглашение: цели, задачи, основные положения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Выдающиеся мыслители, педагоги, мастера культуры о творчестве и педагогическом мастерстве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 xml:space="preserve">Характерологические особенности личности студента 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Определение понятия «педагогическое мастерство. Структура педагогического мастерства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color w:val="000000"/>
                <w:szCs w:val="24"/>
              </w:rPr>
              <w:t>Характеристика интерактивных методов обучения в вузе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 xml:space="preserve">Современные педагогические технологии </w:t>
            </w:r>
          </w:p>
          <w:p w:rsidR="0086547D" w:rsidRPr="00277896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rFonts w:cs="Times New Roman"/>
                <w:color w:val="000000"/>
                <w:szCs w:val="24"/>
              </w:rPr>
            </w:pPr>
            <w:r w:rsidRPr="00277896">
              <w:rPr>
                <w:rFonts w:cs="Times New Roman"/>
                <w:szCs w:val="24"/>
              </w:rPr>
              <w:t>Направления воспитательной работы в вузе</w:t>
            </w:r>
          </w:p>
          <w:p w:rsidR="0086547D" w:rsidRPr="0086547D" w:rsidRDefault="0086547D" w:rsidP="00C529F1">
            <w:pPr>
              <w:pStyle w:val="a7"/>
              <w:numPr>
                <w:ilvl w:val="0"/>
                <w:numId w:val="44"/>
              </w:numPr>
              <w:jc w:val="both"/>
              <w:rPr>
                <w:szCs w:val="24"/>
                <w:lang w:bidi="ar-SA"/>
              </w:rPr>
            </w:pPr>
            <w:r w:rsidRPr="0086547D">
              <w:rPr>
                <w:rFonts w:cs="Times New Roman"/>
                <w:color w:val="000000"/>
                <w:szCs w:val="24"/>
              </w:rPr>
              <w:t>Характеристика «Закона  об образовании в Российской Федерации»</w:t>
            </w:r>
          </w:p>
          <w:p w:rsidR="0086547D" w:rsidRPr="0086547D" w:rsidRDefault="0086547D" w:rsidP="0086547D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</w:tbl>
    <w:p w:rsidR="00510816" w:rsidRPr="0076385E" w:rsidRDefault="00510816" w:rsidP="00510816">
      <w:pPr>
        <w:jc w:val="both"/>
        <w:rPr>
          <w:b/>
          <w:color w:val="000000"/>
          <w:sz w:val="24"/>
          <w:szCs w:val="24"/>
        </w:rPr>
      </w:pPr>
    </w:p>
    <w:p w:rsidR="00BC7B07" w:rsidRPr="0076385E" w:rsidRDefault="00BC7B07" w:rsidP="00BC7B07">
      <w:pPr>
        <w:rPr>
          <w:rFonts w:eastAsia="Calibri"/>
          <w:b/>
          <w:sz w:val="24"/>
          <w:szCs w:val="24"/>
        </w:rPr>
      </w:pPr>
      <w:r w:rsidRPr="0076385E">
        <w:rPr>
          <w:rFonts w:eastAsia="Calibri"/>
          <w:b/>
          <w:sz w:val="24"/>
          <w:szCs w:val="24"/>
        </w:rPr>
        <w:t>Фонд тестовых заданий</w:t>
      </w:r>
      <w:r w:rsidR="00314687">
        <w:rPr>
          <w:rFonts w:eastAsia="Calibri"/>
          <w:b/>
          <w:sz w:val="24"/>
          <w:szCs w:val="24"/>
        </w:rPr>
        <w:t xml:space="preserve"> и для</w:t>
      </w:r>
      <w:r w:rsidR="00D02146">
        <w:rPr>
          <w:rFonts w:eastAsia="Calibri"/>
          <w:b/>
          <w:sz w:val="24"/>
          <w:szCs w:val="24"/>
        </w:rPr>
        <w:t xml:space="preserve"> </w:t>
      </w:r>
      <w:r w:rsidR="0042264D">
        <w:rPr>
          <w:rFonts w:eastAsia="Calibri"/>
          <w:b/>
          <w:sz w:val="24"/>
          <w:szCs w:val="24"/>
        </w:rPr>
        <w:t>зачета</w:t>
      </w:r>
    </w:p>
    <w:p w:rsidR="00BC7B07" w:rsidRPr="0076385E" w:rsidRDefault="00BC7B07" w:rsidP="00BC7B07">
      <w:pPr>
        <w:jc w:val="center"/>
        <w:rPr>
          <w:rFonts w:eastAsia="Calibri"/>
          <w:sz w:val="24"/>
          <w:szCs w:val="24"/>
        </w:rPr>
      </w:pPr>
    </w:p>
    <w:p w:rsidR="00BC7B07" w:rsidRPr="00BC7B07" w:rsidRDefault="00BC7B07" w:rsidP="00BC7B07">
      <w:pPr>
        <w:spacing w:after="160" w:line="256" w:lineRule="auto"/>
        <w:rPr>
          <w:b/>
          <w:sz w:val="22"/>
          <w:szCs w:val="22"/>
        </w:rPr>
      </w:pPr>
      <w:r w:rsidRPr="00BC7B07">
        <w:rPr>
          <w:b/>
          <w:sz w:val="22"/>
          <w:szCs w:val="22"/>
        </w:rPr>
        <w:t>Выбор одного варианта ответа из предложенного множества</w:t>
      </w:r>
    </w:p>
    <w:p w:rsidR="00BC7B07" w:rsidRPr="00BC7B07" w:rsidRDefault="00BC7B07" w:rsidP="00BC7B07">
      <w:pPr>
        <w:spacing w:after="160" w:line="256" w:lineRule="auto"/>
        <w:rPr>
          <w:b/>
          <w:sz w:val="22"/>
          <w:szCs w:val="22"/>
        </w:rPr>
      </w:pPr>
      <w:r w:rsidRPr="00BC7B07">
        <w:rPr>
          <w:b/>
          <w:sz w:val="22"/>
          <w:szCs w:val="22"/>
        </w:rPr>
        <w:t>Тест № 1</w:t>
      </w:r>
    </w:p>
    <w:tbl>
      <w:tblPr>
        <w:tblStyle w:val="af6"/>
        <w:tblW w:w="0" w:type="auto"/>
        <w:tblLook w:val="04A0"/>
      </w:tblPr>
      <w:tblGrid>
        <w:gridCol w:w="825"/>
        <w:gridCol w:w="2329"/>
        <w:gridCol w:w="2795"/>
        <w:gridCol w:w="142"/>
        <w:gridCol w:w="3254"/>
      </w:tblGrid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№ п</w:t>
            </w:r>
            <w:r w:rsidRPr="00EF520B">
              <w:rPr>
                <w:b/>
                <w:sz w:val="22"/>
                <w:szCs w:val="22"/>
                <w:lang w:val="en-US"/>
              </w:rPr>
              <w:t>/</w:t>
            </w:r>
            <w:r w:rsidRPr="00EF520B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Компетенция</w:t>
            </w:r>
          </w:p>
          <w:p w:rsidR="00BC7B07" w:rsidRPr="00EF520B" w:rsidRDefault="00BC7B07" w:rsidP="000472FB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(часть компетенции)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Вопрос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b/>
                <w:sz w:val="22"/>
                <w:szCs w:val="22"/>
              </w:rPr>
            </w:pPr>
            <w:r w:rsidRPr="00EF520B">
              <w:rPr>
                <w:b/>
                <w:sz w:val="22"/>
                <w:szCs w:val="22"/>
              </w:rPr>
              <w:t>Варианты ответов</w:t>
            </w:r>
          </w:p>
        </w:tc>
      </w:tr>
      <w:tr w:rsidR="00BC7B07" w:rsidRPr="00EF520B" w:rsidTr="000472FB">
        <w:trPr>
          <w:trHeight w:val="112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C7" w:rsidRPr="009E6D6C" w:rsidRDefault="00844AC7" w:rsidP="00844AC7">
            <w:pPr>
              <w:pStyle w:val="32"/>
              <w:spacing w:after="0"/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E6D6C">
              <w:rPr>
                <w:rFonts w:eastAsia="Calibri"/>
                <w:sz w:val="24"/>
                <w:szCs w:val="24"/>
                <w:lang w:eastAsia="en-US"/>
              </w:rPr>
              <w:t xml:space="preserve">УК-1. Способен осуществлять критический анализ </w:t>
            </w:r>
            <w:r w:rsidRPr="009E6D6C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проблемных ситуаций на основе системного подхода, вырабатывать стратегию действий</w:t>
            </w:r>
          </w:p>
          <w:p w:rsidR="00844AC7" w:rsidRPr="009E6D6C" w:rsidRDefault="00844AC7" w:rsidP="00844AC7">
            <w:pPr>
              <w:pStyle w:val="32"/>
              <w:spacing w:after="0"/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E6D6C">
              <w:rPr>
                <w:rFonts w:eastAsia="Calibri"/>
                <w:sz w:val="24"/>
                <w:szCs w:val="24"/>
                <w:lang w:eastAsia="en-US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spacing w:val="-9"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lastRenderedPageBreak/>
              <w:t>Предметом педагогики является: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pacing w:val="-6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воспитание ребенка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pacing w:val="-6"/>
                <w:sz w:val="22"/>
                <w:szCs w:val="22"/>
              </w:rPr>
              <w:t>б) обучение студентов</w:t>
            </w:r>
          </w:p>
          <w:p w:rsidR="00BC7B07" w:rsidRPr="00EF520B" w:rsidRDefault="00BC7B07" w:rsidP="000472FB">
            <w:pPr>
              <w:rPr>
                <w:iCs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воспитание, образование, обучение студентов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В переводе с древнегреческого языка педагогика означает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детовождение</w:t>
            </w:r>
            <w:proofErr w:type="spellEnd"/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воспроизведение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управление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закрепление</w:t>
            </w:r>
          </w:p>
          <w:p w:rsidR="00BC7B07" w:rsidRPr="00EF520B" w:rsidRDefault="00BC7B07" w:rsidP="000472FB">
            <w:pPr>
              <w:rPr>
                <w:rFonts w:eastAsiaTheme="minorHAnsi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Воспитание - это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процесс </w:t>
            </w:r>
          </w:p>
          <w:p w:rsidR="00BC7B07" w:rsidRPr="00EF520B" w:rsidRDefault="00BC7B07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 формирования личности с целью подготовки к общественной,     производственной и культурной деятельности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воспитательная работа с детьми в учебно-воспитательном учреждении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привитие соответствующих норм и правил поведения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 развитие творческих сил и способностей человека</w:t>
            </w:r>
          </w:p>
          <w:p w:rsidR="00BC7B07" w:rsidRPr="00EF520B" w:rsidRDefault="00BC7B07" w:rsidP="000472F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д)  передача знаний, умений, навыков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 xml:space="preserve">Образование это- 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 а) результат целенаправленных взаимоотношений между учителем и учащимися</w:t>
            </w:r>
          </w:p>
          <w:p w:rsidR="00BC7B07" w:rsidRPr="00EF520B" w:rsidRDefault="00BC7B07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эффективное применение на практике накопленных научных знаний</w:t>
            </w:r>
          </w:p>
          <w:p w:rsidR="00BC7B07" w:rsidRPr="00EF520B" w:rsidRDefault="00BC7B07" w:rsidP="000472F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процесс и результат обучения и воспитания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Обучение это -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деятельность человека с определенной целью</w:t>
            </w:r>
          </w:p>
          <w:p w:rsidR="00BC7B07" w:rsidRPr="00EF520B" w:rsidRDefault="00BC7B07" w:rsidP="000472FB">
            <w:pPr>
              <w:ind w:left="284" w:hanging="284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совместная целенаправленная деятельность обучающего (преподавание) и    обучающегося (учение), в ходе которой осуществляется развитие личности, её образование и воспитание</w:t>
            </w:r>
          </w:p>
          <w:p w:rsidR="00BC7B07" w:rsidRPr="00EF520B" w:rsidRDefault="00BC7B07" w:rsidP="000472FB">
            <w:pPr>
              <w:ind w:left="142" w:hanging="142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в)  влияние внешних и внутренних факторов на </w:t>
            </w:r>
            <w:r w:rsidRPr="00EF520B">
              <w:rPr>
                <w:rFonts w:eastAsia="TimesNewRomanPSMT"/>
                <w:sz w:val="22"/>
                <w:szCs w:val="22"/>
              </w:rPr>
              <w:lastRenderedPageBreak/>
              <w:t>процесс формирования личности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формирование личностных качеств</w:t>
            </w:r>
          </w:p>
          <w:p w:rsidR="00BC7B07" w:rsidRPr="00EF520B" w:rsidRDefault="00BC7B07" w:rsidP="000472F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д)   процесс учения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Самообразование -это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саморазвитие личностных качеств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целенаправленное взаимодействие учителя и учащихся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 учебный процесс под руководством педагога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г) процесс и результат целенаправленной познавательной деятельности человека </w:t>
            </w:r>
          </w:p>
          <w:p w:rsidR="00BC7B07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д</w:t>
            </w:r>
            <w:proofErr w:type="gramStart"/>
            <w:r w:rsidRPr="00EF520B">
              <w:rPr>
                <w:rFonts w:eastAsia="TimesNewRomanPSMT"/>
                <w:sz w:val="22"/>
                <w:szCs w:val="22"/>
              </w:rPr>
              <w:t>)с</w:t>
            </w:r>
            <w:proofErr w:type="gramEnd"/>
            <w:r w:rsidRPr="00EF520B">
              <w:rPr>
                <w:rFonts w:eastAsia="TimesNewRomanPSMT"/>
                <w:sz w:val="22"/>
                <w:szCs w:val="22"/>
              </w:rPr>
              <w:t>амосовершенствование с помощью массово-информационной среды</w:t>
            </w:r>
          </w:p>
          <w:p w:rsidR="00BC7B07" w:rsidRPr="00EF520B" w:rsidRDefault="00BC7B07" w:rsidP="000472FB">
            <w:pPr>
              <w:rPr>
                <w:rFonts w:eastAsiaTheme="minorHAnsi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Педагогическая технология – это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набор форм, методов, приемов обучения,  используемых в образовательном процессе в соответствии с поставленными целями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 инструментарий достижения цели обучения</w:t>
            </w:r>
          </w:p>
          <w:p w:rsidR="00BC7B07" w:rsidRPr="00EF520B" w:rsidRDefault="00BC7B07" w:rsidP="000472FB">
            <w:pPr>
              <w:ind w:left="142" w:hanging="142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в)  совокупность положений, раскрывающих содержание какой-либо теории, концепции или категории в системе науки</w:t>
            </w:r>
          </w:p>
          <w:p w:rsidR="00BC7B07" w:rsidRPr="00EF520B" w:rsidRDefault="00BC7B07" w:rsidP="000472FB">
            <w:pPr>
              <w:ind w:left="142" w:hanging="142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г) устойчивость результатов, полученных при повторном контроле, а также близких результатов при его проведении разными преподавателями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Дидактику как систему научных знаний разработал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Аристотель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 Д.Локк</w:t>
            </w:r>
            <w:r w:rsidRPr="00EF520B">
              <w:rPr>
                <w:sz w:val="22"/>
                <w:szCs w:val="22"/>
              </w:rPr>
              <w:br/>
              <w:t>в) К.Д.Ушинский</w:t>
            </w:r>
            <w:r w:rsidRPr="00EF520B">
              <w:rPr>
                <w:sz w:val="22"/>
                <w:szCs w:val="22"/>
              </w:rPr>
              <w:br/>
              <w:t>г) Я.А. Коменский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="ArialMT"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Сторонником идеи свободного воспитания в России был</w:t>
            </w:r>
          </w:p>
          <w:p w:rsidR="00BC7B07" w:rsidRPr="00EF520B" w:rsidRDefault="00BC7B07" w:rsidP="000472FB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а)  А.С.Макаренко</w:t>
            </w:r>
          </w:p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Л.Н.Толстой</w:t>
            </w:r>
          </w:p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в) К.Д Ушинский</w:t>
            </w:r>
          </w:p>
          <w:p w:rsidR="00BC7B07" w:rsidRPr="00EF520B" w:rsidRDefault="00BC7B07" w:rsidP="000472F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В.А.Сухомлинский</w:t>
            </w:r>
          </w:p>
        </w:tc>
      </w:tr>
      <w:tr w:rsidR="00BC7B07" w:rsidRPr="00EF520B" w:rsidTr="000472FB">
        <w:trPr>
          <w:trHeight w:val="11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Стадии развития коллектива разработал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К.Д. Ушинский</w:t>
            </w:r>
          </w:p>
          <w:p w:rsidR="00BC7B07" w:rsidRPr="00EF520B" w:rsidRDefault="00BC7B07" w:rsidP="000472FB">
            <w:pPr>
              <w:rPr>
                <w:rFonts w:eastAsiaTheme="minorHAnsi"/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А.С. Макаренко</w:t>
            </w:r>
          </w:p>
          <w:p w:rsidR="00BC7B07" w:rsidRPr="00EF520B" w:rsidRDefault="00BC7B07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Я.А. Коменский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г)  В.А. Сухомлинский</w:t>
            </w:r>
          </w:p>
        </w:tc>
      </w:tr>
      <w:tr w:rsidR="00BC7B07" w:rsidRPr="00EF520B" w:rsidTr="000472FB">
        <w:trPr>
          <w:trHeight w:val="255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  <w:lang w:eastAsia="en-US"/>
              </w:rPr>
            </w:pPr>
            <w:r w:rsidRPr="00EF520B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Методы воспитания это</w:t>
            </w:r>
          </w:p>
          <w:p w:rsidR="00BC7B07" w:rsidRPr="00EF520B" w:rsidRDefault="00BC7B07" w:rsidP="000472FB">
            <w:pPr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виды деятельности (игровая, трудовая, учебная)</w:t>
            </w:r>
          </w:p>
          <w:p w:rsidR="00BC7B07" w:rsidRPr="00EF520B" w:rsidRDefault="00BC7B07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предметы материальной и духовной культуры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pacing w:val="-8"/>
                <w:sz w:val="22"/>
                <w:szCs w:val="22"/>
              </w:rPr>
              <w:t>г) способы педагогического воздействия с целью решения задач воспитания</w:t>
            </w:r>
            <w:r w:rsidRPr="00EF520B">
              <w:rPr>
                <w:spacing w:val="-8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д) основополагающие требования к процессу воспитания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 методам убеждения или формирования сознания личности относятся: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pacing w:val="-8"/>
                <w:sz w:val="22"/>
                <w:szCs w:val="22"/>
              </w:rPr>
              <w:t>а) этическая беседа</w:t>
            </w:r>
          </w:p>
          <w:p w:rsidR="00BC7B07" w:rsidRPr="00EF520B" w:rsidRDefault="00BC7B07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б) упражнение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pacing w:val="-7"/>
                <w:sz w:val="22"/>
                <w:szCs w:val="22"/>
              </w:rPr>
              <w:t xml:space="preserve">в)  </w:t>
            </w:r>
            <w:r w:rsidRPr="00EF520B">
              <w:rPr>
                <w:spacing w:val="-9"/>
                <w:sz w:val="22"/>
                <w:szCs w:val="22"/>
              </w:rPr>
              <w:t>наказание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г) поощрение</w:t>
            </w:r>
          </w:p>
        </w:tc>
      </w:tr>
      <w:tr w:rsidR="00BC7B07" w:rsidRPr="00EF520B" w:rsidTr="000472FB">
        <w:trPr>
          <w:trHeight w:val="10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К методам стимулирования поведения и деятельности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лекция, беседа</w:t>
            </w:r>
          </w:p>
          <w:p w:rsidR="00BC7B07" w:rsidRPr="00EF520B" w:rsidRDefault="00BC7B07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б)  упражнения</w:t>
            </w:r>
          </w:p>
          <w:p w:rsidR="00BC7B07" w:rsidRPr="00EF520B" w:rsidRDefault="00BC7B07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в) приучение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 г) поощрение, наказание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Основными приемами самовоспитания является: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 xml:space="preserve">а) самоанализ, самооценка, самоконтроль,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саморегуляция</w:t>
            </w:r>
            <w:proofErr w:type="spellEnd"/>
            <w:r w:rsidRPr="00EF520B">
              <w:rPr>
                <w:rFonts w:eastAsia="TimesNewRomanPSMT"/>
                <w:sz w:val="22"/>
                <w:szCs w:val="22"/>
              </w:rPr>
              <w:t>, самоосуждение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</w:t>
            </w:r>
            <w:proofErr w:type="spellStart"/>
            <w:r w:rsidRPr="00EF520B">
              <w:rPr>
                <w:rFonts w:eastAsia="TimesNewRomanPSMT"/>
                <w:sz w:val="22"/>
                <w:szCs w:val="22"/>
              </w:rPr>
              <w:t>самоприказ</w:t>
            </w:r>
            <w:proofErr w:type="spellEnd"/>
            <w:r w:rsidRPr="00EF520B">
              <w:rPr>
                <w:rFonts w:eastAsia="TimesNewRomanPSMT"/>
                <w:sz w:val="22"/>
                <w:szCs w:val="22"/>
              </w:rPr>
              <w:t>, критика, замечания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ситуации доверия, контроля</w:t>
            </w:r>
          </w:p>
          <w:p w:rsidR="00BC7B07" w:rsidRPr="00EF520B" w:rsidRDefault="00BC7B07" w:rsidP="000472F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состязания, показ образцов, создание ситуаций успеха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Факторы развития личности –это: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наследственность</w:t>
            </w:r>
          </w:p>
          <w:p w:rsidR="00BC7B07" w:rsidRPr="00EF520B" w:rsidRDefault="00BC7B07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среда</w:t>
            </w:r>
          </w:p>
          <w:p w:rsidR="00BC7B07" w:rsidRPr="00EF520B" w:rsidRDefault="00BC7B07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воспитание</w:t>
            </w:r>
          </w:p>
          <w:p w:rsidR="00BC7B07" w:rsidRPr="00EF520B" w:rsidRDefault="00BC7B07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8"/>
                <w:sz w:val="22"/>
                <w:szCs w:val="22"/>
              </w:rPr>
              <w:t>г) собственная деятельность человека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д) все перечисленные 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Дидактика —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раздел педагогики, изучающий процесс воспитания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отрасль педагогики, разрабатывающая теорию обучения и образования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TimesNewRomanPSMT"/>
                <w:sz w:val="22"/>
                <w:szCs w:val="22"/>
              </w:rPr>
              <w:t>наука о закономерностях развития личности</w:t>
            </w:r>
          </w:p>
          <w:p w:rsidR="00BC7B07" w:rsidRPr="00EF520B" w:rsidRDefault="00BC7B07" w:rsidP="000472F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наука о подрастающем поколении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Предметом дидактики является:</w:t>
            </w:r>
          </w:p>
          <w:p w:rsidR="00BC7B07" w:rsidRPr="00EF520B" w:rsidRDefault="00BC7B07" w:rsidP="000472FB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pacing w:val="-9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а) обучение как средство образования и воспитания</w:t>
            </w:r>
          </w:p>
          <w:p w:rsidR="00BC7B07" w:rsidRPr="00EF520B" w:rsidRDefault="00BC7B07" w:rsidP="000472FB">
            <w:pPr>
              <w:rPr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б) </w:t>
            </w:r>
            <w:r w:rsidRPr="00EF520B">
              <w:rPr>
                <w:spacing w:val="-6"/>
                <w:sz w:val="22"/>
                <w:szCs w:val="22"/>
              </w:rPr>
              <w:t xml:space="preserve"> </w:t>
            </w:r>
            <w:r w:rsidRPr="00EF520B">
              <w:rPr>
                <w:spacing w:val="-8"/>
                <w:sz w:val="22"/>
                <w:szCs w:val="22"/>
              </w:rPr>
              <w:t>всестороннее развитие личности</w:t>
            </w:r>
          </w:p>
          <w:p w:rsidR="00BC7B07" w:rsidRPr="00EF520B" w:rsidRDefault="00BC7B07" w:rsidP="000472FB">
            <w:pPr>
              <w:rPr>
                <w:rFonts w:eastAsiaTheme="minorHAnsi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в) формирование мировоззрения</w:t>
            </w:r>
          </w:p>
          <w:p w:rsidR="00BC7B07" w:rsidRPr="00EF520B" w:rsidRDefault="00BC7B07" w:rsidP="000472FB">
            <w:pPr>
              <w:ind w:left="142" w:hanging="142"/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г) процесс учения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18.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Процесс учения –это:</w:t>
            </w:r>
          </w:p>
          <w:p w:rsidR="00BC7B07" w:rsidRPr="00EF520B" w:rsidRDefault="00BC7B07" w:rsidP="000472FB">
            <w:pPr>
              <w:jc w:val="both"/>
              <w:rPr>
                <w:sz w:val="22"/>
                <w:szCs w:val="22"/>
              </w:rPr>
            </w:pPr>
          </w:p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ind w:left="142" w:hanging="142"/>
              <w:rPr>
                <w:spacing w:val="-12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процесс взаимодействия обучающего и обучающегося, направленный на овладение системой знаний, умений и навыков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pacing w:val="-12"/>
                <w:sz w:val="22"/>
                <w:szCs w:val="22"/>
              </w:rPr>
              <w:t xml:space="preserve">б) </w:t>
            </w:r>
            <w:r w:rsidRPr="00EF520B">
              <w:rPr>
                <w:spacing w:val="-9"/>
                <w:sz w:val="22"/>
                <w:szCs w:val="22"/>
              </w:rPr>
              <w:t>познавательная деятельность учащегося, направленная на овладение системой</w:t>
            </w:r>
            <w:r w:rsidRPr="00EF520B">
              <w:rPr>
                <w:spacing w:val="-9"/>
                <w:sz w:val="22"/>
                <w:szCs w:val="22"/>
              </w:rPr>
              <w:br/>
            </w:r>
            <w:r w:rsidRPr="00EF520B">
              <w:rPr>
                <w:sz w:val="22"/>
                <w:szCs w:val="22"/>
              </w:rPr>
              <w:t>знаний, умений и навыков</w:t>
            </w:r>
          </w:p>
          <w:p w:rsidR="00BC7B07" w:rsidRPr="00EF520B" w:rsidRDefault="00BC7B07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</w:t>
            </w:r>
            <w:r w:rsidRPr="00EF520B">
              <w:rPr>
                <w:spacing w:val="-8"/>
                <w:sz w:val="22"/>
                <w:szCs w:val="22"/>
              </w:rPr>
              <w:t xml:space="preserve">процесс и результат усвоения </w:t>
            </w:r>
            <w:r w:rsidRPr="00EF520B">
              <w:rPr>
                <w:spacing w:val="-8"/>
                <w:sz w:val="22"/>
                <w:szCs w:val="22"/>
              </w:rPr>
              <w:lastRenderedPageBreak/>
              <w:t>определенной системы знаний, умений и навыков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Методы обучения, при которых источником знаний является устное или печатное слово —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словесные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наглядные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практические</w:t>
            </w:r>
          </w:p>
          <w:p w:rsidR="00BC7B07" w:rsidRPr="00EF520B" w:rsidRDefault="00BC7B07" w:rsidP="000472F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иллюстрационные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Наглядными методами обучения является:</w:t>
            </w:r>
          </w:p>
          <w:p w:rsidR="00BC7B07" w:rsidRPr="00EF520B" w:rsidRDefault="00BC7B07" w:rsidP="000472FB">
            <w:pPr>
              <w:jc w:val="both"/>
              <w:rPr>
                <w:rFonts w:eastAsia="TimesNewRomanPSMT"/>
                <w:sz w:val="22"/>
                <w:szCs w:val="22"/>
              </w:rPr>
            </w:pPr>
          </w:p>
          <w:p w:rsidR="00BC7B07" w:rsidRPr="00EF520B" w:rsidRDefault="00BC7B07" w:rsidP="000472FB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составление таблиц, графиков, диаграмм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б) лабораторные работы, упражнения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TimesNewRomanPSMT"/>
                <w:sz w:val="22"/>
                <w:szCs w:val="22"/>
              </w:rPr>
              <w:t>беседа, рассказ, инструктаж</w:t>
            </w:r>
          </w:p>
          <w:p w:rsidR="00BC7B07" w:rsidRPr="00EF520B" w:rsidRDefault="00BC7B07" w:rsidP="000472F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иллюстрация, демонстрация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</w:p>
          <w:p w:rsidR="00BC7B07" w:rsidRPr="00EF520B" w:rsidRDefault="00BC7B07" w:rsidP="000472FB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Компетенции – это:</w:t>
            </w:r>
          </w:p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а) характеристики, благодаря которым достигается высокая результативность в той или иной деятельности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 </w:t>
            </w:r>
            <w:r w:rsidRPr="00EF520B">
              <w:rPr>
                <w:rFonts w:eastAsia="TimesNewRomanPSMT"/>
                <w:sz w:val="22"/>
                <w:szCs w:val="22"/>
              </w:rPr>
              <w:t>отдельные умения и навыки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качества, передаваемые по наследству</w:t>
            </w:r>
          </w:p>
          <w:p w:rsidR="00BC7B07" w:rsidRPr="00EF520B" w:rsidRDefault="00BC7B07" w:rsidP="000472F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г) индивидуально-психологические особенности личности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а) навыки</w:t>
            </w:r>
          </w:p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умения</w:t>
            </w:r>
          </w:p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 </w:t>
            </w:r>
            <w:r w:rsidRPr="00EF520B">
              <w:rPr>
                <w:rFonts w:eastAsia="ArialMT"/>
                <w:sz w:val="22"/>
                <w:szCs w:val="22"/>
              </w:rPr>
              <w:t>знания</w:t>
            </w:r>
          </w:p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г) способности</w:t>
            </w:r>
          </w:p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</w:p>
          <w:p w:rsidR="00BC7B07" w:rsidRPr="00EF520B" w:rsidRDefault="00BC7B07" w:rsidP="000472FB">
            <w:pPr>
              <w:jc w:val="both"/>
              <w:rPr>
                <w:rFonts w:eastAsiaTheme="minorHAnsi"/>
                <w:spacing w:val="-7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а) невербальным общением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</w:t>
            </w:r>
            <w:r w:rsidRPr="00EF520B">
              <w:rPr>
                <w:rFonts w:eastAsia="TimesNewRomanPSMT"/>
                <w:sz w:val="22"/>
                <w:szCs w:val="22"/>
              </w:rPr>
              <w:t>интерактивным общением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  <w:r w:rsidRPr="00EF520B">
              <w:rPr>
                <w:rFonts w:eastAsia="TimesNewRomanPSMT"/>
                <w:sz w:val="22"/>
                <w:szCs w:val="22"/>
              </w:rPr>
              <w:t>в) вербальным общением</w:t>
            </w:r>
          </w:p>
          <w:p w:rsidR="00BC7B07" w:rsidRPr="00EF520B" w:rsidRDefault="00BC7B07" w:rsidP="000472FB">
            <w:pPr>
              <w:rPr>
                <w:rFonts w:eastAsia="TimesNewRomanPSMT"/>
                <w:sz w:val="22"/>
                <w:szCs w:val="22"/>
              </w:rPr>
            </w:pPr>
          </w:p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</w:p>
          <w:p w:rsidR="00BC7B07" w:rsidRPr="00EF520B" w:rsidRDefault="00BC7B07" w:rsidP="000472FB">
            <w:pPr>
              <w:jc w:val="both"/>
              <w:rPr>
                <w:rFonts w:eastAsiaTheme="minorHAnsi"/>
                <w:spacing w:val="-7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Основные способы общения - просьба, совет, информация характеризуют: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авторитарный стиль </w:t>
            </w:r>
          </w:p>
          <w:p w:rsidR="00BC7B07" w:rsidRPr="00EF520B" w:rsidRDefault="00BC7B07" w:rsidP="000472FB">
            <w:pPr>
              <w:rPr>
                <w:spacing w:val="-12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>б) либеральный стиль</w:t>
            </w:r>
          </w:p>
          <w:p w:rsidR="00BC7B07" w:rsidRPr="00EF520B" w:rsidRDefault="00BC7B07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в) демократический стиль 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 активным методам обучения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лекция</w:t>
            </w:r>
          </w:p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б) 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портфолио</w:t>
            </w:r>
          </w:p>
          <w:p w:rsidR="00BC7B07" w:rsidRPr="00EF520B" w:rsidRDefault="00BC7B07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в) тренинг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Эффективность процесса учения, в первую очередь, зависит от:</w:t>
            </w:r>
          </w:p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интенсивности подачи материала </w:t>
            </w:r>
          </w:p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активности студента </w:t>
            </w:r>
          </w:p>
          <w:p w:rsidR="00BC7B07" w:rsidRPr="00EF520B" w:rsidRDefault="00BC7B07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в) качества донесения материала 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27.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iCs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 современным образовательным технологиям с использованием технических средств относят: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proofErr w:type="spellStart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кейс-стади</w:t>
            </w:r>
            <w:proofErr w:type="spellEnd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 </w:t>
            </w:r>
          </w:p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портфолио </w:t>
            </w:r>
          </w:p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в) </w:t>
            </w:r>
            <w:proofErr w:type="spellStart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веб-квест</w:t>
            </w:r>
            <w:proofErr w:type="spellEnd"/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 </w:t>
            </w:r>
          </w:p>
          <w:p w:rsidR="00BC7B07" w:rsidRPr="00EF520B" w:rsidRDefault="00BC7B07" w:rsidP="000472FB">
            <w:pPr>
              <w:jc w:val="both"/>
              <w:rPr>
                <w:spacing w:val="-7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28.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Система высшего образования должна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lastRenderedPageBreak/>
              <w:t>обеспечивать:</w:t>
            </w:r>
          </w:p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lastRenderedPageBreak/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расширение кругозора, повышение уровня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lastRenderedPageBreak/>
              <w:t>образованности личности  посредством увеличения объема знаний и формирования компетенций</w:t>
            </w:r>
          </w:p>
          <w:p w:rsidR="00BC7B07" w:rsidRPr="00EF520B" w:rsidRDefault="00BC7B07" w:rsidP="000472FB">
            <w:pPr>
              <w:jc w:val="both"/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развитие интеллектуального потенциала и позитивные изменения в </w:t>
            </w:r>
            <w:r w:rsidRPr="00EF520B">
              <w:rPr>
                <w:spacing w:val="-6"/>
                <w:sz w:val="22"/>
                <w:szCs w:val="22"/>
              </w:rPr>
              <w:t xml:space="preserve">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сознании личности </w:t>
            </w:r>
          </w:p>
          <w:p w:rsidR="00BC7B07" w:rsidRPr="00EF520B" w:rsidRDefault="00BC7B07" w:rsidP="000472FB">
            <w:pPr>
              <w:jc w:val="both"/>
              <w:rPr>
                <w:spacing w:val="-7"/>
                <w:sz w:val="22"/>
                <w:szCs w:val="22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в) увеличение объема знаний, формирование  профессиональных компетенций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>Преимуществом онлайн-обучения является:</w:t>
            </w:r>
          </w:p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легкость усвоения материала </w:t>
            </w:r>
          </w:p>
          <w:p w:rsidR="00BC7B07" w:rsidRPr="00EF520B" w:rsidRDefault="00BC7B07" w:rsidP="000472FB">
            <w:pPr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б) гибкость и доступность </w:t>
            </w:r>
          </w:p>
          <w:p w:rsidR="00BC7B07" w:rsidRPr="00EF520B" w:rsidRDefault="00BC7B07" w:rsidP="000472FB">
            <w:pPr>
              <w:rPr>
                <w:spacing w:val="-7"/>
                <w:sz w:val="22"/>
                <w:szCs w:val="22"/>
              </w:rPr>
            </w:pPr>
            <w:r w:rsidRPr="00EF520B">
              <w:rPr>
                <w:spacing w:val="-6"/>
                <w:sz w:val="22"/>
                <w:szCs w:val="22"/>
              </w:rPr>
              <w:t xml:space="preserve">в) </w:t>
            </w:r>
            <w:r w:rsidRPr="00EF520B">
              <w:rPr>
                <w:color w:val="3F3F3F"/>
                <w:sz w:val="22"/>
                <w:szCs w:val="22"/>
                <w:shd w:val="clear" w:color="auto" w:fill="FFFFFF"/>
              </w:rPr>
              <w:t xml:space="preserve">высокое качество получаемых знаний </w:t>
            </w:r>
          </w:p>
        </w:tc>
      </w:tr>
      <w:tr w:rsidR="00BC7B07" w:rsidRPr="00EF520B" w:rsidTr="000472FB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30.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iCs/>
                <w:sz w:val="22"/>
                <w:szCs w:val="22"/>
              </w:rPr>
            </w:pPr>
            <w:r w:rsidRPr="00EF520B">
              <w:rPr>
                <w:iCs/>
                <w:sz w:val="22"/>
                <w:szCs w:val="22"/>
              </w:rPr>
              <w:t>Понятие «педагогическая антропология» в научный оборот ввел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spacing w:val="-9"/>
                <w:sz w:val="22"/>
                <w:szCs w:val="22"/>
              </w:rPr>
              <w:t xml:space="preserve">а) </w:t>
            </w:r>
            <w:r w:rsidRPr="00EF520B">
              <w:rPr>
                <w:rFonts w:eastAsia="ArialMT"/>
                <w:sz w:val="22"/>
                <w:szCs w:val="22"/>
              </w:rPr>
              <w:t>Я.А. Коменский</w:t>
            </w:r>
          </w:p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б) Л.Н. Толстой</w:t>
            </w:r>
          </w:p>
          <w:p w:rsidR="00BC7B07" w:rsidRPr="00EF520B" w:rsidRDefault="00BC7B07" w:rsidP="000472FB">
            <w:pPr>
              <w:rPr>
                <w:rFonts w:eastAsia="ArialMT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>в) К.Д. Ушинский;</w:t>
            </w:r>
          </w:p>
          <w:p w:rsidR="00BC7B07" w:rsidRPr="00EF520B" w:rsidRDefault="00BC7B07" w:rsidP="000472FB">
            <w:pPr>
              <w:rPr>
                <w:rFonts w:eastAsiaTheme="minorHAnsi"/>
                <w:spacing w:val="-7"/>
                <w:sz w:val="22"/>
                <w:szCs w:val="22"/>
              </w:rPr>
            </w:pPr>
            <w:r w:rsidRPr="00EF520B">
              <w:rPr>
                <w:rFonts w:eastAsia="ArialMT"/>
                <w:sz w:val="22"/>
                <w:szCs w:val="22"/>
              </w:rPr>
              <w:t xml:space="preserve">г) И.Я. </w:t>
            </w:r>
            <w:proofErr w:type="spellStart"/>
            <w:r w:rsidRPr="00EF520B">
              <w:rPr>
                <w:rFonts w:eastAsia="ArialMT"/>
                <w:sz w:val="22"/>
                <w:szCs w:val="22"/>
              </w:rPr>
              <w:t>Лернер</w:t>
            </w:r>
            <w:proofErr w:type="spellEnd"/>
          </w:p>
        </w:tc>
      </w:tr>
    </w:tbl>
    <w:p w:rsidR="00BC7B07" w:rsidRPr="00EF520B" w:rsidRDefault="00BC7B07" w:rsidP="00BC7B07">
      <w:pPr>
        <w:spacing w:after="160" w:line="256" w:lineRule="auto"/>
        <w:rPr>
          <w:b/>
          <w:sz w:val="22"/>
          <w:szCs w:val="22"/>
        </w:rPr>
      </w:pPr>
      <w:r w:rsidRPr="00EF520B">
        <w:rPr>
          <w:b/>
          <w:sz w:val="22"/>
          <w:szCs w:val="22"/>
        </w:rPr>
        <w:t>Тест № 2</w:t>
      </w:r>
    </w:p>
    <w:tbl>
      <w:tblPr>
        <w:tblStyle w:val="af6"/>
        <w:tblW w:w="0" w:type="auto"/>
        <w:tblLook w:val="04A0"/>
      </w:tblPr>
      <w:tblGrid>
        <w:gridCol w:w="543"/>
        <w:gridCol w:w="2420"/>
        <w:gridCol w:w="3195"/>
        <w:gridCol w:w="3187"/>
      </w:tblGrid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spacing w:before="100" w:beforeAutospacing="1" w:after="100" w:afterAutospacing="1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F520B">
              <w:rPr>
                <w:sz w:val="22"/>
                <w:szCs w:val="22"/>
              </w:rPr>
              <w:t>Компетенция</w:t>
            </w:r>
          </w:p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(часть компетенции)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Вопрос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</w:p>
          <w:p w:rsidR="00BC7B07" w:rsidRPr="00EF520B" w:rsidRDefault="00BC7B07" w:rsidP="000472FB">
            <w:pPr>
              <w:jc w:val="center"/>
              <w:rPr>
                <w:sz w:val="22"/>
                <w:szCs w:val="22"/>
              </w:rPr>
            </w:pPr>
            <w:r w:rsidRPr="00EF520B">
              <w:rPr>
                <w:sz w:val="22"/>
                <w:szCs w:val="22"/>
              </w:rPr>
              <w:t>Варианты ответов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C7" w:rsidRPr="009E6D6C" w:rsidRDefault="00844AC7" w:rsidP="00844AC7">
            <w:pPr>
              <w:pStyle w:val="32"/>
              <w:spacing w:after="0"/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E6D6C">
              <w:rPr>
                <w:rFonts w:eastAsia="Calibri"/>
                <w:sz w:val="24"/>
                <w:szCs w:val="24"/>
                <w:lang w:eastAsia="en-US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844AC7" w:rsidRPr="009E6D6C" w:rsidRDefault="00844AC7" w:rsidP="00844AC7">
            <w:pPr>
              <w:pStyle w:val="32"/>
              <w:spacing w:after="0"/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E6D6C">
              <w:rPr>
                <w:rFonts w:eastAsia="Calibri"/>
                <w:sz w:val="24"/>
                <w:szCs w:val="24"/>
                <w:lang w:eastAsia="en-US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BC7B07" w:rsidRPr="00EF520B" w:rsidRDefault="00BC7B07" w:rsidP="000472FB">
            <w:pPr>
              <w:rPr>
                <w:sz w:val="22"/>
                <w:szCs w:val="22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Педагогика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наука о воспитании человека;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искусство воздействия воспитателя на воспитанника с целью формирования его мировоззрения;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наука о воспитании, образовании и обучении людей.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Основной задачей педагогической науки является: </w:t>
            </w:r>
          </w:p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изучение проблем образования и обучения людей в современном мире;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изучение воспитания как фактора духовного развития людей;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воспитание, обучение подрастающего поколения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 xml:space="preserve">Образование – это: </w:t>
            </w:r>
          </w:p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а) процесс целенаправленной передачи общественно-исторического опыта, </w:t>
            </w:r>
            <w:r w:rsidRPr="00EF520B">
              <w:rPr>
                <w:color w:val="000000"/>
                <w:sz w:val="22"/>
                <w:szCs w:val="22"/>
              </w:rPr>
              <w:lastRenderedPageBreak/>
              <w:t>организация формирования знаний, умений, навыков;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Theme="minorHAnsi" w:cs="Times New Roman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)ц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еленаправленный процесс обучения и воспитания в интересах личности, общества и государства; 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процесс и результат усвоения человеком социального опыта, системы знаний, умений и навыков, необходимых для жизни в обществе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Метод обучения – это: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путь познаний, способ достижения цели;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общие руководящие положения, в которых выражены требования к содержанию, организации и методике обучения;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в)совокупность определенных правил, приемов и норм познания и действия.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Принципы обучения – это: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общие руководящие положения, в которых выражены требования к содержанию, организации и методике обучения;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)с</w:t>
            </w:r>
            <w:proofErr w:type="gramEnd"/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овокупность определенных правил, приемов и норм познания и действия;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совокупность обобщенных положений  или система взглядов на понимание сущности, содержания, методики и организации учебного процесса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Учебный процесс включает следующие уровни: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социальный;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досуговой;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 педагогический.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Благодаря этому принципу процесс обучения строится в соответствии следующих правил: от лёгкого к трудному, от известного к неизвестному, от простого к сложному. Это принцип: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наглядности;</w:t>
            </w:r>
          </w:p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научности;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доступности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Какой принцип обучения Я.А. Коменский назвал «золотым правилом дидактики»?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)п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ринцип воспитывающего обучения;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принцип научности и доступности;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принцип наглядности.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Человек как источник познания и преобразования действительности, носитель социальной активности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индивид;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субъект;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личность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 xml:space="preserve">План  лекции состоит из следующих компонентов </w:t>
            </w:r>
            <w:r w:rsidRPr="00EF520B">
              <w:rPr>
                <w:rFonts w:cs="Times New Roman"/>
                <w:sz w:val="22"/>
                <w:szCs w:val="22"/>
              </w:rPr>
              <w:lastRenderedPageBreak/>
              <w:t>(этапов):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а) вступительного слова, содержания и заключения;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б) вступительного слова, содержания, заключения и времени, отведенного на вопросы слушателей и ответы лектора;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содержания и заключения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Обучение  - это: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)ц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еленаправленное формирование установок, ценностей;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)о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бретение нового жизненного опыта;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в)процесс целенаправленной передачи знаний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Активные методы обучения: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беседа;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 дискуссии;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интерактивные лекции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Воспитание – это: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)п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роцесс  создания условий для развития и саморазвития человека, освоения им социального опыта, культуры, ценностей и норм общества;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процесс и результат усвоения и активного воспроизводства человеком социального опыта;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создание материальных и духовных условий для формирования социально ценных качеств личности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Подготовительная лекция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а) лекция, которая является вступительной  частью к началу изучения учебного материала;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лекция, которая включает в себя обзор основного материала предмета, дает обучающимся общие установки;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лекция, которая проводится перед семинаром.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Какая группа наук входит в систему педагогических:</w:t>
            </w:r>
          </w:p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дидактика, психология, история, философия, школоведение, теория воспитания, сравнительная педагогика;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 xml:space="preserve">б) общая педагогика, возрастная педагогика, социальная педагогика, методика изучения отдельных предметов, специальная педагогика, </w:t>
            </w:r>
            <w:proofErr w:type="spellStart"/>
            <w:r w:rsidRPr="00EF520B">
              <w:rPr>
                <w:color w:val="333333"/>
                <w:sz w:val="22"/>
                <w:szCs w:val="22"/>
                <w:lang w:eastAsia="en-US"/>
              </w:rPr>
              <w:t>этнопедагогика</w:t>
            </w:r>
            <w:proofErr w:type="spellEnd"/>
            <w:r w:rsidRPr="00EF520B">
              <w:rPr>
                <w:color w:val="333333"/>
                <w:sz w:val="22"/>
                <w:szCs w:val="22"/>
                <w:lang w:eastAsia="en-US"/>
              </w:rPr>
              <w:t>, история педагогики, художественная педагогика;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 xml:space="preserve">в) общая педагогика, этика, эстетика, возрастная физиология, дошкольная </w:t>
            </w:r>
            <w:r w:rsidRPr="00EF520B">
              <w:rPr>
                <w:color w:val="333333"/>
                <w:sz w:val="22"/>
                <w:szCs w:val="22"/>
              </w:rPr>
              <w:lastRenderedPageBreak/>
              <w:t>педагогика, школоведение, история вуза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По принципам и стилю взаимоотношений в образовательном процессе выделяют следующие виды обучения: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дифференцированное;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авторитарное;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демократическое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Метод рассказа предполагает: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устное, образное, повествовательное изложение содержания учебного материала;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словесное истолкование закономерностей, существенных свойств изучаемого объекта, раскрытие фактов, выведение правил, законов, способов действий, демонстрации опыта;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обмен взглядами по определенной проблеме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В процессе реализации какого метода преподавания  обучающиеся получают определенные роли?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 во время семинара;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в процессе чтения лекции;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в ходе организационно-обучающей игры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Некоторые требования к педагогическому наблюдению среди предложенных альтернатив Неверные: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ранжирование объектов наблюдения;</w:t>
            </w:r>
          </w:p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выделение объектов наблюдения;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скорость регистрации наблюдаемых событий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Выбор индивидуального стиля профессиональной деятельности педагога (преподавателя)  должен осуществляться им с учетом следующих факторов: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)о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собенностей контингента  (участников, студентов, слушателей);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)с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обственных индивидуально-психологических особенностей;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в)особенностей  контингента и собственных индивидуально-психологических особенностей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Обучение с помощью средств телекоммуникаций, при котором субъекты и объекты образования, имея пространственную или временную удаленность, участвуют в учебном процессе,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а) дистанционное обучение;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</w:t>
            </w:r>
            <w:proofErr w:type="gramStart"/>
            <w:r w:rsidRPr="00EF520B">
              <w:rPr>
                <w:color w:val="000000"/>
                <w:sz w:val="22"/>
                <w:szCs w:val="22"/>
              </w:rPr>
              <w:t>)и</w:t>
            </w:r>
            <w:proofErr w:type="gramEnd"/>
            <w:r w:rsidRPr="00EF520B">
              <w:rPr>
                <w:color w:val="000000"/>
                <w:sz w:val="22"/>
                <w:szCs w:val="22"/>
              </w:rPr>
              <w:t>нформационное обучение;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техническое обучение.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Эти беседы можно назвать методом научно-педагогического исследования: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а)  беседа педагога </w:t>
            </w: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со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студентам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 по проблемам поведения на учебных занятиях;</w:t>
            </w:r>
          </w:p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б)  беседа педагога с </w:t>
            </w:r>
            <w:proofErr w:type="gramStart"/>
            <w:r w:rsidRPr="00EF520B">
              <w:rPr>
                <w:color w:val="333333"/>
                <w:sz w:val="22"/>
                <w:szCs w:val="22"/>
                <w:lang w:eastAsia="en-US"/>
              </w:rPr>
              <w:t>обучающимися</w:t>
            </w:r>
            <w:proofErr w:type="gramEnd"/>
            <w:r w:rsidRPr="00EF520B">
              <w:rPr>
                <w:color w:val="333333"/>
                <w:sz w:val="22"/>
                <w:szCs w:val="22"/>
                <w:lang w:eastAsia="en-US"/>
              </w:rPr>
              <w:t xml:space="preserve">, в процессе которой выявляются эффективные приемы стимулирования интереса обучающихся к изучаемому 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lastRenderedPageBreak/>
              <w:t>материалу;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беседа педагогов между собой на любые образовательные темы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Такое наблюдение можно отнести к методу научного исследования: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куратор наблюдает за порядком в столовой;</w:t>
            </w:r>
            <w:r w:rsidRPr="00EF520B">
              <w:rPr>
                <w:color w:val="333333"/>
                <w:sz w:val="22"/>
                <w:szCs w:val="22"/>
                <w:lang w:eastAsia="en-US"/>
              </w:rPr>
              <w:br/>
              <w:t>б)  молодой педагог наблюдает за действиями опытного коллеги при изложении трудного учебного материала;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педагог ведет наблюдение за развитием обучающихся при изучении отдельных тем курса с помощью компьютерных программ.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 предложенном списке опытов выберите тот, который вероятнее всего можно отнести к научно-педагогическому эксперименту: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опыт выработки умения выделять главное в процессе обучения педагогики;</w:t>
            </w:r>
          </w:p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опыт ускоренного обучения с применением компьютеров;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опыт осуществления индивидуального подхода в обучении.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Дидактика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теория познания;</w:t>
            </w:r>
          </w:p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теория и практика обучения;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методология обучения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Содержание образования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перечень предметов, которые должны изучаться в образовательном учреждении, количество часов на их изучение и указание тем, разделов;</w:t>
            </w:r>
          </w:p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это такой круг знаний, который  отбирает каждый обучающийся для своего развития, удовлетворения интересов, склонностей, потребностей;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 система знаний, умений, отобранных для изучения в образовательном учреждении, овладение которыми обеспечивает основу для  разностороннего развития обучающихся, формирования их мышления, познавательных интересов и подготовки к трудовой деятельности.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cs="Times New Roman"/>
                <w:sz w:val="22"/>
                <w:szCs w:val="22"/>
              </w:rPr>
              <w:t>Документ, который определяет обязательный минимум содержания основных образовательных программ, максимальный объем учебной нагрузки обучающихся и требования к уровню подготовки выпускника: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Государственный образовательный стандарт;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Учебный план;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 Перспективный план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 xml:space="preserve">Развитие – это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а)  накопление количественных изменений в организме человека;</w:t>
            </w:r>
          </w:p>
          <w:p w:rsidR="00BC7B07" w:rsidRPr="00EF520B" w:rsidRDefault="00BC7B07" w:rsidP="000472FB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  <w:lang w:eastAsia="en-US"/>
              </w:rPr>
            </w:pPr>
            <w:r w:rsidRPr="00EF520B">
              <w:rPr>
                <w:color w:val="333333"/>
                <w:sz w:val="22"/>
                <w:szCs w:val="22"/>
                <w:lang w:eastAsia="en-US"/>
              </w:rPr>
              <w:t>б)  становление человека как социального существа, которое происходит в процессе жизни и деятельности;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333333"/>
                <w:sz w:val="22"/>
                <w:szCs w:val="22"/>
              </w:rPr>
              <w:t>в) количественные и качественные изменения в организме человека, происходящие во времени под воздействием различных факторов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Профессиональная компетентность – это: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профессиональная подготовленность и способность субъекта труда к выполнению задач и обязанностей по занимаемой должности;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процесс и результат усвоения и активного воспроизводства человеком социального опыта;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в)  приобретение новых форм поведения</w:t>
            </w:r>
          </w:p>
        </w:tc>
      </w:tr>
      <w:tr w:rsidR="00BC7B07" w:rsidRPr="00EF520B" w:rsidTr="000472FB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center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07" w:rsidRPr="00EF520B" w:rsidRDefault="00BC7B07" w:rsidP="000472FB">
            <w:pPr>
              <w:pStyle w:val="a7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EF520B">
              <w:rPr>
                <w:rFonts w:cs="Times New Roman"/>
                <w:sz w:val="22"/>
                <w:szCs w:val="22"/>
              </w:rPr>
              <w:t>Самосовершенствование включает: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EF520B">
              <w:rPr>
                <w:color w:val="000000"/>
                <w:sz w:val="22"/>
                <w:szCs w:val="22"/>
              </w:rPr>
              <w:t>а) самообразование;</w:t>
            </w:r>
          </w:p>
          <w:p w:rsidR="00BC7B07" w:rsidRPr="00EF520B" w:rsidRDefault="00BC7B07" w:rsidP="000472FB">
            <w:pPr>
              <w:jc w:val="both"/>
              <w:rPr>
                <w:color w:val="000000"/>
                <w:sz w:val="22"/>
                <w:szCs w:val="22"/>
              </w:rPr>
            </w:pPr>
            <w:r w:rsidRPr="00EF520B">
              <w:rPr>
                <w:color w:val="000000"/>
                <w:sz w:val="22"/>
                <w:szCs w:val="22"/>
              </w:rPr>
              <w:t>б) самостоятельную работу вне учебного процесса;</w:t>
            </w:r>
          </w:p>
          <w:p w:rsidR="00BC7B07" w:rsidRPr="00EF520B" w:rsidRDefault="00BC7B07" w:rsidP="000472FB">
            <w:pPr>
              <w:pStyle w:val="a7"/>
              <w:ind w:left="0"/>
              <w:jc w:val="both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 w:rsidRPr="00EF520B">
              <w:rPr>
                <w:rFonts w:eastAsia="Times New Roman" w:cs="Times New Roman"/>
                <w:color w:val="000000"/>
                <w:sz w:val="22"/>
                <w:szCs w:val="22"/>
              </w:rPr>
              <w:t>в) активное самостоятельное использование личностью всех возможностей всестороннего развития своего творческого потенциала</w:t>
            </w:r>
          </w:p>
        </w:tc>
      </w:tr>
    </w:tbl>
    <w:p w:rsidR="0053130E" w:rsidRPr="00AE5B5D" w:rsidRDefault="0053130E" w:rsidP="0053130E">
      <w:pPr>
        <w:rPr>
          <w:b/>
        </w:rPr>
      </w:pPr>
      <w:r w:rsidRPr="00AE5B5D">
        <w:rPr>
          <w:b/>
        </w:rPr>
        <w:t>Критерии оценки теста</w:t>
      </w:r>
    </w:p>
    <w:p w:rsidR="0053130E" w:rsidRPr="00201DB2" w:rsidRDefault="0053130E" w:rsidP="0053130E">
      <w:pPr>
        <w:jc w:val="both"/>
        <w:rPr>
          <w:b/>
          <w:sz w:val="22"/>
          <w:szCs w:val="22"/>
        </w:rPr>
      </w:pPr>
      <w:r w:rsidRPr="00AE5B5D">
        <w:rPr>
          <w:b/>
          <w:sz w:val="22"/>
          <w:szCs w:val="22"/>
        </w:rPr>
        <w:t>Один вопрос – равняется 5 баллам</w:t>
      </w:r>
    </w:p>
    <w:p w:rsidR="0053130E" w:rsidRDefault="0053130E" w:rsidP="0053130E">
      <w:pPr>
        <w:jc w:val="both"/>
        <w:rPr>
          <w:sz w:val="22"/>
          <w:szCs w:val="22"/>
        </w:rPr>
      </w:pPr>
      <w:r>
        <w:rPr>
          <w:sz w:val="22"/>
          <w:szCs w:val="22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29"/>
        <w:gridCol w:w="2669"/>
      </w:tblGrid>
      <w:tr w:rsidR="0053130E" w:rsidRPr="00E23550" w:rsidTr="00C51564">
        <w:trPr>
          <w:trHeight w:val="275"/>
        </w:trPr>
        <w:tc>
          <w:tcPr>
            <w:tcW w:w="7129" w:type="dxa"/>
          </w:tcPr>
          <w:p w:rsidR="0053130E" w:rsidRPr="00E23550" w:rsidRDefault="0053130E" w:rsidP="00C51564">
            <w:pPr>
              <w:jc w:val="both"/>
            </w:pPr>
            <w:r>
              <w:rPr>
                <w:sz w:val="22"/>
                <w:szCs w:val="22"/>
              </w:rPr>
              <w:t>150</w:t>
            </w:r>
            <w:r w:rsidRPr="00E2355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140 </w:t>
            </w:r>
            <w:r w:rsidRPr="00E23550">
              <w:rPr>
                <w:sz w:val="22"/>
                <w:szCs w:val="22"/>
              </w:rPr>
              <w:t>баллов</w:t>
            </w:r>
          </w:p>
        </w:tc>
        <w:tc>
          <w:tcPr>
            <w:tcW w:w="2669" w:type="dxa"/>
          </w:tcPr>
          <w:p w:rsidR="0053130E" w:rsidRPr="00E23550" w:rsidRDefault="0053130E" w:rsidP="00C51564">
            <w:pPr>
              <w:jc w:val="both"/>
            </w:pPr>
            <w:r w:rsidRPr="00E23550">
              <w:rPr>
                <w:sz w:val="22"/>
                <w:szCs w:val="22"/>
              </w:rPr>
              <w:t>«отлично»</w:t>
            </w:r>
          </w:p>
        </w:tc>
      </w:tr>
      <w:tr w:rsidR="0053130E" w:rsidRPr="00E23550" w:rsidTr="00C51564">
        <w:trPr>
          <w:trHeight w:val="275"/>
        </w:trPr>
        <w:tc>
          <w:tcPr>
            <w:tcW w:w="7129" w:type="dxa"/>
          </w:tcPr>
          <w:p w:rsidR="0053130E" w:rsidRPr="00E23550" w:rsidRDefault="0053130E" w:rsidP="00C51564">
            <w:pPr>
              <w:jc w:val="both"/>
            </w:pPr>
            <w:r>
              <w:rPr>
                <w:sz w:val="22"/>
                <w:szCs w:val="22"/>
              </w:rPr>
              <w:t>130-120</w:t>
            </w:r>
            <w:r w:rsidRPr="00E23550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2669" w:type="dxa"/>
          </w:tcPr>
          <w:p w:rsidR="0053130E" w:rsidRPr="00E23550" w:rsidRDefault="0053130E" w:rsidP="00C51564">
            <w:pPr>
              <w:jc w:val="both"/>
            </w:pPr>
            <w:r w:rsidRPr="00E23550">
              <w:rPr>
                <w:sz w:val="22"/>
                <w:szCs w:val="22"/>
              </w:rPr>
              <w:t>«хорошо»</w:t>
            </w:r>
          </w:p>
        </w:tc>
      </w:tr>
      <w:tr w:rsidR="0053130E" w:rsidRPr="00E23550" w:rsidTr="00C51564">
        <w:trPr>
          <w:trHeight w:val="275"/>
        </w:trPr>
        <w:tc>
          <w:tcPr>
            <w:tcW w:w="7129" w:type="dxa"/>
          </w:tcPr>
          <w:p w:rsidR="0053130E" w:rsidRPr="00E23550" w:rsidRDefault="0053130E" w:rsidP="00C51564">
            <w:pPr>
              <w:jc w:val="both"/>
            </w:pPr>
            <w:r>
              <w:rPr>
                <w:sz w:val="22"/>
                <w:szCs w:val="22"/>
              </w:rPr>
              <w:t>110-100</w:t>
            </w:r>
          </w:p>
        </w:tc>
        <w:tc>
          <w:tcPr>
            <w:tcW w:w="2669" w:type="dxa"/>
          </w:tcPr>
          <w:p w:rsidR="0053130E" w:rsidRPr="00E23550" w:rsidRDefault="0053130E" w:rsidP="00C51564">
            <w:pPr>
              <w:jc w:val="both"/>
            </w:pPr>
            <w:r w:rsidRPr="00E23550">
              <w:rPr>
                <w:sz w:val="22"/>
                <w:szCs w:val="22"/>
              </w:rPr>
              <w:t>«удовлетворительно»</w:t>
            </w:r>
          </w:p>
        </w:tc>
      </w:tr>
      <w:tr w:rsidR="0053130E" w:rsidRPr="00E23550" w:rsidTr="00C51564">
        <w:trPr>
          <w:trHeight w:val="278"/>
        </w:trPr>
        <w:tc>
          <w:tcPr>
            <w:tcW w:w="7129" w:type="dxa"/>
          </w:tcPr>
          <w:p w:rsidR="0053130E" w:rsidRPr="00E23550" w:rsidRDefault="0053130E" w:rsidP="00C51564">
            <w:pPr>
              <w:jc w:val="both"/>
            </w:pPr>
            <w:r w:rsidRPr="00E23550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 xml:space="preserve">100 </w:t>
            </w:r>
            <w:r w:rsidRPr="00E23550">
              <w:rPr>
                <w:sz w:val="22"/>
                <w:szCs w:val="22"/>
              </w:rPr>
              <w:t>баллов</w:t>
            </w:r>
          </w:p>
        </w:tc>
        <w:tc>
          <w:tcPr>
            <w:tcW w:w="2669" w:type="dxa"/>
          </w:tcPr>
          <w:p w:rsidR="0053130E" w:rsidRPr="00E23550" w:rsidRDefault="0053130E" w:rsidP="00C51564">
            <w:pPr>
              <w:jc w:val="both"/>
            </w:pPr>
            <w:r w:rsidRPr="00E23550">
              <w:rPr>
                <w:sz w:val="22"/>
                <w:szCs w:val="22"/>
              </w:rPr>
              <w:t>«неудовлетворительно»</w:t>
            </w:r>
          </w:p>
        </w:tc>
      </w:tr>
    </w:tbl>
    <w:p w:rsidR="0053130E" w:rsidRDefault="0053130E" w:rsidP="0053130E">
      <w:pPr>
        <w:jc w:val="both"/>
        <w:rPr>
          <w:b/>
          <w:bCs/>
        </w:rPr>
      </w:pPr>
    </w:p>
    <w:p w:rsidR="00D02146" w:rsidRPr="00653EEA" w:rsidRDefault="00D02146" w:rsidP="00D02146">
      <w:pPr>
        <w:jc w:val="both"/>
        <w:rPr>
          <w:sz w:val="22"/>
          <w:szCs w:val="22"/>
        </w:rPr>
      </w:pPr>
      <w:r w:rsidRPr="00653EEA">
        <w:rPr>
          <w:b/>
          <w:i/>
          <w:sz w:val="22"/>
          <w:szCs w:val="22"/>
        </w:rPr>
        <w:t>6.2. Критерии оценки результатов по</w:t>
      </w:r>
      <w:r w:rsidRPr="00653EEA">
        <w:rPr>
          <w:i/>
          <w:sz w:val="22"/>
          <w:szCs w:val="22"/>
        </w:rPr>
        <w:t xml:space="preserve"> </w:t>
      </w:r>
      <w:r w:rsidRPr="00653EEA">
        <w:rPr>
          <w:b/>
          <w:i/>
          <w:sz w:val="22"/>
          <w:szCs w:val="22"/>
        </w:rPr>
        <w:t>дисциплине</w:t>
      </w:r>
      <w:r w:rsidRPr="00653EEA">
        <w:rPr>
          <w:sz w:val="22"/>
          <w:szCs w:val="22"/>
          <w:vertAlign w:val="superscript"/>
        </w:rPr>
        <w:footnoteReference w:id="2"/>
      </w:r>
      <w:r w:rsidRPr="00653EEA">
        <w:rPr>
          <w:sz w:val="22"/>
          <w:szCs w:val="22"/>
        </w:rPr>
        <w:t xml:space="preserve"> </w:t>
      </w:r>
    </w:p>
    <w:p w:rsidR="00D02146" w:rsidRPr="00653EEA" w:rsidRDefault="00D02146" w:rsidP="00D02146">
      <w:pPr>
        <w:jc w:val="both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D02146" w:rsidRPr="00653EEA" w:rsidTr="00D02146">
        <w:trPr>
          <w:tblHeader/>
        </w:trPr>
        <w:tc>
          <w:tcPr>
            <w:tcW w:w="2126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653EEA">
              <w:rPr>
                <w:b/>
                <w:bCs/>
                <w:iCs/>
                <w:sz w:val="22"/>
                <w:szCs w:val="22"/>
              </w:rPr>
              <w:t xml:space="preserve">Оценка по </w:t>
            </w:r>
          </w:p>
          <w:p w:rsidR="00D02146" w:rsidRPr="00653EEA" w:rsidRDefault="00D02146" w:rsidP="00D0214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653EEA">
              <w:rPr>
                <w:b/>
                <w:bCs/>
                <w:iCs/>
                <w:sz w:val="22"/>
                <w:szCs w:val="22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653EEA">
              <w:rPr>
                <w:b/>
                <w:bCs/>
                <w:iCs/>
                <w:sz w:val="22"/>
                <w:szCs w:val="22"/>
              </w:rPr>
              <w:t>Критерии оценки результатов обучения по дисциплине</w:t>
            </w:r>
          </w:p>
        </w:tc>
      </w:tr>
      <w:tr w:rsidR="00D02146" w:rsidRPr="00653EEA" w:rsidTr="00D02146">
        <w:trPr>
          <w:trHeight w:val="705"/>
        </w:trPr>
        <w:tc>
          <w:tcPr>
            <w:tcW w:w="2126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«отлично»/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«зачтено (отлично)»/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«зачтено»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Выставляется обучающемуся, если компетенция(</w:t>
            </w:r>
            <w:proofErr w:type="spellStart"/>
            <w:r w:rsidRPr="00653EEA">
              <w:rPr>
                <w:iCs/>
                <w:sz w:val="22"/>
                <w:szCs w:val="22"/>
              </w:rPr>
              <w:t>ии</w:t>
            </w:r>
            <w:proofErr w:type="spellEnd"/>
            <w:r w:rsidRPr="00653EEA">
              <w:rPr>
                <w:iCs/>
                <w:sz w:val="22"/>
                <w:szCs w:val="22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</w:t>
            </w:r>
            <w:r w:rsidRPr="00653EEA">
              <w:rPr>
                <w:iCs/>
                <w:sz w:val="22"/>
                <w:szCs w:val="22"/>
              </w:rPr>
              <w:lastRenderedPageBreak/>
              <w:t xml:space="preserve">задач профессиональной направленности высокого уровня сложности, правильно обосновывает принятые решения. 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 xml:space="preserve">Свободно ориентируется в учебной и профессиональной литературе. 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02146" w:rsidRPr="00653EEA" w:rsidTr="00D02146">
        <w:trPr>
          <w:trHeight w:val="1649"/>
        </w:trPr>
        <w:tc>
          <w:tcPr>
            <w:tcW w:w="2126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lastRenderedPageBreak/>
              <w:t>«хорошо»/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«зачтено (хорошо)»/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 xml:space="preserve">Достаточно хорошо ориентируется в учебной и профессиональной литературе. 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02146" w:rsidRPr="00653EEA" w:rsidRDefault="00D02146" w:rsidP="00D02146">
            <w:pPr>
              <w:jc w:val="both"/>
              <w:rPr>
                <w:i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Компетенции, закреплённые за дисциплиной, сформированы на уровне «</w:t>
            </w:r>
            <w:r w:rsidRPr="00653EEA">
              <w:rPr>
                <w:sz w:val="22"/>
                <w:szCs w:val="22"/>
              </w:rPr>
              <w:t>хороший</w:t>
            </w:r>
            <w:r w:rsidRPr="00653EEA">
              <w:rPr>
                <w:b/>
                <w:i/>
                <w:sz w:val="22"/>
                <w:szCs w:val="22"/>
              </w:rPr>
              <w:t>»</w:t>
            </w:r>
            <w:r w:rsidRPr="00653EEA">
              <w:rPr>
                <w:i/>
                <w:sz w:val="22"/>
                <w:szCs w:val="22"/>
              </w:rPr>
              <w:t>.</w:t>
            </w:r>
          </w:p>
        </w:tc>
      </w:tr>
      <w:tr w:rsidR="00D02146" w:rsidRPr="00653EEA" w:rsidTr="00D02146">
        <w:trPr>
          <w:trHeight w:val="1407"/>
        </w:trPr>
        <w:tc>
          <w:tcPr>
            <w:tcW w:w="2126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«удовлетворительно»/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«зачтено (удовлетворительно)»/</w:t>
            </w:r>
          </w:p>
          <w:p w:rsidR="00D02146" w:rsidRPr="00653EEA" w:rsidRDefault="00D02146" w:rsidP="00D02146">
            <w:pPr>
              <w:jc w:val="both"/>
              <w:rPr>
                <w:i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b/>
                <w:i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Демонстрирует достаточный уровень знания учебной литературы по дисциплине.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02146" w:rsidRPr="00653EEA" w:rsidRDefault="00D02146" w:rsidP="00D02146">
            <w:pPr>
              <w:jc w:val="both"/>
              <w:rPr>
                <w:i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Компетенции, закреплённые за дисциплиной, сформированы на уровне «достаточный</w:t>
            </w:r>
            <w:r w:rsidRPr="00653EEA">
              <w:rPr>
                <w:b/>
                <w:i/>
                <w:sz w:val="22"/>
                <w:szCs w:val="22"/>
              </w:rPr>
              <w:t>»</w:t>
            </w:r>
            <w:r w:rsidRPr="00653EEA">
              <w:rPr>
                <w:i/>
                <w:sz w:val="22"/>
                <w:szCs w:val="22"/>
              </w:rPr>
              <w:t xml:space="preserve">. </w:t>
            </w:r>
          </w:p>
        </w:tc>
      </w:tr>
      <w:tr w:rsidR="00D02146" w:rsidRPr="00653EEA" w:rsidTr="00D02146">
        <w:trPr>
          <w:trHeight w:val="415"/>
        </w:trPr>
        <w:tc>
          <w:tcPr>
            <w:tcW w:w="2126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«неудовлетворительно»/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D02146" w:rsidRPr="00653EEA" w:rsidRDefault="00D02146" w:rsidP="00D02146">
            <w:pPr>
              <w:jc w:val="both"/>
              <w:rPr>
                <w:b/>
                <w:i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Демонстрирует фрагментарные знания учебной литературы по дисциплине.</w:t>
            </w:r>
          </w:p>
          <w:p w:rsidR="00D02146" w:rsidRPr="00653EEA" w:rsidRDefault="00D02146" w:rsidP="00D02146">
            <w:pPr>
              <w:jc w:val="both"/>
              <w:rPr>
                <w:iCs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02146" w:rsidRPr="00653EEA" w:rsidRDefault="00D02146" w:rsidP="00D02146">
            <w:pPr>
              <w:jc w:val="both"/>
              <w:rPr>
                <w:i/>
                <w:sz w:val="22"/>
                <w:szCs w:val="22"/>
              </w:rPr>
            </w:pPr>
            <w:r w:rsidRPr="00653EEA">
              <w:rPr>
                <w:iCs/>
                <w:sz w:val="22"/>
                <w:szCs w:val="22"/>
              </w:rPr>
              <w:t>Компетенции на уровне «достаточный</w:t>
            </w:r>
            <w:r w:rsidRPr="00653EEA">
              <w:rPr>
                <w:b/>
                <w:i/>
                <w:sz w:val="22"/>
                <w:szCs w:val="22"/>
              </w:rPr>
              <w:t>»</w:t>
            </w:r>
            <w:r w:rsidRPr="00653EEA">
              <w:rPr>
                <w:iCs/>
                <w:sz w:val="22"/>
                <w:szCs w:val="22"/>
              </w:rPr>
              <w:t xml:space="preserve">, закреплённые за дисциплиной, не сформированы. </w:t>
            </w:r>
          </w:p>
        </w:tc>
      </w:tr>
    </w:tbl>
    <w:p w:rsidR="00D02146" w:rsidRPr="00F3202A" w:rsidRDefault="00D02146" w:rsidP="00D02146">
      <w:pPr>
        <w:rPr>
          <w:rFonts w:eastAsia="Calibri"/>
          <w:b/>
          <w:iCs/>
          <w:lang w:eastAsia="en-US"/>
        </w:rPr>
      </w:pP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021F13">
        <w:rPr>
          <w:sz w:val="24"/>
          <w:szCs w:val="24"/>
          <w:lang w:eastAsia="zh-CN"/>
        </w:rPr>
        <w:t xml:space="preserve">Разработано  в соответствии с требованиями ФГОС </w:t>
      </w:r>
      <w:proofErr w:type="gramStart"/>
      <w:r w:rsidRPr="00021F13">
        <w:rPr>
          <w:sz w:val="24"/>
          <w:szCs w:val="24"/>
          <w:lang w:eastAsia="zh-CN"/>
        </w:rPr>
        <w:t>ВО</w:t>
      </w:r>
      <w:proofErr w:type="gramEnd"/>
      <w:r w:rsidRPr="00021F13">
        <w:rPr>
          <w:sz w:val="24"/>
          <w:szCs w:val="24"/>
          <w:lang w:eastAsia="zh-CN"/>
        </w:rPr>
        <w:t xml:space="preserve"> 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021F13">
        <w:rPr>
          <w:sz w:val="24"/>
          <w:szCs w:val="24"/>
          <w:lang w:eastAsia="zh-CN"/>
        </w:rPr>
        <w:t xml:space="preserve">Составитель: </w:t>
      </w:r>
      <w:proofErr w:type="spellStart"/>
      <w:r w:rsidR="00C71BCA">
        <w:rPr>
          <w:sz w:val="24"/>
          <w:szCs w:val="24"/>
          <w:lang w:eastAsia="zh-CN"/>
        </w:rPr>
        <w:t>Христидис</w:t>
      </w:r>
      <w:proofErr w:type="spellEnd"/>
      <w:r w:rsidR="00C71BCA">
        <w:rPr>
          <w:sz w:val="24"/>
          <w:szCs w:val="24"/>
          <w:lang w:eastAsia="zh-CN"/>
        </w:rPr>
        <w:t xml:space="preserve"> Т.В., доктор педагогических наук, профессор, </w:t>
      </w:r>
      <w:r w:rsidRPr="00021F13">
        <w:rPr>
          <w:sz w:val="24"/>
          <w:szCs w:val="24"/>
          <w:lang w:eastAsia="zh-CN"/>
        </w:rPr>
        <w:t>Новашина М.С., кандидат педагогических наук, старший преподаватель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4"/>
          <w:szCs w:val="24"/>
          <w:lang w:eastAsia="zh-CN"/>
        </w:rPr>
      </w:pPr>
      <w:r w:rsidRPr="00021F13">
        <w:rPr>
          <w:sz w:val="24"/>
          <w:szCs w:val="24"/>
          <w:lang w:eastAsia="zh-CN"/>
        </w:rPr>
        <w:t xml:space="preserve">Рассмотрено  на заседании кафедры </w:t>
      </w:r>
      <w:r w:rsidRPr="00021F13">
        <w:rPr>
          <w:i/>
          <w:sz w:val="24"/>
          <w:szCs w:val="24"/>
          <w:lang w:eastAsia="zh-CN"/>
        </w:rPr>
        <w:t>гуманитарных и социально-экономических дисциплин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sz w:val="24"/>
          <w:szCs w:val="24"/>
          <w:lang w:eastAsia="zh-CN"/>
        </w:rPr>
      </w:pPr>
      <w:r w:rsidRPr="00021F13">
        <w:rPr>
          <w:i/>
          <w:sz w:val="24"/>
          <w:szCs w:val="24"/>
          <w:lang w:eastAsia="zh-CN"/>
        </w:rPr>
        <w:t>Протокол № 2 19.10.2021</w:t>
      </w:r>
    </w:p>
    <w:p w:rsidR="00284A9C" w:rsidRDefault="00284A9C" w:rsidP="00284A9C">
      <w:pPr>
        <w:ind w:right="38"/>
        <w:rPr>
          <w:sz w:val="24"/>
          <w:szCs w:val="24"/>
          <w:lang w:eastAsia="zh-CN"/>
        </w:rPr>
      </w:pPr>
    </w:p>
    <w:p w:rsidR="00E627C9" w:rsidRPr="00E627C9" w:rsidRDefault="00E627C9" w:rsidP="00E627C9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  <w:r w:rsidRPr="00E627C9">
        <w:rPr>
          <w:b/>
          <w:bCs/>
          <w:sz w:val="32"/>
          <w:szCs w:val="32"/>
          <w:vertAlign w:val="superscript"/>
        </w:rPr>
        <w:lastRenderedPageBreak/>
        <w:t>Федеральное государственное бюджетное образовательное учреждение</w:t>
      </w:r>
    </w:p>
    <w:p w:rsidR="00E627C9" w:rsidRPr="00E627C9" w:rsidRDefault="00E627C9" w:rsidP="00E627C9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  <w:r w:rsidRPr="00E627C9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E627C9" w:rsidRPr="00E627C9" w:rsidRDefault="00E627C9" w:rsidP="00E627C9">
      <w:pPr>
        <w:suppressAutoHyphens w:val="0"/>
        <w:jc w:val="center"/>
        <w:rPr>
          <w:b/>
          <w:bCs/>
          <w:sz w:val="32"/>
          <w:szCs w:val="32"/>
          <w:vertAlign w:val="superscript"/>
        </w:rPr>
      </w:pPr>
      <w:r w:rsidRPr="00E627C9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E627C9" w:rsidRPr="00E627C9" w:rsidRDefault="00E627C9" w:rsidP="00E627C9">
      <w:pPr>
        <w:suppressAutoHyphens w:val="0"/>
        <w:rPr>
          <w:b/>
          <w:bCs/>
          <w:sz w:val="24"/>
          <w:szCs w:val="24"/>
        </w:rPr>
      </w:pPr>
    </w:p>
    <w:p w:rsidR="00E627C9" w:rsidRPr="00E627C9" w:rsidRDefault="00E627C9" w:rsidP="00E627C9">
      <w:pPr>
        <w:suppressAutoHyphens w:val="0"/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E627C9" w:rsidRPr="00E627C9" w:rsidTr="00701F5D">
        <w:tc>
          <w:tcPr>
            <w:tcW w:w="4253" w:type="dxa"/>
          </w:tcPr>
          <w:p w:rsidR="00E627C9" w:rsidRPr="00E627C9" w:rsidRDefault="00E627C9" w:rsidP="00E627C9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E627C9">
              <w:rPr>
                <w:b/>
                <w:bCs/>
                <w:sz w:val="24"/>
                <w:szCs w:val="24"/>
              </w:rPr>
              <w:t>УТВЕРЖДАЮ:</w:t>
            </w:r>
          </w:p>
          <w:p w:rsidR="00E627C9" w:rsidRPr="00E627C9" w:rsidRDefault="00E627C9" w:rsidP="00E627C9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E627C9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E627C9" w:rsidRPr="00E627C9" w:rsidRDefault="00E627C9" w:rsidP="00E627C9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E627C9">
              <w:rPr>
                <w:b/>
                <w:bCs/>
                <w:sz w:val="24"/>
                <w:szCs w:val="24"/>
              </w:rPr>
              <w:t>_________________факультета</w:t>
            </w:r>
          </w:p>
          <w:p w:rsidR="00E627C9" w:rsidRPr="00E627C9" w:rsidRDefault="00E627C9" w:rsidP="00E627C9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E627C9">
              <w:rPr>
                <w:b/>
                <w:bCs/>
                <w:sz w:val="24"/>
                <w:szCs w:val="24"/>
              </w:rPr>
              <w:t>(ФИО)_____________________</w:t>
            </w:r>
          </w:p>
          <w:p w:rsidR="00E627C9" w:rsidRPr="00E627C9" w:rsidRDefault="00E627C9" w:rsidP="00E627C9">
            <w:pPr>
              <w:suppressAutoHyphens w:val="0"/>
              <w:jc w:val="right"/>
              <w:rPr>
                <w:b/>
                <w:bCs/>
                <w:sz w:val="24"/>
                <w:szCs w:val="24"/>
              </w:rPr>
            </w:pPr>
            <w:r w:rsidRPr="00E627C9">
              <w:rPr>
                <w:b/>
                <w:bCs/>
                <w:sz w:val="24"/>
                <w:szCs w:val="24"/>
              </w:rPr>
              <w:t>«__» _________________20__г.</w:t>
            </w:r>
          </w:p>
          <w:p w:rsidR="00E627C9" w:rsidRPr="00E627C9" w:rsidRDefault="00E627C9" w:rsidP="00E627C9">
            <w:pPr>
              <w:suppressAutoHyphens w:val="0"/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627C9" w:rsidRPr="00E627C9" w:rsidRDefault="00E627C9" w:rsidP="00E627C9">
      <w:pPr>
        <w:suppressAutoHyphens w:val="0"/>
        <w:rPr>
          <w:b/>
          <w:bCs/>
          <w:sz w:val="24"/>
          <w:szCs w:val="24"/>
        </w:rPr>
      </w:pPr>
    </w:p>
    <w:p w:rsidR="00E627C9" w:rsidRPr="00E627C9" w:rsidRDefault="00E627C9" w:rsidP="00E627C9">
      <w:pPr>
        <w:suppressAutoHyphens w:val="0"/>
        <w:ind w:right="27"/>
        <w:rPr>
          <w:sz w:val="24"/>
          <w:szCs w:val="24"/>
        </w:rPr>
      </w:pPr>
    </w:p>
    <w:p w:rsidR="00E627C9" w:rsidRPr="00E627C9" w:rsidRDefault="00E627C9" w:rsidP="00E627C9">
      <w:pPr>
        <w:suppressAutoHyphens w:val="0"/>
        <w:ind w:right="27"/>
        <w:rPr>
          <w:sz w:val="24"/>
          <w:szCs w:val="24"/>
        </w:rPr>
      </w:pPr>
    </w:p>
    <w:p w:rsidR="00E627C9" w:rsidRPr="00E627C9" w:rsidRDefault="00E627C9" w:rsidP="00E627C9">
      <w:pPr>
        <w:suppressAutoHyphens w:val="0"/>
        <w:ind w:right="27"/>
        <w:rPr>
          <w:sz w:val="24"/>
          <w:szCs w:val="24"/>
        </w:rPr>
      </w:pPr>
    </w:p>
    <w:p w:rsidR="00E627C9" w:rsidRPr="00E627C9" w:rsidRDefault="00E627C9" w:rsidP="00E627C9">
      <w:pPr>
        <w:suppressAutoHyphens w:val="0"/>
        <w:ind w:right="27"/>
        <w:rPr>
          <w:b/>
          <w:bCs/>
          <w:sz w:val="24"/>
          <w:szCs w:val="24"/>
        </w:rPr>
      </w:pPr>
    </w:p>
    <w:p w:rsidR="00E627C9" w:rsidRPr="00E627C9" w:rsidRDefault="00E627C9" w:rsidP="00E627C9">
      <w:pPr>
        <w:suppressAutoHyphens w:val="0"/>
        <w:jc w:val="center"/>
        <w:rPr>
          <w:b/>
          <w:bCs/>
          <w:smallCaps/>
          <w:sz w:val="24"/>
          <w:szCs w:val="24"/>
          <w:vertAlign w:val="superscript"/>
        </w:rPr>
      </w:pPr>
      <w:r w:rsidRPr="00E627C9">
        <w:rPr>
          <w:b/>
          <w:bCs/>
          <w:smallCaps/>
          <w:sz w:val="24"/>
          <w:szCs w:val="24"/>
        </w:rPr>
        <w:t>МЕТОДИЧЕСКИЕ РЕКОМЕНДАЦИИ ДИСЦИПЛИНЫ (МОДУЛЯ)</w:t>
      </w:r>
      <w:r w:rsidRPr="00E627C9">
        <w:rPr>
          <w:b/>
          <w:bCs/>
          <w:smallCaps/>
          <w:sz w:val="24"/>
          <w:szCs w:val="24"/>
        </w:rPr>
        <w:br/>
        <w:t>____</w:t>
      </w:r>
      <w:r>
        <w:rPr>
          <w:b/>
          <w:bCs/>
          <w:smallCaps/>
          <w:sz w:val="24"/>
          <w:szCs w:val="24"/>
        </w:rPr>
        <w:t>Педагогика</w:t>
      </w:r>
      <w:r w:rsidRPr="00E627C9">
        <w:rPr>
          <w:b/>
          <w:bCs/>
          <w:smallCaps/>
          <w:sz w:val="24"/>
          <w:szCs w:val="24"/>
        </w:rPr>
        <w:t>______</w:t>
      </w:r>
      <w:r w:rsidRPr="00E627C9">
        <w:rPr>
          <w:b/>
          <w:bCs/>
          <w:smallCaps/>
          <w:sz w:val="24"/>
          <w:szCs w:val="24"/>
        </w:rPr>
        <w:br/>
      </w:r>
      <w:r w:rsidRPr="00E627C9"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E627C9" w:rsidRPr="00E627C9" w:rsidRDefault="00E627C9" w:rsidP="00E627C9">
      <w:pPr>
        <w:suppressAutoHyphens w:val="0"/>
        <w:rPr>
          <w:b/>
          <w:bCs/>
          <w:sz w:val="24"/>
          <w:szCs w:val="24"/>
        </w:rPr>
      </w:pPr>
    </w:p>
    <w:p w:rsidR="00E627C9" w:rsidRPr="00E627C9" w:rsidRDefault="00E627C9" w:rsidP="00E627C9">
      <w:pPr>
        <w:suppressAutoHyphens w:val="0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ind w:firstLine="567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E627C9">
        <w:rPr>
          <w:b/>
          <w:bCs/>
          <w:sz w:val="24"/>
          <w:szCs w:val="24"/>
        </w:rPr>
        <w:t>Направление подготовки/специальности (код, наименование) 51.05.01 Звукорежиссура культурно-массовых представлений и концертных программ</w:t>
      </w: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E627C9">
        <w:rPr>
          <w:b/>
          <w:bCs/>
          <w:sz w:val="24"/>
          <w:szCs w:val="24"/>
        </w:rPr>
        <w:t xml:space="preserve">Профиль подготовки/специализация Звукорежиссура зрелищных программ </w:t>
      </w: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E627C9">
        <w:rPr>
          <w:b/>
          <w:bCs/>
          <w:sz w:val="24"/>
          <w:szCs w:val="24"/>
        </w:rPr>
        <w:t>______________________________________________________________________</w:t>
      </w: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ind w:firstLine="567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ind w:firstLine="567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E627C9">
        <w:rPr>
          <w:b/>
          <w:bCs/>
          <w:sz w:val="24"/>
          <w:szCs w:val="24"/>
        </w:rPr>
        <w:t>Квалификация (степень) выпускника специалист</w:t>
      </w:r>
      <w:r w:rsidR="00E93A33">
        <w:rPr>
          <w:b/>
          <w:bCs/>
          <w:sz w:val="24"/>
          <w:szCs w:val="24"/>
        </w:rPr>
        <w:t xml:space="preserve"> звукорежиссер</w:t>
      </w:r>
      <w:r w:rsidRPr="00E627C9">
        <w:rPr>
          <w:b/>
          <w:bCs/>
          <w:sz w:val="24"/>
          <w:szCs w:val="24"/>
        </w:rPr>
        <w:tab/>
      </w: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E627C9">
        <w:rPr>
          <w:b/>
          <w:bCs/>
          <w:sz w:val="24"/>
          <w:szCs w:val="24"/>
        </w:rPr>
        <w:tab/>
      </w: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jc w:val="center"/>
        <w:rPr>
          <w:b/>
          <w:bCs/>
          <w:sz w:val="24"/>
          <w:szCs w:val="24"/>
          <w:vertAlign w:val="superscript"/>
        </w:rPr>
      </w:pPr>
      <w:r w:rsidRPr="00E627C9">
        <w:rPr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E627C9" w:rsidRPr="00E627C9" w:rsidRDefault="00E627C9" w:rsidP="00E627C9">
      <w:pPr>
        <w:tabs>
          <w:tab w:val="right" w:leader="underscore" w:pos="8505"/>
        </w:tabs>
        <w:suppressAutoHyphens w:val="0"/>
        <w:rPr>
          <w:b/>
          <w:bCs/>
          <w:sz w:val="24"/>
          <w:szCs w:val="24"/>
        </w:rPr>
      </w:pPr>
      <w:r w:rsidRPr="00E627C9">
        <w:rPr>
          <w:b/>
          <w:bCs/>
          <w:sz w:val="24"/>
          <w:szCs w:val="24"/>
        </w:rPr>
        <w:t xml:space="preserve">Форма </w:t>
      </w:r>
      <w:proofErr w:type="spellStart"/>
      <w:r w:rsidRPr="00E627C9">
        <w:rPr>
          <w:b/>
          <w:bCs/>
          <w:sz w:val="24"/>
          <w:szCs w:val="24"/>
        </w:rPr>
        <w:t>обучения___очная</w:t>
      </w:r>
      <w:proofErr w:type="spellEnd"/>
      <w:r w:rsidRPr="00E627C9">
        <w:rPr>
          <w:b/>
          <w:bCs/>
          <w:sz w:val="24"/>
          <w:szCs w:val="24"/>
        </w:rPr>
        <w:t>/заочная____________</w:t>
      </w:r>
    </w:p>
    <w:p w:rsidR="00E627C9" w:rsidRPr="00E627C9" w:rsidRDefault="00E627C9" w:rsidP="00E627C9">
      <w:pPr>
        <w:suppressAutoHyphens w:val="0"/>
        <w:ind w:firstLine="1843"/>
        <w:rPr>
          <w:b/>
          <w:bCs/>
          <w:sz w:val="24"/>
          <w:szCs w:val="24"/>
          <w:vertAlign w:val="superscript"/>
        </w:rPr>
      </w:pPr>
      <w:r w:rsidRPr="00E627C9">
        <w:rPr>
          <w:b/>
          <w:bCs/>
          <w:sz w:val="24"/>
          <w:szCs w:val="24"/>
          <w:vertAlign w:val="superscript"/>
        </w:rPr>
        <w:t>(очная, очно-заочная, заочная)</w:t>
      </w: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E627C9" w:rsidRPr="00E627C9" w:rsidRDefault="00E627C9" w:rsidP="00E627C9">
      <w:pPr>
        <w:suppressAutoHyphens w:val="0"/>
        <w:jc w:val="center"/>
        <w:rPr>
          <w:i/>
          <w:sz w:val="24"/>
          <w:szCs w:val="24"/>
        </w:rPr>
      </w:pPr>
      <w:r w:rsidRPr="00E627C9">
        <w:rPr>
          <w:i/>
          <w:sz w:val="24"/>
          <w:szCs w:val="24"/>
        </w:rPr>
        <w:t>(РПД адаптирована для лиц</w:t>
      </w:r>
    </w:p>
    <w:p w:rsidR="00E627C9" w:rsidRPr="00E627C9" w:rsidRDefault="00E627C9" w:rsidP="00E627C9">
      <w:pPr>
        <w:suppressAutoHyphens w:val="0"/>
        <w:jc w:val="center"/>
        <w:rPr>
          <w:i/>
          <w:sz w:val="24"/>
          <w:szCs w:val="24"/>
        </w:rPr>
      </w:pPr>
      <w:r w:rsidRPr="00E627C9">
        <w:rPr>
          <w:i/>
          <w:sz w:val="24"/>
          <w:szCs w:val="24"/>
        </w:rPr>
        <w:t>с ограниченными возможностями</w:t>
      </w:r>
    </w:p>
    <w:p w:rsidR="00E627C9" w:rsidRPr="00E627C9" w:rsidRDefault="00E627C9" w:rsidP="00E627C9">
      <w:pPr>
        <w:suppressAutoHyphens w:val="0"/>
        <w:jc w:val="center"/>
        <w:rPr>
          <w:i/>
          <w:sz w:val="24"/>
          <w:szCs w:val="24"/>
        </w:rPr>
      </w:pPr>
      <w:r w:rsidRPr="00E627C9">
        <w:rPr>
          <w:i/>
          <w:sz w:val="24"/>
          <w:szCs w:val="24"/>
        </w:rPr>
        <w:t xml:space="preserve"> здоровья и инвалидов)</w:t>
      </w: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left" w:pos="708"/>
        </w:tabs>
        <w:suppressAutoHyphens w:val="0"/>
        <w:rPr>
          <w:b/>
          <w:bCs/>
          <w:sz w:val="24"/>
          <w:szCs w:val="24"/>
        </w:rPr>
      </w:pPr>
    </w:p>
    <w:p w:rsidR="00E627C9" w:rsidRPr="00E627C9" w:rsidRDefault="00E627C9" w:rsidP="00E627C9">
      <w:pPr>
        <w:tabs>
          <w:tab w:val="left" w:pos="708"/>
        </w:tabs>
        <w:suppressAutoHyphens w:val="0"/>
        <w:ind w:left="-142" w:firstLine="142"/>
        <w:jc w:val="center"/>
        <w:rPr>
          <w:b/>
          <w:bCs/>
          <w:sz w:val="24"/>
          <w:szCs w:val="24"/>
        </w:rPr>
      </w:pPr>
      <w:r w:rsidRPr="00E627C9">
        <w:rPr>
          <w:b/>
          <w:bCs/>
          <w:sz w:val="24"/>
          <w:szCs w:val="24"/>
        </w:rPr>
        <w:t>Химки  20____ г.</w:t>
      </w:r>
    </w:p>
    <w:p w:rsidR="00D02146" w:rsidRDefault="00D02146" w:rsidP="00284A9C">
      <w:pPr>
        <w:ind w:right="38"/>
        <w:rPr>
          <w:sz w:val="24"/>
          <w:szCs w:val="24"/>
          <w:lang w:eastAsia="zh-CN"/>
        </w:rPr>
      </w:pPr>
    </w:p>
    <w:p w:rsidR="00D02146" w:rsidRDefault="00D02146" w:rsidP="00284A9C">
      <w:pPr>
        <w:ind w:right="38"/>
        <w:rPr>
          <w:sz w:val="24"/>
          <w:szCs w:val="24"/>
          <w:lang w:eastAsia="zh-CN"/>
        </w:rPr>
      </w:pPr>
    </w:p>
    <w:p w:rsidR="00D02146" w:rsidRDefault="00D02146" w:rsidP="00284A9C">
      <w:pPr>
        <w:ind w:right="38"/>
        <w:rPr>
          <w:sz w:val="24"/>
          <w:szCs w:val="24"/>
          <w:lang w:eastAsia="zh-CN"/>
        </w:rPr>
      </w:pPr>
    </w:p>
    <w:p w:rsidR="00E80E84" w:rsidRPr="0018280F" w:rsidRDefault="00E80E84" w:rsidP="00E80E8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bookmarkStart w:id="34" w:name="_GoBack"/>
      <w:bookmarkEnd w:id="34"/>
      <w:r w:rsidRPr="0018280F">
        <w:rPr>
          <w:b/>
          <w:bCs/>
          <w:sz w:val="24"/>
          <w:szCs w:val="24"/>
        </w:rPr>
        <w:lastRenderedPageBreak/>
        <w:t>Введение</w:t>
      </w:r>
    </w:p>
    <w:p w:rsidR="00E80E84" w:rsidRPr="003434C7" w:rsidRDefault="00E80E84" w:rsidP="00E80E84">
      <w:pPr>
        <w:spacing w:before="66"/>
        <w:ind w:firstLine="566"/>
        <w:jc w:val="both"/>
        <w:rPr>
          <w:sz w:val="24"/>
          <w:szCs w:val="24"/>
          <w:lang w:bidi="ru-RU"/>
        </w:rPr>
      </w:pPr>
      <w:r w:rsidRPr="0018280F">
        <w:rPr>
          <w:sz w:val="24"/>
          <w:szCs w:val="24"/>
        </w:rPr>
        <w:t xml:space="preserve">Самостоятельная работа по дисциплине  </w:t>
      </w:r>
      <w:r>
        <w:rPr>
          <w:sz w:val="24"/>
          <w:szCs w:val="24"/>
        </w:rPr>
        <w:t>«Педагогика»</w:t>
      </w:r>
      <w:r w:rsidRPr="0018280F">
        <w:rPr>
          <w:sz w:val="24"/>
          <w:szCs w:val="24"/>
        </w:rPr>
        <w:t xml:space="preserve"> является важнейшей час</w:t>
      </w:r>
      <w:r>
        <w:rPr>
          <w:sz w:val="24"/>
          <w:szCs w:val="24"/>
        </w:rPr>
        <w:t>тью образовательного процесса</w:t>
      </w:r>
      <w:r w:rsidRPr="003434C7">
        <w:rPr>
          <w:sz w:val="24"/>
          <w:szCs w:val="24"/>
          <w:lang w:bidi="ru-RU"/>
        </w:rPr>
        <w:t xml:space="preserve">, дидактическим средством развития готовности будущих </w:t>
      </w:r>
      <w:r>
        <w:rPr>
          <w:sz w:val="24"/>
          <w:szCs w:val="24"/>
          <w:lang w:bidi="ru-RU"/>
        </w:rPr>
        <w:t>магистров</w:t>
      </w:r>
      <w:r w:rsidRPr="003434C7">
        <w:rPr>
          <w:sz w:val="24"/>
          <w:szCs w:val="24"/>
          <w:lang w:bidi="ru-RU"/>
        </w:rPr>
        <w:t xml:space="preserve"> к профессиональной деятельности, средством приобретения навыков и компетенций, соответствующих ФГОС </w:t>
      </w:r>
      <w:proofErr w:type="gramStart"/>
      <w:r w:rsidRPr="003434C7">
        <w:rPr>
          <w:sz w:val="24"/>
          <w:szCs w:val="24"/>
          <w:lang w:bidi="ru-RU"/>
        </w:rPr>
        <w:t>ВО</w:t>
      </w:r>
      <w:proofErr w:type="gramEnd"/>
      <w:r w:rsidRPr="003434C7">
        <w:rPr>
          <w:sz w:val="24"/>
          <w:szCs w:val="24"/>
          <w:lang w:bidi="ru-RU"/>
        </w:rPr>
        <w:t>.</w:t>
      </w:r>
    </w:p>
    <w:p w:rsidR="00E80E84" w:rsidRPr="003434C7" w:rsidRDefault="00E80E84" w:rsidP="00E80E84">
      <w:pPr>
        <w:spacing w:before="1"/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Все виды самостоятельной работы определены учебными программами дисциплин, согласно трудоемкости, определенной учебным планом.</w:t>
      </w:r>
    </w:p>
    <w:p w:rsidR="00E80E84" w:rsidRPr="003434C7" w:rsidRDefault="00E80E84" w:rsidP="00E80E84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Программой подготовки </w:t>
      </w:r>
      <w:r>
        <w:rPr>
          <w:sz w:val="24"/>
          <w:szCs w:val="24"/>
          <w:lang w:bidi="ru-RU"/>
        </w:rPr>
        <w:t xml:space="preserve">магистров </w:t>
      </w:r>
      <w:r w:rsidRPr="003434C7">
        <w:rPr>
          <w:sz w:val="24"/>
          <w:szCs w:val="24"/>
          <w:lang w:bidi="ru-RU"/>
        </w:rPr>
        <w:t>предусмотрены:</w:t>
      </w:r>
    </w:p>
    <w:p w:rsidR="00E80E84" w:rsidRPr="003434C7" w:rsidRDefault="00E80E84" w:rsidP="00C529F1">
      <w:pPr>
        <w:widowControl w:val="0"/>
        <w:numPr>
          <w:ilvl w:val="0"/>
          <w:numId w:val="50"/>
        </w:numPr>
        <w:tabs>
          <w:tab w:val="left" w:pos="1410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самостоятельная работа студентов (СРС) по дисциплинам учебного плана, которая организуется преподавателем, обеспечивающим дисциплину в аудиторное</w:t>
      </w:r>
      <w:r w:rsidRPr="003434C7">
        <w:rPr>
          <w:spacing w:val="-1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время;</w:t>
      </w:r>
    </w:p>
    <w:p w:rsidR="00E80E84" w:rsidRPr="003434C7" w:rsidRDefault="00E80E84" w:rsidP="00C529F1">
      <w:pPr>
        <w:widowControl w:val="0"/>
        <w:numPr>
          <w:ilvl w:val="0"/>
          <w:numId w:val="50"/>
        </w:numPr>
        <w:tabs>
          <w:tab w:val="left" w:pos="1367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СРС, выполняемая без непосредственного участия преподавателя, но по его заданию в специально отведённое время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(внеаудиторное)</w:t>
      </w:r>
      <w:r>
        <w:rPr>
          <w:sz w:val="24"/>
          <w:lang w:bidi="ru-RU"/>
        </w:rPr>
        <w:t>, в аудитории 105 корпус 2</w:t>
      </w:r>
      <w:r w:rsidRPr="003434C7">
        <w:rPr>
          <w:sz w:val="24"/>
          <w:lang w:bidi="ru-RU"/>
        </w:rPr>
        <w:t>.</w:t>
      </w:r>
    </w:p>
    <w:p w:rsidR="00E80E84" w:rsidRPr="003434C7" w:rsidRDefault="00E80E84" w:rsidP="00E80E8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E80E84" w:rsidRPr="003434C7" w:rsidRDefault="00E80E84" w:rsidP="00E80E84">
      <w:pPr>
        <w:spacing w:before="4"/>
        <w:rPr>
          <w:sz w:val="24"/>
          <w:szCs w:val="24"/>
          <w:lang w:bidi="ru-RU"/>
        </w:rPr>
      </w:pPr>
    </w:p>
    <w:p w:rsidR="00E80E84" w:rsidRPr="003434C7" w:rsidRDefault="00E80E84" w:rsidP="00E80E84">
      <w:pPr>
        <w:spacing w:before="1" w:line="274" w:lineRule="exact"/>
        <w:jc w:val="both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Цель и задачи организации самостоятельной работы</w:t>
      </w:r>
    </w:p>
    <w:p w:rsidR="00E80E84" w:rsidRPr="003434C7" w:rsidRDefault="00E80E84" w:rsidP="00E80E84">
      <w:pPr>
        <w:ind w:firstLine="707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</w:t>
      </w:r>
      <w:r w:rsidRPr="003434C7">
        <w:rPr>
          <w:spacing w:val="-8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уровня.</w:t>
      </w:r>
    </w:p>
    <w:p w:rsidR="00E80E84" w:rsidRPr="003434C7" w:rsidRDefault="00E80E84" w:rsidP="00E80E84">
      <w:pPr>
        <w:spacing w:before="2" w:line="275" w:lineRule="exact"/>
        <w:jc w:val="both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Задачами самостоятельной работы студентов</w:t>
      </w:r>
      <w:r w:rsidRPr="003434C7">
        <w:rPr>
          <w:b/>
          <w:bCs/>
          <w:spacing w:val="57"/>
          <w:sz w:val="24"/>
          <w:szCs w:val="24"/>
          <w:lang w:bidi="ru-RU"/>
        </w:rPr>
        <w:t xml:space="preserve"> </w:t>
      </w:r>
      <w:r w:rsidRPr="003434C7">
        <w:rPr>
          <w:b/>
          <w:bCs/>
          <w:sz w:val="24"/>
          <w:szCs w:val="24"/>
          <w:lang w:bidi="ru-RU"/>
        </w:rPr>
        <w:t>являются:</w:t>
      </w:r>
    </w:p>
    <w:p w:rsidR="00E80E84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1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систематизация и закрепление полученных теоретических знаний и практических умений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студентов;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1" w:line="237" w:lineRule="auto"/>
        <w:ind w:left="0" w:firstLine="566"/>
        <w:jc w:val="both"/>
        <w:rPr>
          <w:sz w:val="24"/>
          <w:lang w:bidi="ru-RU"/>
        </w:rPr>
      </w:pPr>
      <w:r>
        <w:rPr>
          <w:sz w:val="24"/>
          <w:lang w:bidi="ru-RU"/>
        </w:rPr>
        <w:t>углубление и расширение теоретических знаний;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  <w:tab w:val="left" w:pos="3175"/>
          <w:tab w:val="left" w:pos="4244"/>
          <w:tab w:val="left" w:pos="5913"/>
          <w:tab w:val="left" w:pos="7678"/>
          <w:tab w:val="left" w:pos="9047"/>
        </w:tabs>
        <w:suppressAutoHyphens w:val="0"/>
        <w:autoSpaceDE w:val="0"/>
        <w:autoSpaceDN w:val="0"/>
        <w:spacing w:before="4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формирование</w:t>
      </w:r>
      <w:r w:rsidRPr="003434C7">
        <w:rPr>
          <w:sz w:val="24"/>
          <w:lang w:bidi="ru-RU"/>
        </w:rPr>
        <w:tab/>
        <w:t>умений</w:t>
      </w:r>
      <w:r w:rsidRPr="003434C7">
        <w:rPr>
          <w:sz w:val="24"/>
          <w:lang w:bidi="ru-RU"/>
        </w:rPr>
        <w:tab/>
        <w:t>использовать</w:t>
      </w:r>
      <w:r w:rsidRPr="003434C7">
        <w:rPr>
          <w:sz w:val="24"/>
          <w:lang w:bidi="ru-RU"/>
        </w:rPr>
        <w:tab/>
        <w:t>нормативную,</w:t>
      </w:r>
      <w:r w:rsidRPr="003434C7">
        <w:rPr>
          <w:sz w:val="24"/>
          <w:lang w:bidi="ru-RU"/>
        </w:rPr>
        <w:tab/>
        <w:t>правовую,</w:t>
      </w:r>
      <w:r w:rsidRPr="003434C7">
        <w:rPr>
          <w:sz w:val="24"/>
          <w:lang w:bidi="ru-RU"/>
        </w:rPr>
        <w:tab/>
      </w:r>
      <w:r w:rsidRPr="003434C7">
        <w:rPr>
          <w:spacing w:val="-3"/>
          <w:sz w:val="24"/>
          <w:lang w:bidi="ru-RU"/>
        </w:rPr>
        <w:t xml:space="preserve">справочную </w:t>
      </w:r>
      <w:r w:rsidRPr="003434C7">
        <w:rPr>
          <w:sz w:val="24"/>
          <w:lang w:bidi="ru-RU"/>
        </w:rPr>
        <w:t>документацию и специальную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литературу;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  <w:tab w:val="left" w:pos="2510"/>
          <w:tab w:val="left" w:pos="4399"/>
          <w:tab w:val="left" w:pos="6035"/>
          <w:tab w:val="left" w:pos="6402"/>
          <w:tab w:val="left" w:pos="7802"/>
          <w:tab w:val="left" w:pos="9133"/>
        </w:tabs>
        <w:suppressAutoHyphens w:val="0"/>
        <w:autoSpaceDE w:val="0"/>
        <w:autoSpaceDN w:val="0"/>
        <w:spacing w:before="5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развитие</w:t>
      </w:r>
      <w:r w:rsidRPr="003434C7">
        <w:rPr>
          <w:sz w:val="24"/>
          <w:lang w:bidi="ru-RU"/>
        </w:rPr>
        <w:tab/>
        <w:t>познавательных</w:t>
      </w:r>
      <w:r w:rsidRPr="003434C7">
        <w:rPr>
          <w:sz w:val="24"/>
          <w:lang w:bidi="ru-RU"/>
        </w:rPr>
        <w:tab/>
        <w:t>способностей</w:t>
      </w:r>
      <w:r w:rsidRPr="003434C7">
        <w:rPr>
          <w:sz w:val="24"/>
          <w:lang w:bidi="ru-RU"/>
        </w:rPr>
        <w:tab/>
        <w:t>и</w:t>
      </w:r>
      <w:r w:rsidRPr="003434C7">
        <w:rPr>
          <w:sz w:val="24"/>
          <w:lang w:bidi="ru-RU"/>
        </w:rPr>
        <w:tab/>
        <w:t>активности</w:t>
      </w:r>
      <w:r w:rsidRPr="003434C7">
        <w:rPr>
          <w:sz w:val="24"/>
          <w:lang w:bidi="ru-RU"/>
        </w:rPr>
        <w:tab/>
        <w:t>студентов:</w:t>
      </w:r>
      <w:r w:rsidRPr="003434C7">
        <w:rPr>
          <w:sz w:val="24"/>
          <w:lang w:bidi="ru-RU"/>
        </w:rPr>
        <w:tab/>
        <w:t>творческой инициативы, самостоятельности, ответственности и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организованности;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  <w:tab w:val="left" w:pos="3122"/>
          <w:tab w:val="left" w:pos="5336"/>
          <w:tab w:val="left" w:pos="6742"/>
          <w:tab w:val="left" w:pos="8396"/>
          <w:tab w:val="left" w:pos="8770"/>
        </w:tabs>
        <w:suppressAutoHyphens w:val="0"/>
        <w:autoSpaceDE w:val="0"/>
        <w:autoSpaceDN w:val="0"/>
        <w:spacing w:before="4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формирование</w:t>
      </w:r>
      <w:r w:rsidRPr="003434C7">
        <w:rPr>
          <w:sz w:val="24"/>
          <w:lang w:bidi="ru-RU"/>
        </w:rPr>
        <w:tab/>
        <w:t>самостоятельности</w:t>
      </w:r>
      <w:r w:rsidRPr="003434C7">
        <w:rPr>
          <w:sz w:val="24"/>
          <w:lang w:bidi="ru-RU"/>
        </w:rPr>
        <w:tab/>
        <w:t>мышления,</w:t>
      </w:r>
      <w:r w:rsidRPr="003434C7">
        <w:rPr>
          <w:sz w:val="24"/>
          <w:lang w:bidi="ru-RU"/>
        </w:rPr>
        <w:tab/>
        <w:t>способностей</w:t>
      </w:r>
      <w:r w:rsidRPr="003434C7">
        <w:rPr>
          <w:sz w:val="24"/>
          <w:lang w:bidi="ru-RU"/>
        </w:rPr>
        <w:tab/>
        <w:t>к</w:t>
      </w:r>
      <w:r w:rsidRPr="003434C7">
        <w:rPr>
          <w:sz w:val="24"/>
          <w:lang w:bidi="ru-RU"/>
        </w:rPr>
        <w:tab/>
        <w:t>саморазвитию, самосовершенствованию и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самореализации;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846"/>
          <w:tab w:val="left" w:pos="1847"/>
        </w:tabs>
        <w:suppressAutoHyphens w:val="0"/>
        <w:autoSpaceDE w:val="0"/>
        <w:autoSpaceDN w:val="0"/>
        <w:spacing w:before="3" w:line="293" w:lineRule="exact"/>
        <w:ind w:left="0" w:hanging="622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развитие исследовательских</w:t>
      </w:r>
      <w:r w:rsidRPr="003434C7">
        <w:rPr>
          <w:spacing w:val="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умений;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276"/>
        </w:tabs>
        <w:suppressAutoHyphens w:val="0"/>
        <w:autoSpaceDE w:val="0"/>
        <w:autoSpaceDN w:val="0"/>
        <w:spacing w:before="1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</w:t>
      </w:r>
      <w:r w:rsidRPr="003434C7">
        <w:rPr>
          <w:spacing w:val="-25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работ.</w:t>
      </w:r>
    </w:p>
    <w:p w:rsidR="00E80E84" w:rsidRPr="003434C7" w:rsidRDefault="00E80E84" w:rsidP="00E80E84">
      <w:pPr>
        <w:spacing w:before="3"/>
        <w:rPr>
          <w:sz w:val="24"/>
          <w:szCs w:val="24"/>
          <w:lang w:bidi="ru-RU"/>
        </w:rPr>
      </w:pPr>
    </w:p>
    <w:p w:rsidR="00E80E84" w:rsidRPr="003434C7" w:rsidRDefault="00E80E84" w:rsidP="00E80E8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i/>
          <w:sz w:val="24"/>
          <w:szCs w:val="24"/>
          <w:u w:val="single"/>
          <w:lang w:bidi="ru-RU"/>
        </w:rPr>
        <w:t>Обязательная самостоятельная работа</w:t>
      </w:r>
      <w:r w:rsidRPr="003434C7">
        <w:rPr>
          <w:i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</w:t>
      </w:r>
    </w:p>
    <w:p w:rsidR="00E80E84" w:rsidRPr="003434C7" w:rsidRDefault="00E80E84" w:rsidP="00E80E84">
      <w:pPr>
        <w:spacing w:before="1"/>
        <w:ind w:firstLine="566"/>
        <w:jc w:val="both"/>
        <w:rPr>
          <w:sz w:val="24"/>
          <w:szCs w:val="24"/>
          <w:lang w:bidi="ru-RU"/>
        </w:rPr>
      </w:pP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i/>
          <w:sz w:val="24"/>
          <w:szCs w:val="24"/>
          <w:u w:val="single"/>
          <w:lang w:bidi="ru-RU"/>
        </w:rPr>
        <w:t>Контролируемая самостоятельная работа</w:t>
      </w:r>
      <w:r w:rsidRPr="003434C7">
        <w:rPr>
          <w:i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</w:t>
      </w:r>
    </w:p>
    <w:p w:rsidR="00E80E84" w:rsidRPr="003434C7" w:rsidRDefault="00E80E84" w:rsidP="00E80E8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3434C7">
        <w:rPr>
          <w:sz w:val="24"/>
          <w:szCs w:val="24"/>
          <w:lang w:bidi="ru-RU"/>
        </w:rPr>
        <w:t>межпредметных</w:t>
      </w:r>
      <w:proofErr w:type="spellEnd"/>
      <w:r w:rsidRPr="003434C7">
        <w:rPr>
          <w:sz w:val="24"/>
          <w:szCs w:val="24"/>
          <w:lang w:bidi="ru-RU"/>
        </w:rPr>
        <w:t xml:space="preserve"> связей, перспективных знаний и др.):</w:t>
      </w:r>
    </w:p>
    <w:p w:rsidR="00E80E84" w:rsidRPr="00E80E84" w:rsidRDefault="00E80E84" w:rsidP="00C529F1">
      <w:pPr>
        <w:widowControl w:val="0"/>
        <w:numPr>
          <w:ilvl w:val="1"/>
          <w:numId w:val="51"/>
        </w:numPr>
        <w:tabs>
          <w:tab w:val="left" w:pos="709"/>
        </w:tabs>
        <w:suppressAutoHyphens w:val="0"/>
        <w:autoSpaceDE w:val="0"/>
        <w:autoSpaceDN w:val="0"/>
        <w:spacing w:before="88" w:line="276" w:lineRule="exact"/>
        <w:ind w:left="0" w:firstLine="284"/>
        <w:jc w:val="both"/>
        <w:rPr>
          <w:sz w:val="24"/>
          <w:szCs w:val="24"/>
          <w:lang w:bidi="ru-RU"/>
        </w:rPr>
      </w:pPr>
      <w:r w:rsidRPr="00E80E84">
        <w:rPr>
          <w:sz w:val="24"/>
          <w:lang w:bidi="ru-RU"/>
        </w:rPr>
        <w:t>аудиторная самостоятельная работа по дисциплине выполняется</w:t>
      </w:r>
      <w:r w:rsidRPr="00E80E84">
        <w:rPr>
          <w:spacing w:val="-4"/>
          <w:sz w:val="24"/>
          <w:lang w:bidi="ru-RU"/>
        </w:rPr>
        <w:t xml:space="preserve"> </w:t>
      </w:r>
      <w:r w:rsidRPr="00E80E84">
        <w:rPr>
          <w:sz w:val="24"/>
          <w:lang w:bidi="ru-RU"/>
        </w:rPr>
        <w:t xml:space="preserve">на </w:t>
      </w:r>
      <w:r w:rsidRPr="00E80E84">
        <w:rPr>
          <w:sz w:val="24"/>
          <w:szCs w:val="24"/>
          <w:lang w:bidi="ru-RU"/>
        </w:rPr>
        <w:t>учебных занятиях, под непосредственным руководством преподавателя и по его заданию;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709"/>
          <w:tab w:val="left" w:pos="3134"/>
          <w:tab w:val="left" w:pos="5103"/>
          <w:tab w:val="left" w:pos="6039"/>
          <w:tab w:val="left" w:pos="7605"/>
          <w:tab w:val="left" w:pos="8924"/>
          <w:tab w:val="left" w:pos="9428"/>
        </w:tabs>
        <w:suppressAutoHyphens w:val="0"/>
        <w:autoSpaceDE w:val="0"/>
        <w:autoSpaceDN w:val="0"/>
        <w:spacing w:before="5" w:line="237" w:lineRule="auto"/>
        <w:ind w:left="0" w:firstLine="284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внеаудиторная</w:t>
      </w:r>
      <w:r w:rsidRPr="003434C7">
        <w:rPr>
          <w:sz w:val="24"/>
          <w:lang w:bidi="ru-RU"/>
        </w:rPr>
        <w:tab/>
        <w:t>самостоятельная</w:t>
      </w:r>
      <w:r w:rsidRPr="003434C7">
        <w:rPr>
          <w:sz w:val="24"/>
          <w:lang w:bidi="ru-RU"/>
        </w:rPr>
        <w:tab/>
        <w:t>работа</w:t>
      </w:r>
      <w:r w:rsidRPr="003434C7">
        <w:rPr>
          <w:sz w:val="24"/>
          <w:lang w:bidi="ru-RU"/>
        </w:rPr>
        <w:tab/>
        <w:t>выполняется</w:t>
      </w:r>
      <w:r w:rsidRPr="003434C7">
        <w:rPr>
          <w:sz w:val="24"/>
          <w:lang w:bidi="ru-RU"/>
        </w:rPr>
        <w:tab/>
        <w:t>студентом</w:t>
      </w:r>
      <w:r w:rsidRPr="003434C7">
        <w:rPr>
          <w:sz w:val="24"/>
          <w:lang w:bidi="ru-RU"/>
        </w:rPr>
        <w:tab/>
        <w:t>по</w:t>
      </w:r>
      <w:r>
        <w:rPr>
          <w:sz w:val="24"/>
          <w:lang w:bidi="ru-RU"/>
        </w:rPr>
        <w:t xml:space="preserve"> </w:t>
      </w:r>
      <w:r w:rsidRPr="003434C7">
        <w:rPr>
          <w:spacing w:val="-3"/>
          <w:sz w:val="24"/>
          <w:lang w:bidi="ru-RU"/>
        </w:rPr>
        <w:lastRenderedPageBreak/>
        <w:t xml:space="preserve">заданию </w:t>
      </w:r>
      <w:r w:rsidRPr="003434C7">
        <w:rPr>
          <w:sz w:val="24"/>
          <w:lang w:bidi="ru-RU"/>
        </w:rPr>
        <w:t>преподавателя, но без его непосредственного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участия.</w:t>
      </w:r>
    </w:p>
    <w:p w:rsidR="00E80E84" w:rsidRPr="003434C7" w:rsidRDefault="00E80E84" w:rsidP="00E80E84">
      <w:pPr>
        <w:rPr>
          <w:sz w:val="24"/>
          <w:szCs w:val="24"/>
          <w:lang w:bidi="ru-RU"/>
        </w:rPr>
      </w:pPr>
    </w:p>
    <w:p w:rsidR="00E80E84" w:rsidRPr="003434C7" w:rsidRDefault="00E80E84" w:rsidP="00E42887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sz w:val="24"/>
          <w:szCs w:val="24"/>
          <w:u w:val="single"/>
          <w:lang w:bidi="ru-RU"/>
        </w:rPr>
        <w:t xml:space="preserve">Аудиторная самостоятельная работа </w:t>
      </w:r>
      <w:r w:rsidRPr="003434C7">
        <w:rPr>
          <w:sz w:val="24"/>
          <w:szCs w:val="24"/>
          <w:lang w:bidi="ru-RU"/>
        </w:rPr>
        <w:t>– учебная ситуация, при которой студент вынужден непосредственно и активно действовать. Основная задача</w:t>
      </w:r>
      <w:r w:rsidR="00E42887">
        <w:rPr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E80E84" w:rsidRPr="003434C7" w:rsidRDefault="00E80E84" w:rsidP="00E42887">
      <w:pPr>
        <w:spacing w:line="244" w:lineRule="auto"/>
        <w:ind w:firstLine="566"/>
        <w:jc w:val="both"/>
        <w:rPr>
          <w:b/>
          <w:sz w:val="24"/>
          <w:lang w:bidi="ru-RU"/>
        </w:rPr>
      </w:pPr>
      <w:r w:rsidRPr="003434C7">
        <w:rPr>
          <w:sz w:val="24"/>
          <w:lang w:bidi="ru-RU"/>
        </w:rPr>
        <w:t xml:space="preserve">Основными видами самостоятельной работы студентов с </w:t>
      </w:r>
      <w:r w:rsidRPr="003434C7">
        <w:rPr>
          <w:b/>
          <w:sz w:val="24"/>
          <w:lang w:bidi="ru-RU"/>
        </w:rPr>
        <w:t>участием преподавателей являются: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line="284" w:lineRule="exact"/>
        <w:ind w:left="0" w:firstLine="567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текущие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консультации;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2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коллоквиум как форма контроля освоения теоретического содержания дисциплин: (в часы консультаций, предусмотренных учебным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планом);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  <w:tab w:val="left" w:pos="2848"/>
          <w:tab w:val="left" w:pos="4064"/>
          <w:tab w:val="left" w:pos="4877"/>
          <w:tab w:val="left" w:pos="6204"/>
          <w:tab w:val="left" w:pos="6556"/>
          <w:tab w:val="left" w:pos="7518"/>
          <w:tab w:val="left" w:pos="8878"/>
        </w:tabs>
        <w:suppressAutoHyphens w:val="0"/>
        <w:autoSpaceDE w:val="0"/>
        <w:autoSpaceDN w:val="0"/>
        <w:spacing w:before="4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выполнение</w:t>
      </w:r>
      <w:r w:rsidRPr="003434C7">
        <w:rPr>
          <w:sz w:val="24"/>
          <w:lang w:bidi="ru-RU"/>
        </w:rPr>
        <w:tab/>
        <w:t>курсовых</w:t>
      </w:r>
      <w:r w:rsidRPr="003434C7">
        <w:rPr>
          <w:sz w:val="24"/>
          <w:lang w:bidi="ru-RU"/>
        </w:rPr>
        <w:tab/>
        <w:t>работ</w:t>
      </w:r>
      <w:r w:rsidRPr="003434C7">
        <w:rPr>
          <w:sz w:val="24"/>
          <w:lang w:bidi="ru-RU"/>
        </w:rPr>
        <w:tab/>
        <w:t>(проектов)</w:t>
      </w:r>
      <w:r w:rsidRPr="003434C7">
        <w:rPr>
          <w:sz w:val="24"/>
          <w:lang w:bidi="ru-RU"/>
        </w:rPr>
        <w:tab/>
        <w:t>в</w:t>
      </w:r>
      <w:r w:rsidRPr="003434C7">
        <w:rPr>
          <w:sz w:val="24"/>
          <w:lang w:bidi="ru-RU"/>
        </w:rPr>
        <w:tab/>
        <w:t>рамках</w:t>
      </w:r>
      <w:r w:rsidRPr="003434C7">
        <w:rPr>
          <w:sz w:val="24"/>
          <w:lang w:bidi="ru-RU"/>
        </w:rPr>
        <w:tab/>
        <w:t>дисциплин</w:t>
      </w:r>
      <w:r w:rsidR="00E42887">
        <w:rPr>
          <w:sz w:val="24"/>
          <w:lang w:bidi="ru-RU"/>
        </w:rPr>
        <w:t xml:space="preserve"> </w:t>
      </w:r>
      <w:r w:rsidRPr="003434C7">
        <w:rPr>
          <w:spacing w:val="-1"/>
          <w:sz w:val="24"/>
          <w:lang w:bidi="ru-RU"/>
        </w:rPr>
        <w:t xml:space="preserve">(руководство, </w:t>
      </w:r>
      <w:r w:rsidRPr="003434C7">
        <w:rPr>
          <w:sz w:val="24"/>
          <w:lang w:bidi="ru-RU"/>
        </w:rPr>
        <w:t>консультирование и защита курсовых работ (в часы, предусмотренные учебным</w:t>
      </w:r>
      <w:r w:rsidRPr="003434C7">
        <w:rPr>
          <w:spacing w:val="-1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планом);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5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выполнение учебно-исследовательской работы (руководство, консультирование и защита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УИРС);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3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прохождение и оформление результатов практик (руководство и оценка уровня сформированности профессиональных умений и</w:t>
      </w:r>
      <w:r w:rsidRPr="003434C7">
        <w:rPr>
          <w:spacing w:val="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навыков);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3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выполнение выпускной квалификационной работы (руководство, консультирование и защита выпускных квалификационных работ) и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др.</w:t>
      </w:r>
    </w:p>
    <w:p w:rsidR="00E80E84" w:rsidRPr="003434C7" w:rsidRDefault="00E80E84" w:rsidP="00E80E84">
      <w:pPr>
        <w:rPr>
          <w:sz w:val="24"/>
          <w:szCs w:val="24"/>
          <w:lang w:bidi="ru-RU"/>
        </w:rPr>
      </w:pPr>
    </w:p>
    <w:p w:rsidR="00E80E84" w:rsidRPr="003434C7" w:rsidRDefault="00E80E84" w:rsidP="00E80E8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sz w:val="24"/>
          <w:szCs w:val="24"/>
          <w:u w:val="single"/>
          <w:lang w:bidi="ru-RU"/>
        </w:rPr>
        <w:t>Внеаудиторная самостоятельная работа студентов</w:t>
      </w:r>
      <w:r w:rsidRPr="003434C7">
        <w:rPr>
          <w:sz w:val="24"/>
          <w:szCs w:val="24"/>
          <w:lang w:bidi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9"/>
        </w:tabs>
        <w:suppressAutoHyphens w:val="0"/>
        <w:autoSpaceDE w:val="0"/>
        <w:autoSpaceDN w:val="0"/>
        <w:spacing w:before="5" w:line="237" w:lineRule="auto"/>
        <w:ind w:left="0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др.);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9"/>
        </w:tabs>
        <w:suppressAutoHyphens w:val="0"/>
        <w:autoSpaceDE w:val="0"/>
        <w:autoSpaceDN w:val="0"/>
        <w:spacing w:before="5" w:line="293" w:lineRule="exact"/>
        <w:ind w:left="0" w:hanging="361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написание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рефератов;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9"/>
        </w:tabs>
        <w:suppressAutoHyphens w:val="0"/>
        <w:autoSpaceDE w:val="0"/>
        <w:autoSpaceDN w:val="0"/>
        <w:spacing w:line="293" w:lineRule="exact"/>
        <w:ind w:left="0" w:hanging="361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подготовка к семинарам и лабораторным работам, их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оформление;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before="2" w:line="237" w:lineRule="auto"/>
        <w:ind w:left="0"/>
        <w:rPr>
          <w:sz w:val="24"/>
          <w:lang w:bidi="ru-RU"/>
        </w:rPr>
      </w:pPr>
      <w:r w:rsidRPr="003434C7">
        <w:rPr>
          <w:sz w:val="24"/>
          <w:lang w:bidi="ru-RU"/>
        </w:rPr>
        <w:t>составление аннотированного списка статей из соответствующих журналов по отраслям знаний (педагогических, психологических, методических и</w:t>
      </w:r>
      <w:r w:rsidRPr="003434C7">
        <w:rPr>
          <w:spacing w:val="-1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др.);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before="2" w:line="293" w:lineRule="exact"/>
        <w:ind w:left="0" w:hanging="361"/>
        <w:rPr>
          <w:sz w:val="24"/>
          <w:lang w:bidi="ru-RU"/>
        </w:rPr>
      </w:pPr>
      <w:r w:rsidRPr="003434C7">
        <w:rPr>
          <w:sz w:val="24"/>
          <w:lang w:bidi="ru-RU"/>
        </w:rPr>
        <w:t>подготовка рецензий на статью,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пособие;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line="293" w:lineRule="exact"/>
        <w:ind w:left="0" w:hanging="361"/>
        <w:rPr>
          <w:sz w:val="24"/>
          <w:lang w:bidi="ru-RU"/>
        </w:rPr>
      </w:pPr>
      <w:r w:rsidRPr="003434C7">
        <w:rPr>
          <w:sz w:val="24"/>
          <w:lang w:bidi="ru-RU"/>
        </w:rPr>
        <w:t>выполнение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микроисследований;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before="1" w:line="293" w:lineRule="exact"/>
        <w:ind w:left="0" w:hanging="361"/>
        <w:rPr>
          <w:sz w:val="24"/>
          <w:lang w:bidi="ru-RU"/>
        </w:rPr>
      </w:pPr>
      <w:r w:rsidRPr="003434C7">
        <w:rPr>
          <w:sz w:val="24"/>
          <w:lang w:bidi="ru-RU"/>
        </w:rPr>
        <w:t>подготовка практических</w:t>
      </w:r>
      <w:r w:rsidRPr="003434C7">
        <w:rPr>
          <w:spacing w:val="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разработок;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before="2" w:line="237" w:lineRule="auto"/>
        <w:ind w:left="0"/>
        <w:rPr>
          <w:sz w:val="24"/>
          <w:lang w:bidi="ru-RU"/>
        </w:rPr>
      </w:pPr>
      <w:r w:rsidRPr="003434C7">
        <w:rPr>
          <w:sz w:val="24"/>
          <w:lang w:bidi="ru-RU"/>
        </w:rPr>
        <w:t>компьютерный текущий самоконтроль и контроль успеваемости на базе электронных обучающих и аттестующих</w:t>
      </w:r>
      <w:r w:rsidRPr="003434C7">
        <w:rPr>
          <w:spacing w:val="-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тестов.</w:t>
      </w:r>
    </w:p>
    <w:p w:rsidR="00E80E84" w:rsidRDefault="00E80E84" w:rsidP="00E80E84">
      <w:pPr>
        <w:ind w:left="658" w:right="361" w:firstLine="566"/>
        <w:jc w:val="both"/>
        <w:outlineLvl w:val="1"/>
        <w:rPr>
          <w:b/>
          <w:bCs/>
          <w:sz w:val="24"/>
          <w:szCs w:val="24"/>
          <w:lang w:bidi="ru-RU"/>
        </w:rPr>
      </w:pPr>
    </w:p>
    <w:p w:rsidR="00E80E84" w:rsidRPr="003434C7" w:rsidRDefault="00E80E84" w:rsidP="00E42887">
      <w:pPr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Самостоятельная работа студентов по дисциплине «</w:t>
      </w:r>
      <w:r>
        <w:rPr>
          <w:b/>
          <w:bCs/>
          <w:sz w:val="24"/>
          <w:szCs w:val="24"/>
          <w:lang w:bidi="ru-RU"/>
        </w:rPr>
        <w:t>Педагогика</w:t>
      </w:r>
      <w:r w:rsidRPr="003434C7">
        <w:rPr>
          <w:b/>
          <w:bCs/>
          <w:sz w:val="24"/>
          <w:szCs w:val="24"/>
          <w:lang w:bidi="ru-RU"/>
        </w:rPr>
        <w:t>»</w:t>
      </w:r>
    </w:p>
    <w:p w:rsidR="00E42887" w:rsidRDefault="00E42887" w:rsidP="00E42887">
      <w:pPr>
        <w:spacing w:before="1"/>
        <w:jc w:val="center"/>
        <w:rPr>
          <w:b/>
          <w:sz w:val="24"/>
          <w:lang w:bidi="ru-RU"/>
        </w:rPr>
      </w:pPr>
    </w:p>
    <w:p w:rsidR="00E80E84" w:rsidRPr="00E42887" w:rsidRDefault="00E80E84" w:rsidP="00E42887">
      <w:pPr>
        <w:spacing w:before="1"/>
        <w:jc w:val="center"/>
        <w:rPr>
          <w:b/>
          <w:sz w:val="24"/>
          <w:szCs w:val="24"/>
          <w:lang w:bidi="ru-RU"/>
        </w:rPr>
      </w:pPr>
      <w:r w:rsidRPr="00E42887">
        <w:rPr>
          <w:b/>
          <w:sz w:val="24"/>
          <w:szCs w:val="24"/>
          <w:lang w:bidi="ru-RU"/>
        </w:rPr>
        <w:t>Формы самостоятельной работы</w:t>
      </w:r>
      <w:r w:rsidR="00E42887" w:rsidRPr="00E42887">
        <w:rPr>
          <w:b/>
          <w:sz w:val="24"/>
          <w:szCs w:val="24"/>
          <w:lang w:bidi="ru-RU"/>
        </w:rPr>
        <w:t xml:space="preserve"> очная форма</w:t>
      </w:r>
      <w:r w:rsidRPr="00E42887">
        <w:rPr>
          <w:b/>
          <w:sz w:val="24"/>
          <w:szCs w:val="24"/>
          <w:lang w:bidi="ru-RU"/>
        </w:rPr>
        <w:t>:</w:t>
      </w:r>
    </w:p>
    <w:tbl>
      <w:tblPr>
        <w:tblStyle w:val="TableNormal"/>
        <w:tblW w:w="0" w:type="auto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087"/>
        <w:gridCol w:w="4611"/>
        <w:gridCol w:w="1156"/>
      </w:tblGrid>
      <w:tr w:rsidR="00E80E84" w:rsidRPr="00E42887" w:rsidTr="00E80E84">
        <w:trPr>
          <w:trHeight w:val="827"/>
        </w:trPr>
        <w:tc>
          <w:tcPr>
            <w:tcW w:w="634" w:type="dxa"/>
          </w:tcPr>
          <w:p w:rsidR="00E80E84" w:rsidRPr="00E42887" w:rsidRDefault="00E80E84" w:rsidP="00E80E84">
            <w:pPr>
              <w:ind w:left="148" w:right="122" w:firstLine="57"/>
              <w:rPr>
                <w:b/>
                <w:i/>
                <w:sz w:val="24"/>
                <w:szCs w:val="24"/>
                <w:lang w:bidi="ru-RU"/>
              </w:rPr>
            </w:pPr>
            <w:r w:rsidRPr="00E42887">
              <w:rPr>
                <w:b/>
                <w:i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087" w:type="dxa"/>
          </w:tcPr>
          <w:p w:rsidR="00E80E84" w:rsidRPr="00E42887" w:rsidRDefault="00E80E84" w:rsidP="00E80E84">
            <w:pPr>
              <w:ind w:left="884" w:right="857" w:firstLine="364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дисциплины</w:t>
            </w:r>
            <w:proofErr w:type="spellEnd"/>
          </w:p>
        </w:tc>
        <w:tc>
          <w:tcPr>
            <w:tcW w:w="4611" w:type="dxa"/>
          </w:tcPr>
          <w:p w:rsidR="00E80E84" w:rsidRPr="00E42887" w:rsidRDefault="00E80E84" w:rsidP="00E80E84">
            <w:pPr>
              <w:spacing w:line="273" w:lineRule="exact"/>
              <w:ind w:left="481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Форма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самостоятельной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работы</w:t>
            </w:r>
            <w:proofErr w:type="spellEnd"/>
          </w:p>
        </w:tc>
        <w:tc>
          <w:tcPr>
            <w:tcW w:w="1156" w:type="dxa"/>
          </w:tcPr>
          <w:p w:rsidR="00E80E84" w:rsidRPr="00E42887" w:rsidRDefault="00E80E84" w:rsidP="00E80E84">
            <w:pPr>
              <w:spacing w:line="273" w:lineRule="exact"/>
              <w:ind w:left="170" w:hanging="34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Трудоем</w:t>
            </w:r>
            <w:proofErr w:type="spellEnd"/>
          </w:p>
          <w:p w:rsidR="00E80E84" w:rsidRPr="00E42887" w:rsidRDefault="00E80E84" w:rsidP="00E80E84">
            <w:pPr>
              <w:spacing w:line="270" w:lineRule="atLeast"/>
              <w:ind w:left="280" w:right="145" w:hanging="111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кость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в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часах</w:t>
            </w:r>
            <w:proofErr w:type="spellEnd"/>
          </w:p>
        </w:tc>
      </w:tr>
      <w:tr w:rsidR="00E42887" w:rsidRPr="00E42887" w:rsidTr="00E80E84">
        <w:trPr>
          <w:trHeight w:val="827"/>
        </w:trPr>
        <w:tc>
          <w:tcPr>
            <w:tcW w:w="634" w:type="dxa"/>
          </w:tcPr>
          <w:p w:rsidR="00E42887" w:rsidRPr="00E42887" w:rsidRDefault="00E42887" w:rsidP="00E80E84">
            <w:pPr>
              <w:spacing w:line="268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 xml:space="preserve">Объект, предмет, задачи  и основные категории педагогики </w:t>
            </w:r>
          </w:p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proofErr w:type="spellStart"/>
            <w:r w:rsidRPr="00E42887">
              <w:rPr>
                <w:sz w:val="24"/>
                <w:szCs w:val="24"/>
              </w:rPr>
              <w:t>Методы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научно-педагогических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42887">
            <w:pPr>
              <w:spacing w:line="264" w:lineRule="exact"/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сообщения</w:t>
            </w:r>
          </w:p>
        </w:tc>
        <w:tc>
          <w:tcPr>
            <w:tcW w:w="1156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E42887" w:rsidRPr="00E42887" w:rsidTr="00E80E84">
        <w:trPr>
          <w:trHeight w:val="1206"/>
        </w:trPr>
        <w:tc>
          <w:tcPr>
            <w:tcW w:w="634" w:type="dxa"/>
          </w:tcPr>
          <w:p w:rsidR="00E42887" w:rsidRPr="00E42887" w:rsidRDefault="00E42887" w:rsidP="00E80E84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lastRenderedPageBreak/>
              <w:t>2.</w:t>
            </w:r>
          </w:p>
        </w:tc>
        <w:tc>
          <w:tcPr>
            <w:tcW w:w="3087" w:type="dxa"/>
          </w:tcPr>
          <w:p w:rsidR="00E42887" w:rsidRPr="0076385E" w:rsidRDefault="00E42887" w:rsidP="00844AC7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История развития педагогики за рубежом</w:t>
            </w:r>
          </w:p>
        </w:tc>
        <w:tc>
          <w:tcPr>
            <w:tcW w:w="4611" w:type="dxa"/>
          </w:tcPr>
          <w:p w:rsidR="00E42887" w:rsidRPr="00E42887" w:rsidRDefault="00E42887" w:rsidP="00E42887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42887">
            <w:pPr>
              <w:ind w:left="172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сообщения</w:t>
            </w:r>
          </w:p>
        </w:tc>
        <w:tc>
          <w:tcPr>
            <w:tcW w:w="1156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E42887" w:rsidRPr="00E42887" w:rsidTr="00E80E84">
        <w:trPr>
          <w:trHeight w:val="698"/>
        </w:trPr>
        <w:tc>
          <w:tcPr>
            <w:tcW w:w="634" w:type="dxa"/>
          </w:tcPr>
          <w:p w:rsidR="00E42887" w:rsidRPr="00E42887" w:rsidRDefault="00E42887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3.</w:t>
            </w:r>
          </w:p>
        </w:tc>
        <w:tc>
          <w:tcPr>
            <w:tcW w:w="3087" w:type="dxa"/>
          </w:tcPr>
          <w:p w:rsidR="00E42887" w:rsidRPr="0076385E" w:rsidRDefault="00E42887" w:rsidP="00844AC7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История развития педагогики в России</w:t>
            </w:r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80E84">
            <w:pPr>
              <w:ind w:left="123" w:firstLine="243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сообщения</w:t>
            </w:r>
            <w:proofErr w:type="spellEnd"/>
          </w:p>
        </w:tc>
        <w:tc>
          <w:tcPr>
            <w:tcW w:w="1156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E42887" w:rsidRPr="00E42887" w:rsidTr="00E80E84">
        <w:trPr>
          <w:trHeight w:val="1380"/>
        </w:trPr>
        <w:tc>
          <w:tcPr>
            <w:tcW w:w="634" w:type="dxa"/>
          </w:tcPr>
          <w:p w:rsidR="00E42887" w:rsidRPr="00E42887" w:rsidRDefault="00E42887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4.</w:t>
            </w:r>
          </w:p>
        </w:tc>
        <w:tc>
          <w:tcPr>
            <w:tcW w:w="3087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76385E">
              <w:rPr>
                <w:sz w:val="24"/>
                <w:szCs w:val="24"/>
                <w:lang w:val="ru-RU"/>
              </w:rPr>
              <w:t xml:space="preserve">Проблема цели и идеала воспитания в зарубежной и отечественной педагогике. </w:t>
            </w:r>
            <w:proofErr w:type="spellStart"/>
            <w:r w:rsidRPr="00E42887">
              <w:rPr>
                <w:sz w:val="24"/>
                <w:szCs w:val="24"/>
              </w:rPr>
              <w:t>Процесс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формирования</w:t>
            </w:r>
            <w:proofErr w:type="spellEnd"/>
            <w:r w:rsidRPr="00E42887">
              <w:rPr>
                <w:sz w:val="24"/>
                <w:szCs w:val="24"/>
              </w:rPr>
              <w:t xml:space="preserve"> личности </w:t>
            </w:r>
            <w:proofErr w:type="spellStart"/>
            <w:r w:rsidRPr="00E42887">
              <w:rPr>
                <w:sz w:val="24"/>
                <w:szCs w:val="24"/>
              </w:rPr>
              <w:t>как</w:t>
            </w:r>
            <w:proofErr w:type="spellEnd"/>
            <w:r w:rsidRPr="00E42887">
              <w:rPr>
                <w:sz w:val="24"/>
                <w:szCs w:val="24"/>
              </w:rPr>
              <w:t xml:space="preserve"> система</w:t>
            </w:r>
          </w:p>
        </w:tc>
        <w:tc>
          <w:tcPr>
            <w:tcW w:w="4611" w:type="dxa"/>
          </w:tcPr>
          <w:p w:rsidR="00E42887" w:rsidRPr="00E42887" w:rsidRDefault="00E42887" w:rsidP="00E42887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42887" w:rsidRPr="00E42887" w:rsidRDefault="00E42887" w:rsidP="00E42887">
            <w:pPr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2</w:t>
            </w:r>
          </w:p>
        </w:tc>
      </w:tr>
      <w:tr w:rsidR="00E42887" w:rsidRPr="00E42887" w:rsidTr="00E80E84">
        <w:trPr>
          <w:trHeight w:val="827"/>
        </w:trPr>
        <w:tc>
          <w:tcPr>
            <w:tcW w:w="634" w:type="dxa"/>
          </w:tcPr>
          <w:p w:rsidR="00E42887" w:rsidRPr="00E42887" w:rsidRDefault="00E42887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5.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Предмет теории воспитания высшей школы</w:t>
            </w:r>
          </w:p>
        </w:tc>
        <w:tc>
          <w:tcPr>
            <w:tcW w:w="4611" w:type="dxa"/>
          </w:tcPr>
          <w:p w:rsidR="00E42887" w:rsidRPr="00E42887" w:rsidRDefault="00E42887" w:rsidP="00E42887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42887" w:rsidRPr="00E42887" w:rsidRDefault="00E42887" w:rsidP="00E42887">
            <w:pPr>
              <w:jc w:val="center"/>
              <w:rPr>
                <w:sz w:val="24"/>
                <w:szCs w:val="24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2</w:t>
            </w:r>
          </w:p>
        </w:tc>
      </w:tr>
      <w:tr w:rsidR="00E42887" w:rsidRPr="00E42887" w:rsidTr="00E80E84">
        <w:trPr>
          <w:trHeight w:val="764"/>
        </w:trPr>
        <w:tc>
          <w:tcPr>
            <w:tcW w:w="634" w:type="dxa"/>
          </w:tcPr>
          <w:p w:rsidR="00E42887" w:rsidRPr="00E42887" w:rsidRDefault="00E42887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6.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Закономерности, принципы и методы воспитания в вузе</w:t>
            </w:r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42887" w:rsidRPr="00E42887" w:rsidRDefault="00E42887" w:rsidP="00E80E84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2</w:t>
            </w:r>
          </w:p>
        </w:tc>
      </w:tr>
      <w:tr w:rsidR="00E42887" w:rsidRPr="00E42887" w:rsidTr="00E80E84">
        <w:trPr>
          <w:trHeight w:val="827"/>
        </w:trPr>
        <w:tc>
          <w:tcPr>
            <w:tcW w:w="634" w:type="dxa"/>
          </w:tcPr>
          <w:p w:rsidR="00E42887" w:rsidRPr="00E42887" w:rsidRDefault="00E42887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7.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Проблема взаимоотношений коллектива и личности</w:t>
            </w:r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42887" w:rsidRPr="00E42887" w:rsidRDefault="00E42887" w:rsidP="00E80E84">
            <w:pPr>
              <w:spacing w:line="270" w:lineRule="exact"/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2</w:t>
            </w:r>
          </w:p>
        </w:tc>
      </w:tr>
      <w:tr w:rsidR="00E42887" w:rsidRPr="00E42887" w:rsidTr="00E80E84">
        <w:trPr>
          <w:trHeight w:val="1103"/>
        </w:trPr>
        <w:tc>
          <w:tcPr>
            <w:tcW w:w="634" w:type="dxa"/>
          </w:tcPr>
          <w:p w:rsidR="00E42887" w:rsidRPr="00E42887" w:rsidRDefault="00E42887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8.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Формирование мировоззрения и идеалов личности</w:t>
            </w:r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80E84">
            <w:pPr>
              <w:spacing w:line="269" w:lineRule="exact"/>
              <w:ind w:left="174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доклада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B32356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rFonts w:eastAsia="MS Mincho"/>
                <w:sz w:val="24"/>
                <w:szCs w:val="24"/>
              </w:rPr>
              <w:t>2</w:t>
            </w:r>
          </w:p>
        </w:tc>
      </w:tr>
      <w:tr w:rsidR="00E42887" w:rsidRPr="00E42887" w:rsidTr="00E80E84">
        <w:trPr>
          <w:trHeight w:val="829"/>
        </w:trPr>
        <w:tc>
          <w:tcPr>
            <w:tcW w:w="634" w:type="dxa"/>
          </w:tcPr>
          <w:p w:rsidR="00E42887" w:rsidRPr="00E42887" w:rsidRDefault="00E42887" w:rsidP="00E80E84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9.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Предмет, основные категории и задачи дидактики</w:t>
            </w:r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80E84">
            <w:pPr>
              <w:spacing w:line="269" w:lineRule="exact"/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сообщения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B32356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rFonts w:eastAsia="MS Mincho"/>
                <w:sz w:val="24"/>
                <w:szCs w:val="24"/>
              </w:rPr>
              <w:t>2</w:t>
            </w:r>
          </w:p>
        </w:tc>
      </w:tr>
      <w:tr w:rsidR="00E42887" w:rsidRPr="00E42887" w:rsidTr="00E80E84">
        <w:trPr>
          <w:trHeight w:val="829"/>
        </w:trPr>
        <w:tc>
          <w:tcPr>
            <w:tcW w:w="634" w:type="dxa"/>
          </w:tcPr>
          <w:p w:rsidR="00E42887" w:rsidRPr="00E42887" w:rsidRDefault="00E42887" w:rsidP="00E80E84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10.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Целостный процесс обучения в высшей школе. Болонский процесс и другие интеграционные процессы в развитии высшего образования</w:t>
            </w:r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42887" w:rsidRPr="00E42887" w:rsidRDefault="00E42887" w:rsidP="00E80E84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B32356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rFonts w:eastAsia="MS Mincho"/>
                <w:sz w:val="24"/>
                <w:szCs w:val="24"/>
              </w:rPr>
              <w:t>2</w:t>
            </w:r>
          </w:p>
        </w:tc>
      </w:tr>
      <w:tr w:rsidR="00E42887" w:rsidRPr="00E42887" w:rsidTr="00E80E84">
        <w:trPr>
          <w:trHeight w:val="829"/>
        </w:trPr>
        <w:tc>
          <w:tcPr>
            <w:tcW w:w="634" w:type="dxa"/>
          </w:tcPr>
          <w:p w:rsidR="00E42887" w:rsidRPr="00E42887" w:rsidRDefault="00E42887" w:rsidP="00E80E84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11.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Принципы, методы и организационные формы обучения в вузе</w:t>
            </w:r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42887">
            <w:pPr>
              <w:ind w:left="176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доклада</w:t>
            </w:r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5</w:t>
            </w:r>
          </w:p>
        </w:tc>
      </w:tr>
      <w:tr w:rsidR="00E42887" w:rsidRPr="00E42887" w:rsidTr="00E80E84">
        <w:trPr>
          <w:trHeight w:val="829"/>
        </w:trPr>
        <w:tc>
          <w:tcPr>
            <w:tcW w:w="634" w:type="dxa"/>
          </w:tcPr>
          <w:p w:rsidR="00E42887" w:rsidRPr="00E42887" w:rsidRDefault="00E42887" w:rsidP="00E80E84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12.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Государственный образовательный стандарт высшего профессионального образования</w:t>
            </w:r>
          </w:p>
        </w:tc>
        <w:tc>
          <w:tcPr>
            <w:tcW w:w="4611" w:type="dxa"/>
          </w:tcPr>
          <w:p w:rsidR="00E42887" w:rsidRPr="00E42887" w:rsidRDefault="00E42887" w:rsidP="00E42887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42887" w:rsidRPr="00E42887" w:rsidRDefault="00E42887" w:rsidP="00E42887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B32356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rFonts w:eastAsia="MS Mincho"/>
                <w:sz w:val="24"/>
                <w:szCs w:val="24"/>
              </w:rPr>
              <w:t>2</w:t>
            </w:r>
          </w:p>
        </w:tc>
      </w:tr>
      <w:tr w:rsidR="00E42887" w:rsidRPr="00E42887" w:rsidTr="00E80E84">
        <w:trPr>
          <w:trHeight w:val="829"/>
        </w:trPr>
        <w:tc>
          <w:tcPr>
            <w:tcW w:w="634" w:type="dxa"/>
          </w:tcPr>
          <w:p w:rsidR="00E42887" w:rsidRPr="00E42887" w:rsidRDefault="00E42887" w:rsidP="00E80E84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13.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4611" w:type="dxa"/>
          </w:tcPr>
          <w:p w:rsidR="00E42887" w:rsidRPr="00E42887" w:rsidRDefault="00E42887" w:rsidP="00E42887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42887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доклада</w:t>
            </w:r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E42887" w:rsidP="00E80E84">
            <w:pPr>
              <w:pStyle w:val="TableParagraph"/>
              <w:spacing w:line="268" w:lineRule="exact"/>
              <w:ind w:left="137" w:right="130"/>
              <w:jc w:val="center"/>
              <w:rPr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6</w:t>
            </w:r>
          </w:p>
        </w:tc>
      </w:tr>
      <w:tr w:rsidR="00E42887" w:rsidRPr="00E42887" w:rsidTr="00DF1EEA">
        <w:trPr>
          <w:trHeight w:val="273"/>
        </w:trPr>
        <w:tc>
          <w:tcPr>
            <w:tcW w:w="634" w:type="dxa"/>
          </w:tcPr>
          <w:p w:rsidR="00E42887" w:rsidRPr="00E42887" w:rsidRDefault="00E42887" w:rsidP="00E80E84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14.</w:t>
            </w:r>
          </w:p>
        </w:tc>
        <w:tc>
          <w:tcPr>
            <w:tcW w:w="3087" w:type="dxa"/>
          </w:tcPr>
          <w:p w:rsidR="00E42887" w:rsidRPr="0076385E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 xml:space="preserve">Структура педагогического мастерства: педагогическая техника культура, </w:t>
            </w:r>
            <w:r w:rsidRPr="0076385E">
              <w:rPr>
                <w:sz w:val="24"/>
                <w:szCs w:val="24"/>
                <w:lang w:val="ru-RU"/>
              </w:rPr>
              <w:lastRenderedPageBreak/>
              <w:t>педагогическая этика и такт</w:t>
            </w:r>
          </w:p>
        </w:tc>
        <w:tc>
          <w:tcPr>
            <w:tcW w:w="4611" w:type="dxa"/>
          </w:tcPr>
          <w:p w:rsidR="00E42887" w:rsidRPr="00E42887" w:rsidRDefault="00E42887" w:rsidP="00E42887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lastRenderedPageBreak/>
              <w:t>Анализ и конспектирование основной и дополнительной литературы,</w:t>
            </w:r>
          </w:p>
          <w:p w:rsidR="00E42887" w:rsidRPr="00E42887" w:rsidRDefault="00E42887" w:rsidP="00E42887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E42887" w:rsidP="00E80E84">
            <w:pPr>
              <w:pStyle w:val="TableParagraph"/>
              <w:spacing w:line="268" w:lineRule="exact"/>
              <w:ind w:left="137" w:right="130"/>
              <w:jc w:val="center"/>
              <w:rPr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E80E84" w:rsidRPr="003434C7" w:rsidRDefault="00E80E84" w:rsidP="00E80E84">
      <w:pPr>
        <w:spacing w:before="4"/>
        <w:rPr>
          <w:b/>
          <w:sz w:val="15"/>
          <w:szCs w:val="24"/>
          <w:lang w:bidi="ru-RU"/>
        </w:rPr>
      </w:pPr>
    </w:p>
    <w:p w:rsidR="00E42887" w:rsidRPr="00E42887" w:rsidRDefault="00E42887" w:rsidP="00E42887">
      <w:pPr>
        <w:spacing w:before="1"/>
        <w:jc w:val="center"/>
        <w:rPr>
          <w:b/>
          <w:sz w:val="24"/>
          <w:szCs w:val="24"/>
          <w:lang w:bidi="ru-RU"/>
        </w:rPr>
      </w:pPr>
      <w:r w:rsidRPr="00E42887">
        <w:rPr>
          <w:b/>
          <w:sz w:val="24"/>
          <w:szCs w:val="24"/>
          <w:lang w:bidi="ru-RU"/>
        </w:rPr>
        <w:t xml:space="preserve">Формы самостоятельной работы </w:t>
      </w:r>
      <w:r>
        <w:rPr>
          <w:b/>
          <w:sz w:val="24"/>
          <w:szCs w:val="24"/>
          <w:lang w:bidi="ru-RU"/>
        </w:rPr>
        <w:t>за</w:t>
      </w:r>
      <w:r w:rsidRPr="00E42887">
        <w:rPr>
          <w:b/>
          <w:sz w:val="24"/>
          <w:szCs w:val="24"/>
          <w:lang w:bidi="ru-RU"/>
        </w:rPr>
        <w:t>очная форма:</w:t>
      </w:r>
    </w:p>
    <w:tbl>
      <w:tblPr>
        <w:tblStyle w:val="TableNormal"/>
        <w:tblW w:w="0" w:type="auto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4"/>
        <w:gridCol w:w="3087"/>
        <w:gridCol w:w="4611"/>
        <w:gridCol w:w="1156"/>
      </w:tblGrid>
      <w:tr w:rsidR="00E42887" w:rsidRPr="00E42887" w:rsidTr="000472FB">
        <w:trPr>
          <w:trHeight w:val="827"/>
        </w:trPr>
        <w:tc>
          <w:tcPr>
            <w:tcW w:w="634" w:type="dxa"/>
          </w:tcPr>
          <w:p w:rsidR="00E42887" w:rsidRPr="00E42887" w:rsidRDefault="00E42887" w:rsidP="000472FB">
            <w:pPr>
              <w:ind w:left="148" w:right="122" w:firstLine="57"/>
              <w:rPr>
                <w:b/>
                <w:i/>
                <w:sz w:val="24"/>
                <w:szCs w:val="24"/>
                <w:lang w:bidi="ru-RU"/>
              </w:rPr>
            </w:pPr>
            <w:r w:rsidRPr="00E42887">
              <w:rPr>
                <w:b/>
                <w:i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087" w:type="dxa"/>
          </w:tcPr>
          <w:p w:rsidR="00E42887" w:rsidRPr="00E42887" w:rsidRDefault="00E42887" w:rsidP="000472FB">
            <w:pPr>
              <w:ind w:left="884" w:right="857" w:firstLine="364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дисциплины</w:t>
            </w:r>
            <w:proofErr w:type="spellEnd"/>
          </w:p>
        </w:tc>
        <w:tc>
          <w:tcPr>
            <w:tcW w:w="4611" w:type="dxa"/>
          </w:tcPr>
          <w:p w:rsidR="00E42887" w:rsidRPr="00E42887" w:rsidRDefault="00E42887" w:rsidP="000472FB">
            <w:pPr>
              <w:spacing w:line="273" w:lineRule="exact"/>
              <w:ind w:left="481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Форма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самостоятельной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работы</w:t>
            </w:r>
            <w:proofErr w:type="spellEnd"/>
          </w:p>
        </w:tc>
        <w:tc>
          <w:tcPr>
            <w:tcW w:w="1156" w:type="dxa"/>
          </w:tcPr>
          <w:p w:rsidR="00E42887" w:rsidRPr="00E42887" w:rsidRDefault="00E42887" w:rsidP="000472FB">
            <w:pPr>
              <w:spacing w:line="273" w:lineRule="exact"/>
              <w:ind w:left="170" w:hanging="34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Трудоем</w:t>
            </w:r>
            <w:proofErr w:type="spellEnd"/>
          </w:p>
          <w:p w:rsidR="00E42887" w:rsidRPr="00E42887" w:rsidRDefault="00E42887" w:rsidP="000472FB">
            <w:pPr>
              <w:spacing w:line="270" w:lineRule="atLeast"/>
              <w:ind w:left="280" w:right="145" w:hanging="111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кость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в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часах</w:t>
            </w:r>
            <w:proofErr w:type="spellEnd"/>
          </w:p>
        </w:tc>
      </w:tr>
      <w:tr w:rsidR="00DF1EEA" w:rsidRPr="00E42887" w:rsidTr="000472FB">
        <w:trPr>
          <w:trHeight w:val="827"/>
        </w:trPr>
        <w:tc>
          <w:tcPr>
            <w:tcW w:w="634" w:type="dxa"/>
          </w:tcPr>
          <w:p w:rsidR="00DF1EEA" w:rsidRPr="00E42887" w:rsidRDefault="00DF1EEA" w:rsidP="000472FB">
            <w:pPr>
              <w:spacing w:line="268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1.</w:t>
            </w:r>
          </w:p>
        </w:tc>
        <w:tc>
          <w:tcPr>
            <w:tcW w:w="3087" w:type="dxa"/>
          </w:tcPr>
          <w:p w:rsidR="00DF1EEA" w:rsidRPr="00B21EF0" w:rsidRDefault="00DF1EEA" w:rsidP="00B21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 xml:space="preserve">Объект, предмет, задачи  и основные категории педагогики </w:t>
            </w:r>
            <w:r w:rsidRPr="00B21EF0">
              <w:rPr>
                <w:sz w:val="24"/>
                <w:szCs w:val="24"/>
                <w:lang w:val="ru-RU"/>
              </w:rPr>
              <w:t>Методы научно-педагогических исследований</w:t>
            </w:r>
          </w:p>
        </w:tc>
        <w:tc>
          <w:tcPr>
            <w:tcW w:w="4611" w:type="dxa"/>
          </w:tcPr>
          <w:p w:rsidR="00DF1EEA" w:rsidRPr="00E42887" w:rsidRDefault="00DF1EEA" w:rsidP="000472FB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DF1EEA" w:rsidRPr="00E42887" w:rsidRDefault="00DF1EEA" w:rsidP="000472FB">
            <w:pPr>
              <w:spacing w:line="264" w:lineRule="exact"/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сообщения</w:t>
            </w:r>
          </w:p>
        </w:tc>
        <w:tc>
          <w:tcPr>
            <w:tcW w:w="1156" w:type="dxa"/>
          </w:tcPr>
          <w:p w:rsidR="00DF1EEA" w:rsidRPr="00A2202C" w:rsidRDefault="00DF1EEA" w:rsidP="00D353B8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</w:tr>
      <w:tr w:rsidR="00DF1EEA" w:rsidRPr="00E42887" w:rsidTr="000472FB">
        <w:trPr>
          <w:trHeight w:val="1206"/>
        </w:trPr>
        <w:tc>
          <w:tcPr>
            <w:tcW w:w="634" w:type="dxa"/>
          </w:tcPr>
          <w:p w:rsidR="00DF1EEA" w:rsidRPr="00E42887" w:rsidRDefault="00DF1EEA" w:rsidP="000472FB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2.</w:t>
            </w:r>
          </w:p>
        </w:tc>
        <w:tc>
          <w:tcPr>
            <w:tcW w:w="3087" w:type="dxa"/>
          </w:tcPr>
          <w:p w:rsidR="00DF1EEA" w:rsidRPr="00E42887" w:rsidRDefault="00DF1EEA" w:rsidP="00B21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История развития педагогики за рубежом</w:t>
            </w:r>
          </w:p>
        </w:tc>
        <w:tc>
          <w:tcPr>
            <w:tcW w:w="4611" w:type="dxa"/>
          </w:tcPr>
          <w:p w:rsidR="00DF1EEA" w:rsidRPr="00E42887" w:rsidRDefault="00DF1EEA" w:rsidP="000472FB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DF1EEA" w:rsidRPr="00E42887" w:rsidRDefault="00DF1EEA" w:rsidP="000472FB">
            <w:pPr>
              <w:ind w:left="172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сообщения</w:t>
            </w:r>
          </w:p>
        </w:tc>
        <w:tc>
          <w:tcPr>
            <w:tcW w:w="1156" w:type="dxa"/>
          </w:tcPr>
          <w:p w:rsidR="00DF1EEA" w:rsidRPr="00A2202C" w:rsidRDefault="00DF1EEA" w:rsidP="00D353B8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</w:tr>
      <w:tr w:rsidR="00DF1EEA" w:rsidRPr="00E42887" w:rsidTr="000472FB">
        <w:trPr>
          <w:trHeight w:val="698"/>
        </w:trPr>
        <w:tc>
          <w:tcPr>
            <w:tcW w:w="634" w:type="dxa"/>
          </w:tcPr>
          <w:p w:rsidR="00DF1EEA" w:rsidRPr="00E42887" w:rsidRDefault="00DF1EEA" w:rsidP="000472FB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3.</w:t>
            </w:r>
          </w:p>
        </w:tc>
        <w:tc>
          <w:tcPr>
            <w:tcW w:w="3087" w:type="dxa"/>
          </w:tcPr>
          <w:p w:rsidR="00DF1EEA" w:rsidRPr="00E42887" w:rsidRDefault="00DF1EEA" w:rsidP="00B21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История развития педагогики в России</w:t>
            </w:r>
          </w:p>
        </w:tc>
        <w:tc>
          <w:tcPr>
            <w:tcW w:w="4611" w:type="dxa"/>
          </w:tcPr>
          <w:p w:rsidR="00DF1EEA" w:rsidRPr="00E42887" w:rsidRDefault="00DF1EEA" w:rsidP="000472FB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DF1EEA" w:rsidRPr="00E42887" w:rsidRDefault="00DF1EEA" w:rsidP="000472FB">
            <w:pPr>
              <w:ind w:left="123" w:firstLine="243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сообщения</w:t>
            </w:r>
            <w:proofErr w:type="spellEnd"/>
          </w:p>
        </w:tc>
        <w:tc>
          <w:tcPr>
            <w:tcW w:w="1156" w:type="dxa"/>
          </w:tcPr>
          <w:p w:rsidR="00DF1EEA" w:rsidRPr="00A2202C" w:rsidRDefault="00DF1EEA" w:rsidP="00D353B8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</w:tr>
      <w:tr w:rsidR="00DF1EEA" w:rsidRPr="00E42887" w:rsidTr="000472FB">
        <w:trPr>
          <w:trHeight w:val="1380"/>
        </w:trPr>
        <w:tc>
          <w:tcPr>
            <w:tcW w:w="634" w:type="dxa"/>
          </w:tcPr>
          <w:p w:rsidR="00DF1EEA" w:rsidRPr="00E42887" w:rsidRDefault="00DF1EEA" w:rsidP="000472FB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4.</w:t>
            </w:r>
          </w:p>
        </w:tc>
        <w:tc>
          <w:tcPr>
            <w:tcW w:w="3087" w:type="dxa"/>
          </w:tcPr>
          <w:p w:rsidR="00DF1EEA" w:rsidRPr="00E42887" w:rsidRDefault="00DF1EEA" w:rsidP="000472FB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sz w:val="24"/>
                <w:szCs w:val="24"/>
                <w:lang w:val="ru-RU"/>
              </w:rPr>
              <w:t xml:space="preserve">Проблема цели и идеала воспитания в зарубежной и отечественной педагогике. </w:t>
            </w:r>
            <w:proofErr w:type="spellStart"/>
            <w:r w:rsidRPr="00E42887">
              <w:rPr>
                <w:sz w:val="24"/>
                <w:szCs w:val="24"/>
              </w:rPr>
              <w:t>Процесс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формирования</w:t>
            </w:r>
            <w:proofErr w:type="spellEnd"/>
            <w:r w:rsidRPr="00E42887">
              <w:rPr>
                <w:sz w:val="24"/>
                <w:szCs w:val="24"/>
              </w:rPr>
              <w:t xml:space="preserve"> личности </w:t>
            </w:r>
            <w:proofErr w:type="spellStart"/>
            <w:r w:rsidRPr="00E42887">
              <w:rPr>
                <w:sz w:val="24"/>
                <w:szCs w:val="24"/>
              </w:rPr>
              <w:t>как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4611" w:type="dxa"/>
          </w:tcPr>
          <w:p w:rsidR="00DF1EEA" w:rsidRPr="00E42887" w:rsidRDefault="00DF1EEA" w:rsidP="000472FB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DF1EEA" w:rsidRPr="00E42887" w:rsidRDefault="00DF1EEA" w:rsidP="000472FB">
            <w:pPr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DF1EEA" w:rsidRPr="00A2202C" w:rsidRDefault="00DF1EEA" w:rsidP="00D353B8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</w:rPr>
              <w:t>4</w:t>
            </w:r>
          </w:p>
        </w:tc>
      </w:tr>
      <w:tr w:rsidR="00DF1EEA" w:rsidRPr="00E42887" w:rsidTr="000472FB">
        <w:trPr>
          <w:trHeight w:val="827"/>
        </w:trPr>
        <w:tc>
          <w:tcPr>
            <w:tcW w:w="634" w:type="dxa"/>
          </w:tcPr>
          <w:p w:rsidR="00DF1EEA" w:rsidRPr="00E42887" w:rsidRDefault="00DF1EEA" w:rsidP="000472FB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5.</w:t>
            </w:r>
          </w:p>
        </w:tc>
        <w:tc>
          <w:tcPr>
            <w:tcW w:w="3087" w:type="dxa"/>
          </w:tcPr>
          <w:p w:rsidR="00DF1EEA" w:rsidRPr="00E42887" w:rsidRDefault="00DF1EEA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Предмет теории воспитания высшей школы</w:t>
            </w:r>
          </w:p>
        </w:tc>
        <w:tc>
          <w:tcPr>
            <w:tcW w:w="4611" w:type="dxa"/>
          </w:tcPr>
          <w:p w:rsidR="00DF1EEA" w:rsidRPr="00E42887" w:rsidRDefault="00DF1EEA" w:rsidP="000472FB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DF1EEA" w:rsidRPr="00E42887" w:rsidRDefault="00DF1EEA" w:rsidP="000472FB">
            <w:pPr>
              <w:jc w:val="center"/>
              <w:rPr>
                <w:sz w:val="24"/>
                <w:szCs w:val="24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DF1EEA" w:rsidRPr="00A2202C" w:rsidRDefault="00DF1EEA" w:rsidP="00D353B8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</w:tr>
      <w:tr w:rsidR="00DF1EEA" w:rsidRPr="00E42887" w:rsidTr="000472FB">
        <w:trPr>
          <w:trHeight w:val="764"/>
        </w:trPr>
        <w:tc>
          <w:tcPr>
            <w:tcW w:w="634" w:type="dxa"/>
          </w:tcPr>
          <w:p w:rsidR="00DF1EEA" w:rsidRPr="00E42887" w:rsidRDefault="00DF1EEA" w:rsidP="000472FB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6.</w:t>
            </w:r>
          </w:p>
        </w:tc>
        <w:tc>
          <w:tcPr>
            <w:tcW w:w="3087" w:type="dxa"/>
          </w:tcPr>
          <w:p w:rsidR="00DF1EEA" w:rsidRPr="00E42887" w:rsidRDefault="00DF1EEA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Закономерности, принципы и методы воспитания в вузе</w:t>
            </w:r>
          </w:p>
        </w:tc>
        <w:tc>
          <w:tcPr>
            <w:tcW w:w="4611" w:type="dxa"/>
          </w:tcPr>
          <w:p w:rsidR="00DF1EEA" w:rsidRPr="00E42887" w:rsidRDefault="00DF1EEA" w:rsidP="000472FB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DF1EEA" w:rsidRPr="00E42887" w:rsidRDefault="00DF1EEA" w:rsidP="000472FB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DF1EEA" w:rsidRPr="00A2202C" w:rsidRDefault="00DF1EEA" w:rsidP="00D353B8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</w:tr>
      <w:tr w:rsidR="00E42887" w:rsidRPr="00E42887" w:rsidTr="000472FB">
        <w:trPr>
          <w:trHeight w:val="827"/>
        </w:trPr>
        <w:tc>
          <w:tcPr>
            <w:tcW w:w="634" w:type="dxa"/>
          </w:tcPr>
          <w:p w:rsidR="00E42887" w:rsidRPr="00E42887" w:rsidRDefault="00E42887" w:rsidP="000472FB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7.</w:t>
            </w:r>
          </w:p>
        </w:tc>
        <w:tc>
          <w:tcPr>
            <w:tcW w:w="3087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Проблема взаимоотношений коллектива и личности</w:t>
            </w:r>
          </w:p>
        </w:tc>
        <w:tc>
          <w:tcPr>
            <w:tcW w:w="4611" w:type="dxa"/>
          </w:tcPr>
          <w:p w:rsidR="00E42887" w:rsidRPr="00E42887" w:rsidRDefault="00E42887" w:rsidP="000472FB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42887" w:rsidRPr="00E42887" w:rsidRDefault="00E42887" w:rsidP="000472FB">
            <w:pPr>
              <w:spacing w:line="270" w:lineRule="exact"/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DF1EEA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>
              <w:rPr>
                <w:rFonts w:eastAsia="MS Mincho"/>
                <w:sz w:val="24"/>
                <w:szCs w:val="24"/>
                <w:lang w:val="ru-RU"/>
              </w:rPr>
              <w:t>2</w:t>
            </w:r>
          </w:p>
        </w:tc>
      </w:tr>
      <w:tr w:rsidR="00E42887" w:rsidRPr="00E42887" w:rsidTr="00DF1EEA">
        <w:trPr>
          <w:trHeight w:val="843"/>
        </w:trPr>
        <w:tc>
          <w:tcPr>
            <w:tcW w:w="634" w:type="dxa"/>
          </w:tcPr>
          <w:p w:rsidR="00E42887" w:rsidRPr="00E42887" w:rsidRDefault="00E42887" w:rsidP="000472FB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8.</w:t>
            </w:r>
          </w:p>
        </w:tc>
        <w:tc>
          <w:tcPr>
            <w:tcW w:w="3087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Формирование мировоззрения и идеалов личности</w:t>
            </w:r>
          </w:p>
        </w:tc>
        <w:tc>
          <w:tcPr>
            <w:tcW w:w="4611" w:type="dxa"/>
          </w:tcPr>
          <w:p w:rsidR="00DF1EEA" w:rsidRPr="00E42887" w:rsidRDefault="00DF1EEA" w:rsidP="00DF1EEA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42887" w:rsidRPr="00E42887" w:rsidRDefault="00DF1EEA" w:rsidP="00DF1EEA">
            <w:pPr>
              <w:spacing w:line="269" w:lineRule="exact"/>
              <w:ind w:left="174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B32356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>
              <w:rPr>
                <w:rFonts w:eastAsia="MS Mincho"/>
                <w:sz w:val="24"/>
                <w:szCs w:val="24"/>
                <w:lang w:val="ru-RU"/>
              </w:rPr>
              <w:t>3</w:t>
            </w:r>
          </w:p>
        </w:tc>
      </w:tr>
      <w:tr w:rsidR="00DF1EEA" w:rsidRPr="00E42887" w:rsidTr="000472FB">
        <w:trPr>
          <w:trHeight w:val="829"/>
        </w:trPr>
        <w:tc>
          <w:tcPr>
            <w:tcW w:w="634" w:type="dxa"/>
          </w:tcPr>
          <w:p w:rsidR="00DF1EEA" w:rsidRPr="00E42887" w:rsidRDefault="00DF1EEA" w:rsidP="000472FB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9.</w:t>
            </w:r>
          </w:p>
        </w:tc>
        <w:tc>
          <w:tcPr>
            <w:tcW w:w="3087" w:type="dxa"/>
          </w:tcPr>
          <w:p w:rsidR="00DF1EEA" w:rsidRPr="00E42887" w:rsidRDefault="00DF1EEA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Предмет, основные категории и задачи дидактики</w:t>
            </w:r>
          </w:p>
        </w:tc>
        <w:tc>
          <w:tcPr>
            <w:tcW w:w="4611" w:type="dxa"/>
          </w:tcPr>
          <w:p w:rsidR="00DF1EEA" w:rsidRPr="00E42887" w:rsidRDefault="00DF1EEA" w:rsidP="00DF1EEA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DF1EEA" w:rsidRPr="00E42887" w:rsidRDefault="00DF1EEA" w:rsidP="00DF1EEA">
            <w:pPr>
              <w:spacing w:line="269" w:lineRule="exact"/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DF1EEA" w:rsidRPr="00B32356" w:rsidRDefault="00B32356" w:rsidP="00D353B8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  <w:lang w:val="ru-RU"/>
              </w:rPr>
              <w:t>3</w:t>
            </w:r>
          </w:p>
        </w:tc>
      </w:tr>
      <w:tr w:rsidR="00DF1EEA" w:rsidRPr="00E42887" w:rsidTr="000472FB">
        <w:trPr>
          <w:trHeight w:val="829"/>
        </w:trPr>
        <w:tc>
          <w:tcPr>
            <w:tcW w:w="634" w:type="dxa"/>
          </w:tcPr>
          <w:p w:rsidR="00DF1EEA" w:rsidRPr="00E42887" w:rsidRDefault="00DF1EEA" w:rsidP="000472FB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10.</w:t>
            </w:r>
          </w:p>
        </w:tc>
        <w:tc>
          <w:tcPr>
            <w:tcW w:w="3087" w:type="dxa"/>
          </w:tcPr>
          <w:p w:rsidR="00DF1EEA" w:rsidRPr="00E42887" w:rsidRDefault="00DF1EEA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Целостный процесс обучения в высшей школе. Болонский процесс и другие интеграционные процессы в развитии высшего образования</w:t>
            </w:r>
          </w:p>
        </w:tc>
        <w:tc>
          <w:tcPr>
            <w:tcW w:w="4611" w:type="dxa"/>
          </w:tcPr>
          <w:p w:rsidR="00DF1EEA" w:rsidRPr="00E42887" w:rsidRDefault="00DF1EEA" w:rsidP="000472FB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DF1EEA" w:rsidRPr="00E42887" w:rsidRDefault="00DF1EEA" w:rsidP="000472FB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DF1EEA" w:rsidRPr="00B32356" w:rsidRDefault="00B32356" w:rsidP="00D353B8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  <w:lang w:val="ru-RU"/>
              </w:rPr>
              <w:t>3</w:t>
            </w:r>
          </w:p>
        </w:tc>
      </w:tr>
      <w:tr w:rsidR="00DF1EEA" w:rsidRPr="00E42887" w:rsidTr="000472FB">
        <w:trPr>
          <w:trHeight w:val="829"/>
        </w:trPr>
        <w:tc>
          <w:tcPr>
            <w:tcW w:w="634" w:type="dxa"/>
          </w:tcPr>
          <w:p w:rsidR="00DF1EEA" w:rsidRPr="00E42887" w:rsidRDefault="00DF1EEA" w:rsidP="000472FB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11.</w:t>
            </w:r>
          </w:p>
        </w:tc>
        <w:tc>
          <w:tcPr>
            <w:tcW w:w="3087" w:type="dxa"/>
          </w:tcPr>
          <w:p w:rsidR="00DF1EEA" w:rsidRPr="00E42887" w:rsidRDefault="00DF1EEA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Принципы, методы и организационные формы обучения в вузе</w:t>
            </w:r>
          </w:p>
        </w:tc>
        <w:tc>
          <w:tcPr>
            <w:tcW w:w="4611" w:type="dxa"/>
          </w:tcPr>
          <w:p w:rsidR="00DF1EEA" w:rsidRPr="00E42887" w:rsidRDefault="00DF1EEA" w:rsidP="000472FB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DF1EEA" w:rsidRPr="00E42887" w:rsidRDefault="00DF1EEA" w:rsidP="000472FB">
            <w:pPr>
              <w:ind w:left="176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доклада</w:t>
            </w:r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DF1EEA" w:rsidRPr="00E91421" w:rsidRDefault="00DF1EEA" w:rsidP="00D353B8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</w:t>
            </w:r>
          </w:p>
        </w:tc>
      </w:tr>
      <w:tr w:rsidR="00DF1EEA" w:rsidRPr="00E42887" w:rsidTr="00DF1EEA">
        <w:trPr>
          <w:trHeight w:val="415"/>
        </w:trPr>
        <w:tc>
          <w:tcPr>
            <w:tcW w:w="634" w:type="dxa"/>
          </w:tcPr>
          <w:p w:rsidR="00DF1EEA" w:rsidRPr="00E42887" w:rsidRDefault="00DF1EEA" w:rsidP="000472FB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12.</w:t>
            </w:r>
          </w:p>
        </w:tc>
        <w:tc>
          <w:tcPr>
            <w:tcW w:w="3087" w:type="dxa"/>
          </w:tcPr>
          <w:p w:rsidR="00DF1EEA" w:rsidRPr="00E42887" w:rsidRDefault="00DF1EEA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 xml:space="preserve">Государственный образовательный стандарт высшего профессионального </w:t>
            </w:r>
            <w:r w:rsidRPr="00E42887">
              <w:rPr>
                <w:sz w:val="24"/>
                <w:szCs w:val="24"/>
                <w:lang w:val="ru-RU"/>
              </w:rPr>
              <w:lastRenderedPageBreak/>
              <w:t>образования</w:t>
            </w:r>
          </w:p>
        </w:tc>
        <w:tc>
          <w:tcPr>
            <w:tcW w:w="4611" w:type="dxa"/>
          </w:tcPr>
          <w:p w:rsidR="00DF1EEA" w:rsidRPr="00E42887" w:rsidRDefault="00DF1EEA" w:rsidP="000472FB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lastRenderedPageBreak/>
              <w:t>Анализ и конспектирование основной и дополнительной литературы,</w:t>
            </w:r>
          </w:p>
          <w:p w:rsidR="00DF1EEA" w:rsidRPr="00E42887" w:rsidRDefault="00DF1EEA" w:rsidP="000472FB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DF1EEA" w:rsidRPr="00B32356" w:rsidRDefault="00B32356" w:rsidP="00D353B8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  <w:lang w:val="ru-RU"/>
              </w:rPr>
              <w:t>3</w:t>
            </w:r>
          </w:p>
        </w:tc>
      </w:tr>
      <w:tr w:rsidR="00E42887" w:rsidRPr="00E42887" w:rsidTr="000472FB">
        <w:trPr>
          <w:trHeight w:val="829"/>
        </w:trPr>
        <w:tc>
          <w:tcPr>
            <w:tcW w:w="634" w:type="dxa"/>
          </w:tcPr>
          <w:p w:rsidR="00E42887" w:rsidRPr="00E42887" w:rsidRDefault="00E42887" w:rsidP="000472FB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lastRenderedPageBreak/>
              <w:t>13.</w:t>
            </w:r>
          </w:p>
        </w:tc>
        <w:tc>
          <w:tcPr>
            <w:tcW w:w="3087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4611" w:type="dxa"/>
          </w:tcPr>
          <w:p w:rsidR="00E42887" w:rsidRPr="00E42887" w:rsidRDefault="00E42887" w:rsidP="000472FB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0472FB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доклада</w:t>
            </w:r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E42887" w:rsidP="000472FB">
            <w:pPr>
              <w:pStyle w:val="TableParagraph"/>
              <w:spacing w:line="268" w:lineRule="exact"/>
              <w:ind w:left="137" w:right="130"/>
              <w:jc w:val="center"/>
              <w:rPr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6</w:t>
            </w:r>
          </w:p>
        </w:tc>
      </w:tr>
      <w:tr w:rsidR="00E42887" w:rsidRPr="00E42887" w:rsidTr="000472FB">
        <w:trPr>
          <w:trHeight w:val="829"/>
        </w:trPr>
        <w:tc>
          <w:tcPr>
            <w:tcW w:w="634" w:type="dxa"/>
          </w:tcPr>
          <w:p w:rsidR="00E42887" w:rsidRPr="00E42887" w:rsidRDefault="00E42887" w:rsidP="000472FB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14.</w:t>
            </w:r>
          </w:p>
        </w:tc>
        <w:tc>
          <w:tcPr>
            <w:tcW w:w="3087" w:type="dxa"/>
          </w:tcPr>
          <w:p w:rsidR="00E42887" w:rsidRPr="00E42887" w:rsidRDefault="00E42887" w:rsidP="000472FB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Структура педагогического мастерства: педагогическая техника культура, педагогическая этика и такт</w:t>
            </w:r>
          </w:p>
        </w:tc>
        <w:tc>
          <w:tcPr>
            <w:tcW w:w="4611" w:type="dxa"/>
          </w:tcPr>
          <w:p w:rsidR="00E42887" w:rsidRPr="00E42887" w:rsidRDefault="00E42887" w:rsidP="000472FB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42887" w:rsidRPr="00E42887" w:rsidRDefault="00E42887" w:rsidP="000472FB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42887" w:rsidRPr="00E42887" w:rsidRDefault="00B32356" w:rsidP="000472FB">
            <w:pPr>
              <w:pStyle w:val="TableParagraph"/>
              <w:spacing w:line="268" w:lineRule="exact"/>
              <w:ind w:left="137" w:right="1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DF1EEA" w:rsidRPr="00E42887" w:rsidTr="00DF1EEA">
        <w:trPr>
          <w:trHeight w:val="333"/>
        </w:trPr>
        <w:tc>
          <w:tcPr>
            <w:tcW w:w="634" w:type="dxa"/>
          </w:tcPr>
          <w:p w:rsidR="00DF1EEA" w:rsidRPr="00E42887" w:rsidRDefault="00DF1EEA" w:rsidP="000472FB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</w:p>
        </w:tc>
        <w:tc>
          <w:tcPr>
            <w:tcW w:w="3087" w:type="dxa"/>
          </w:tcPr>
          <w:p w:rsidR="00DF1EEA" w:rsidRPr="00E42887" w:rsidRDefault="00DF1EEA" w:rsidP="00047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11" w:type="dxa"/>
          </w:tcPr>
          <w:p w:rsidR="00DF1EEA" w:rsidRPr="00DF1EEA" w:rsidRDefault="002D076F" w:rsidP="000472FB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>
              <w:rPr>
                <w:sz w:val="24"/>
                <w:szCs w:val="24"/>
                <w:lang w:val="ru-RU" w:bidi="ru-RU"/>
              </w:rPr>
              <w:t>зачет</w:t>
            </w:r>
          </w:p>
        </w:tc>
        <w:tc>
          <w:tcPr>
            <w:tcW w:w="1156" w:type="dxa"/>
          </w:tcPr>
          <w:p w:rsidR="00DF1EEA" w:rsidRPr="00DF1EEA" w:rsidRDefault="002D076F" w:rsidP="000472FB">
            <w:pPr>
              <w:pStyle w:val="TableParagraph"/>
              <w:spacing w:line="268" w:lineRule="exact"/>
              <w:ind w:left="137" w:right="1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</w:tbl>
    <w:p w:rsidR="00E80E84" w:rsidRPr="003434C7" w:rsidRDefault="00E80E84" w:rsidP="00E80E84">
      <w:pPr>
        <w:spacing w:before="90" w:line="274" w:lineRule="exact"/>
        <w:ind w:left="4528"/>
        <w:jc w:val="both"/>
        <w:outlineLvl w:val="2"/>
        <w:rPr>
          <w:b/>
          <w:bCs/>
          <w:i/>
          <w:sz w:val="24"/>
          <w:szCs w:val="24"/>
          <w:lang w:bidi="ru-RU"/>
        </w:rPr>
      </w:pPr>
      <w:r w:rsidRPr="003434C7">
        <w:rPr>
          <w:b/>
          <w:bCs/>
          <w:i/>
          <w:sz w:val="24"/>
          <w:szCs w:val="24"/>
          <w:lang w:bidi="ru-RU"/>
        </w:rPr>
        <w:t>Организация СРС</w:t>
      </w:r>
    </w:p>
    <w:p w:rsidR="00E80E84" w:rsidRPr="003434C7" w:rsidRDefault="00E80E84" w:rsidP="001053C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80E84" w:rsidRPr="003434C7" w:rsidRDefault="00E80E84" w:rsidP="001053C4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Процесс организации самостоятельной работы студентов включает в себя следующие</w:t>
      </w:r>
      <w:r w:rsidR="001053C4">
        <w:rPr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этапы: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367"/>
        </w:tabs>
        <w:suppressAutoHyphens w:val="0"/>
        <w:autoSpaceDE w:val="0"/>
        <w:autoSpaceDN w:val="0"/>
        <w:spacing w:before="4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подготовительный </w:t>
      </w:r>
      <w:r w:rsidRPr="003434C7">
        <w:rPr>
          <w:sz w:val="24"/>
          <w:lang w:bidi="ru-RU"/>
        </w:rPr>
        <w:t>(определение целей, составление программы, подготовка методического обеспечения, подготовка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оборудования);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367"/>
        </w:tabs>
        <w:suppressAutoHyphens w:val="0"/>
        <w:autoSpaceDE w:val="0"/>
        <w:autoSpaceDN w:val="0"/>
        <w:spacing w:before="5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основной </w:t>
      </w:r>
      <w:r w:rsidRPr="003434C7">
        <w:rPr>
          <w:sz w:val="24"/>
          <w:lang w:bidi="ru-RU"/>
        </w:rPr>
        <w:t>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работы);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367"/>
        </w:tabs>
        <w:suppressAutoHyphens w:val="0"/>
        <w:autoSpaceDE w:val="0"/>
        <w:autoSpaceDN w:val="0"/>
        <w:spacing w:before="7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заключительный </w:t>
      </w:r>
      <w:r w:rsidRPr="003434C7">
        <w:rPr>
          <w:sz w:val="24"/>
          <w:lang w:bidi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80E84" w:rsidRPr="003434C7" w:rsidRDefault="00E80E84" w:rsidP="001053C4">
      <w:pPr>
        <w:spacing w:before="66"/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Подведение итогов и оценка результатов контролируемой самостоятельной работы </w:t>
      </w:r>
      <w:r w:rsidR="001053C4">
        <w:rPr>
          <w:sz w:val="24"/>
          <w:szCs w:val="24"/>
          <w:lang w:bidi="ru-RU"/>
        </w:rPr>
        <w:t xml:space="preserve"> </w:t>
      </w:r>
      <w:proofErr w:type="spellStart"/>
      <w:r w:rsidRPr="003434C7">
        <w:rPr>
          <w:sz w:val="24"/>
          <w:szCs w:val="24"/>
          <w:lang w:bidi="ru-RU"/>
        </w:rPr>
        <w:t>существляется</w:t>
      </w:r>
      <w:proofErr w:type="spellEnd"/>
      <w:r w:rsidRPr="003434C7">
        <w:rPr>
          <w:sz w:val="24"/>
          <w:szCs w:val="24"/>
          <w:lang w:bidi="ru-RU"/>
        </w:rPr>
        <w:t xml:space="preserve"> во время контактных часов с преподавателем. Контактные часы с преподавателем могут быть организованы в виде: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276"/>
          <w:tab w:val="left" w:pos="1367"/>
        </w:tabs>
        <w:suppressAutoHyphens w:val="0"/>
        <w:autoSpaceDE w:val="0"/>
        <w:autoSpaceDN w:val="0"/>
        <w:spacing w:before="2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тестового контроля (преподаватель лишь фиксирует отметку, которую выставляет программа);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276"/>
          <w:tab w:val="left" w:pos="1367"/>
        </w:tabs>
        <w:suppressAutoHyphens w:val="0"/>
        <w:autoSpaceDE w:val="0"/>
        <w:autoSpaceDN w:val="0"/>
        <w:spacing w:before="2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консультация преподавателя, фиксированная в графике по</w:t>
      </w:r>
      <w:r w:rsidRPr="003434C7">
        <w:rPr>
          <w:spacing w:val="-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кафедре.</w:t>
      </w:r>
    </w:p>
    <w:p w:rsidR="00E80E84" w:rsidRPr="003434C7" w:rsidRDefault="00E80E84" w:rsidP="001053C4">
      <w:pPr>
        <w:spacing w:before="1"/>
        <w:jc w:val="both"/>
        <w:rPr>
          <w:sz w:val="24"/>
          <w:szCs w:val="24"/>
          <w:lang w:bidi="ru-RU"/>
        </w:rPr>
      </w:pPr>
    </w:p>
    <w:p w:rsidR="00E80E84" w:rsidRPr="003434C7" w:rsidRDefault="00E80E84" w:rsidP="001053C4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Контроль выполнения самостоятельной работы</w:t>
      </w:r>
    </w:p>
    <w:p w:rsidR="00E80E84" w:rsidRPr="003434C7" w:rsidRDefault="00E80E84" w:rsidP="001053C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E80E84" w:rsidRPr="003434C7" w:rsidRDefault="00E80E84" w:rsidP="001053C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Форма оценки результатов работы по изучаемой дисциплине может быть различна (по усмотрению преподавателя).</w:t>
      </w:r>
    </w:p>
    <w:tbl>
      <w:tblPr>
        <w:tblStyle w:val="TableNormal"/>
        <w:tblW w:w="0" w:type="auto"/>
        <w:tblInd w:w="1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3181"/>
        <w:gridCol w:w="3704"/>
      </w:tblGrid>
      <w:tr w:rsidR="00E80E84" w:rsidRPr="003434C7" w:rsidTr="00E96FD3">
        <w:trPr>
          <w:trHeight w:val="1022"/>
        </w:trPr>
        <w:tc>
          <w:tcPr>
            <w:tcW w:w="1423" w:type="dxa"/>
            <w:vMerge w:val="restart"/>
          </w:tcPr>
          <w:p w:rsidR="00E80E84" w:rsidRPr="00E96FD3" w:rsidRDefault="00E80E84" w:rsidP="00E80E84">
            <w:pPr>
              <w:rPr>
                <w:sz w:val="22"/>
                <w:szCs w:val="22"/>
                <w:lang w:val="ru-RU" w:bidi="ru-RU"/>
              </w:rPr>
            </w:pPr>
          </w:p>
          <w:p w:rsidR="00E80E84" w:rsidRPr="00E96FD3" w:rsidRDefault="00E80E84" w:rsidP="00E80E84">
            <w:pPr>
              <w:spacing w:before="2"/>
              <w:rPr>
                <w:sz w:val="22"/>
                <w:szCs w:val="22"/>
                <w:lang w:val="ru-RU" w:bidi="ru-RU"/>
              </w:rPr>
            </w:pPr>
          </w:p>
          <w:p w:rsidR="00E80E84" w:rsidRPr="00E96FD3" w:rsidRDefault="00E80E84" w:rsidP="00E80E84">
            <w:pPr>
              <w:ind w:left="549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№ п/п</w:t>
            </w:r>
          </w:p>
        </w:tc>
        <w:tc>
          <w:tcPr>
            <w:tcW w:w="3181" w:type="dxa"/>
            <w:vMerge w:val="restart"/>
          </w:tcPr>
          <w:p w:rsidR="00E80E84" w:rsidRPr="00E96FD3" w:rsidRDefault="00E80E84" w:rsidP="00E80E84">
            <w:pPr>
              <w:rPr>
                <w:sz w:val="22"/>
                <w:szCs w:val="22"/>
                <w:lang w:bidi="ru-RU"/>
              </w:rPr>
            </w:pPr>
          </w:p>
          <w:p w:rsidR="00E80E84" w:rsidRPr="00E96FD3" w:rsidRDefault="00E80E84" w:rsidP="00E80E84">
            <w:pPr>
              <w:spacing w:before="2"/>
              <w:rPr>
                <w:sz w:val="22"/>
                <w:szCs w:val="22"/>
                <w:lang w:bidi="ru-RU"/>
              </w:rPr>
            </w:pPr>
          </w:p>
          <w:p w:rsidR="00E80E84" w:rsidRPr="00E96FD3" w:rsidRDefault="00E80E84" w:rsidP="00E80E84">
            <w:pPr>
              <w:ind w:left="636"/>
              <w:rPr>
                <w:sz w:val="22"/>
                <w:szCs w:val="22"/>
                <w:lang w:bidi="ru-RU"/>
              </w:rPr>
            </w:pPr>
            <w:proofErr w:type="spellStart"/>
            <w:r w:rsidRPr="00E96FD3">
              <w:rPr>
                <w:sz w:val="22"/>
                <w:szCs w:val="22"/>
                <w:lang w:bidi="ru-RU"/>
              </w:rPr>
              <w:t>Темы</w:t>
            </w:r>
            <w:proofErr w:type="spellEnd"/>
            <w:r w:rsidRPr="00E96FD3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  <w:lang w:bidi="ru-RU"/>
              </w:rPr>
              <w:t>дисциплины</w:t>
            </w:r>
            <w:proofErr w:type="spellEnd"/>
          </w:p>
        </w:tc>
        <w:tc>
          <w:tcPr>
            <w:tcW w:w="3704" w:type="dxa"/>
          </w:tcPr>
          <w:p w:rsidR="00E80E84" w:rsidRPr="00E96FD3" w:rsidRDefault="00E80E84" w:rsidP="00E80E84">
            <w:pPr>
              <w:spacing w:before="157"/>
              <w:ind w:left="143" w:right="136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Формы текущего контроля успеваемости</w:t>
            </w:r>
          </w:p>
          <w:p w:rsidR="00E80E84" w:rsidRPr="00E96FD3" w:rsidRDefault="00E80E84" w:rsidP="00E80E84">
            <w:pPr>
              <w:spacing w:before="1"/>
              <w:ind w:left="143" w:right="134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Форма промежуточной аттестации</w:t>
            </w:r>
          </w:p>
        </w:tc>
      </w:tr>
      <w:tr w:rsidR="00E80E84" w:rsidRPr="003434C7" w:rsidTr="00E80E84">
        <w:trPr>
          <w:trHeight w:val="481"/>
        </w:trPr>
        <w:tc>
          <w:tcPr>
            <w:tcW w:w="1423" w:type="dxa"/>
            <w:vMerge/>
            <w:tcBorders>
              <w:top w:val="nil"/>
            </w:tcBorders>
          </w:tcPr>
          <w:p w:rsidR="00E80E84" w:rsidRPr="00E96FD3" w:rsidRDefault="00E80E84" w:rsidP="00E80E84">
            <w:pPr>
              <w:rPr>
                <w:sz w:val="22"/>
                <w:szCs w:val="22"/>
                <w:lang w:val="ru-RU" w:bidi="ru-RU"/>
              </w:rPr>
            </w:pPr>
          </w:p>
        </w:tc>
        <w:tc>
          <w:tcPr>
            <w:tcW w:w="3181" w:type="dxa"/>
            <w:vMerge/>
            <w:tcBorders>
              <w:top w:val="nil"/>
            </w:tcBorders>
          </w:tcPr>
          <w:p w:rsidR="00E80E84" w:rsidRPr="00E96FD3" w:rsidRDefault="00E80E84" w:rsidP="00E80E84">
            <w:pPr>
              <w:rPr>
                <w:sz w:val="22"/>
                <w:szCs w:val="22"/>
                <w:lang w:val="ru-RU" w:bidi="ru-RU"/>
              </w:rPr>
            </w:pPr>
          </w:p>
        </w:tc>
        <w:tc>
          <w:tcPr>
            <w:tcW w:w="3704" w:type="dxa"/>
          </w:tcPr>
          <w:p w:rsidR="00E80E84" w:rsidRPr="00E96FD3" w:rsidRDefault="00E80E84" w:rsidP="00E80E84">
            <w:pPr>
              <w:rPr>
                <w:sz w:val="22"/>
                <w:szCs w:val="22"/>
                <w:lang w:val="ru-RU" w:bidi="ru-RU"/>
              </w:rPr>
            </w:pPr>
          </w:p>
        </w:tc>
      </w:tr>
      <w:tr w:rsidR="001053C4" w:rsidRPr="003434C7" w:rsidTr="00E96FD3">
        <w:trPr>
          <w:trHeight w:val="272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1.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 xml:space="preserve">Объект, предмет, задачи  и основные категории педагогики </w:t>
            </w:r>
          </w:p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</w:rPr>
            </w:pPr>
            <w:proofErr w:type="spellStart"/>
            <w:r w:rsidRPr="00E96FD3">
              <w:rPr>
                <w:sz w:val="22"/>
                <w:szCs w:val="22"/>
              </w:rPr>
              <w:t>Методы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научно-педагогических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исследований</w:t>
            </w:r>
            <w:proofErr w:type="spellEnd"/>
          </w:p>
        </w:tc>
        <w:tc>
          <w:tcPr>
            <w:tcW w:w="3704" w:type="dxa"/>
          </w:tcPr>
          <w:p w:rsidR="001053C4" w:rsidRPr="00E96FD3" w:rsidRDefault="001053C4" w:rsidP="00E80E84">
            <w:pPr>
              <w:tabs>
                <w:tab w:val="left" w:pos="2343"/>
              </w:tabs>
              <w:spacing w:line="270" w:lineRule="atLeast"/>
              <w:ind w:left="108" w:right="100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Сообщение</w:t>
            </w:r>
          </w:p>
        </w:tc>
      </w:tr>
      <w:tr w:rsidR="001053C4" w:rsidRPr="003434C7" w:rsidTr="00E96FD3">
        <w:trPr>
          <w:trHeight w:val="568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2.</w:t>
            </w:r>
          </w:p>
        </w:tc>
        <w:tc>
          <w:tcPr>
            <w:tcW w:w="3181" w:type="dxa"/>
          </w:tcPr>
          <w:p w:rsidR="001053C4" w:rsidRPr="00E96FD3" w:rsidRDefault="001053C4" w:rsidP="00B21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История развития педагогики за рубежом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ind w:left="2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Сообщение</w:t>
            </w:r>
          </w:p>
        </w:tc>
      </w:tr>
      <w:tr w:rsidR="001053C4" w:rsidRPr="003434C7" w:rsidTr="00E80E84">
        <w:trPr>
          <w:trHeight w:val="558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3.</w:t>
            </w:r>
          </w:p>
        </w:tc>
        <w:tc>
          <w:tcPr>
            <w:tcW w:w="3181" w:type="dxa"/>
          </w:tcPr>
          <w:p w:rsidR="001053C4" w:rsidRPr="00E96FD3" w:rsidRDefault="001053C4" w:rsidP="00B21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История развития педагогики в России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before="3"/>
              <w:jc w:val="center"/>
              <w:rPr>
                <w:sz w:val="22"/>
                <w:szCs w:val="22"/>
                <w:lang w:bidi="ru-RU"/>
              </w:rPr>
            </w:pPr>
            <w:proofErr w:type="spellStart"/>
            <w:r w:rsidRPr="00E96FD3">
              <w:rPr>
                <w:sz w:val="22"/>
                <w:szCs w:val="22"/>
                <w:lang w:bidi="ru-RU"/>
              </w:rPr>
              <w:t>Сообщение</w:t>
            </w:r>
            <w:proofErr w:type="spellEnd"/>
          </w:p>
          <w:p w:rsidR="001053C4" w:rsidRPr="00E96FD3" w:rsidRDefault="001053C4" w:rsidP="00E80E84">
            <w:pPr>
              <w:ind w:left="143" w:right="136"/>
              <w:jc w:val="center"/>
              <w:rPr>
                <w:sz w:val="22"/>
                <w:szCs w:val="22"/>
                <w:lang w:bidi="ru-RU"/>
              </w:rPr>
            </w:pPr>
          </w:p>
        </w:tc>
      </w:tr>
      <w:tr w:rsidR="001053C4" w:rsidRPr="003434C7" w:rsidTr="00E80E84">
        <w:trPr>
          <w:trHeight w:val="1103"/>
        </w:trPr>
        <w:tc>
          <w:tcPr>
            <w:tcW w:w="1423" w:type="dxa"/>
          </w:tcPr>
          <w:p w:rsidR="001053C4" w:rsidRPr="00E96FD3" w:rsidRDefault="001053C4" w:rsidP="00E80E84">
            <w:pPr>
              <w:spacing w:line="267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lastRenderedPageBreak/>
              <w:t>4.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</w:rPr>
            </w:pPr>
            <w:r w:rsidRPr="00E96FD3">
              <w:rPr>
                <w:sz w:val="22"/>
                <w:szCs w:val="22"/>
                <w:lang w:val="ru-RU"/>
              </w:rPr>
              <w:t xml:space="preserve">Проблема цели и идеала воспитания в зарубежной и отечественной педагогике. </w:t>
            </w:r>
            <w:proofErr w:type="spellStart"/>
            <w:r w:rsidRPr="00E96FD3">
              <w:rPr>
                <w:sz w:val="22"/>
                <w:szCs w:val="22"/>
              </w:rPr>
              <w:t>Процесс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формирования</w:t>
            </w:r>
            <w:proofErr w:type="spellEnd"/>
            <w:r w:rsidRPr="00E96FD3">
              <w:rPr>
                <w:sz w:val="22"/>
                <w:szCs w:val="22"/>
              </w:rPr>
              <w:t xml:space="preserve"> личности </w:t>
            </w:r>
            <w:proofErr w:type="spellStart"/>
            <w:r w:rsidRPr="00E96FD3">
              <w:rPr>
                <w:sz w:val="22"/>
                <w:szCs w:val="22"/>
              </w:rPr>
              <w:t>как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система</w:t>
            </w:r>
            <w:proofErr w:type="spellEnd"/>
          </w:p>
        </w:tc>
        <w:tc>
          <w:tcPr>
            <w:tcW w:w="3704" w:type="dxa"/>
          </w:tcPr>
          <w:p w:rsidR="001053C4" w:rsidRPr="00E96FD3" w:rsidRDefault="001053C4" w:rsidP="001053C4">
            <w:pPr>
              <w:jc w:val="both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70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5.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Предмет теории воспитания высшей школы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70" w:lineRule="atLeast"/>
              <w:ind w:left="228" w:right="203" w:firstLine="124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1103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6.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Закономерности, принципы и методы воспитания в вузе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before="128"/>
              <w:ind w:left="143" w:right="136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827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7.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Проблема взаимоотношений коллектива и личности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68" w:lineRule="exact"/>
              <w:ind w:left="108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</w:t>
            </w:r>
          </w:p>
          <w:p w:rsidR="001053C4" w:rsidRPr="00E96FD3" w:rsidRDefault="001053C4" w:rsidP="00E80E84">
            <w:pPr>
              <w:tabs>
                <w:tab w:val="left" w:pos="2343"/>
              </w:tabs>
              <w:spacing w:line="270" w:lineRule="atLeast"/>
              <w:ind w:left="108" w:right="100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дополнительной</w:t>
            </w:r>
            <w:r w:rsidRPr="00E96FD3">
              <w:rPr>
                <w:sz w:val="22"/>
                <w:szCs w:val="22"/>
                <w:lang w:val="ru-RU" w:bidi="ru-RU"/>
              </w:rPr>
              <w:tab/>
            </w:r>
            <w:r w:rsidRPr="00E96FD3">
              <w:rPr>
                <w:spacing w:val="-3"/>
                <w:sz w:val="22"/>
                <w:szCs w:val="22"/>
                <w:lang w:val="ru-RU" w:bidi="ru-RU"/>
              </w:rPr>
              <w:t xml:space="preserve">литературы, </w:t>
            </w:r>
            <w:r w:rsidRPr="00E96FD3">
              <w:rPr>
                <w:sz w:val="22"/>
                <w:szCs w:val="22"/>
                <w:lang w:val="ru-RU" w:bidi="ru-RU"/>
              </w:rPr>
              <w:t>предлагаемой к изучению</w:t>
            </w:r>
            <w:r w:rsidRPr="00E96FD3">
              <w:rPr>
                <w:spacing w:val="-3"/>
                <w:sz w:val="22"/>
                <w:szCs w:val="22"/>
                <w:lang w:val="ru-RU" w:bidi="ru-RU"/>
              </w:rPr>
              <w:t xml:space="preserve"> </w:t>
            </w:r>
            <w:r w:rsidRPr="00E96FD3">
              <w:rPr>
                <w:sz w:val="22"/>
                <w:szCs w:val="22"/>
                <w:lang w:val="ru-RU" w:bidi="ru-RU"/>
              </w:rPr>
              <w:t>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65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8.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Формирование мировоззрения и идеалов личности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69" w:lineRule="exact"/>
              <w:ind w:left="228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428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9.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Предмет, основные категории и задачи дидактики</w:t>
            </w:r>
          </w:p>
        </w:tc>
        <w:tc>
          <w:tcPr>
            <w:tcW w:w="3704" w:type="dxa"/>
          </w:tcPr>
          <w:p w:rsidR="001053C4" w:rsidRPr="00E96FD3" w:rsidRDefault="001053C4" w:rsidP="001053C4">
            <w:pPr>
              <w:spacing w:line="256" w:lineRule="exact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10.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Целостный процесс обучения в высшей школе. Болонский процесс и другие интеграционные процессы в развитии высшего образования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56" w:lineRule="exact"/>
              <w:ind w:left="2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</w:t>
            </w:r>
          </w:p>
          <w:p w:rsidR="001053C4" w:rsidRPr="00E96FD3" w:rsidRDefault="001053C4" w:rsidP="00E80E84">
            <w:pPr>
              <w:spacing w:line="256" w:lineRule="exact"/>
              <w:ind w:right="133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дополнительной</w:t>
            </w:r>
            <w:r w:rsidRPr="00E96FD3">
              <w:rPr>
                <w:sz w:val="22"/>
                <w:szCs w:val="22"/>
                <w:lang w:val="ru-RU" w:bidi="ru-RU"/>
              </w:rPr>
              <w:tab/>
              <w:t>литературы, предлагаемой к изучению 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11.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Принципы, методы и организационные формы обучения в вузе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56" w:lineRule="exact"/>
              <w:ind w:left="1262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Доклад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12.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Государственный образовательный стандарт высшего профессионального образования</w:t>
            </w:r>
          </w:p>
        </w:tc>
        <w:tc>
          <w:tcPr>
            <w:tcW w:w="3704" w:type="dxa"/>
          </w:tcPr>
          <w:p w:rsidR="001053C4" w:rsidRPr="00E96FD3" w:rsidRDefault="001053C4" w:rsidP="001053C4">
            <w:pPr>
              <w:spacing w:line="256" w:lineRule="exact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13.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56" w:lineRule="exact"/>
              <w:ind w:left="1262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Доклад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14.</w:t>
            </w:r>
          </w:p>
        </w:tc>
        <w:tc>
          <w:tcPr>
            <w:tcW w:w="3181" w:type="dxa"/>
          </w:tcPr>
          <w:p w:rsidR="001053C4" w:rsidRPr="00E96FD3" w:rsidRDefault="001053C4" w:rsidP="000472FB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Структура педагогического мастерства: педагогическая техника культура, педагогическая этика и такт</w:t>
            </w:r>
          </w:p>
        </w:tc>
        <w:tc>
          <w:tcPr>
            <w:tcW w:w="3704" w:type="dxa"/>
          </w:tcPr>
          <w:p w:rsidR="001053C4" w:rsidRPr="00E96FD3" w:rsidRDefault="001053C4" w:rsidP="001053C4">
            <w:pPr>
              <w:spacing w:line="256" w:lineRule="exact"/>
              <w:ind w:left="2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</w:tbl>
    <w:p w:rsidR="00E80E84" w:rsidRPr="003434C7" w:rsidRDefault="00E80E84" w:rsidP="00E80E84">
      <w:pPr>
        <w:spacing w:before="4"/>
        <w:rPr>
          <w:sz w:val="15"/>
          <w:szCs w:val="24"/>
          <w:lang w:bidi="ru-RU"/>
        </w:rPr>
      </w:pPr>
    </w:p>
    <w:p w:rsidR="00E80E84" w:rsidRPr="003434C7" w:rsidRDefault="00E80E84" w:rsidP="00CD1C66">
      <w:pPr>
        <w:spacing w:before="90"/>
        <w:ind w:firstLine="208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Методические рекомендации для студентов по отдельным формам самостоятельной</w:t>
      </w:r>
      <w:r w:rsidRPr="003434C7">
        <w:rPr>
          <w:b/>
          <w:bCs/>
          <w:spacing w:val="-13"/>
          <w:sz w:val="24"/>
          <w:szCs w:val="24"/>
          <w:lang w:bidi="ru-RU"/>
        </w:rPr>
        <w:t xml:space="preserve"> </w:t>
      </w:r>
      <w:r w:rsidRPr="003434C7">
        <w:rPr>
          <w:b/>
          <w:bCs/>
          <w:sz w:val="24"/>
          <w:szCs w:val="24"/>
          <w:lang w:bidi="ru-RU"/>
        </w:rPr>
        <w:t>работы</w:t>
      </w:r>
    </w:p>
    <w:p w:rsidR="00E80E84" w:rsidRPr="003434C7" w:rsidRDefault="00E80E84" w:rsidP="00CD1C66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E96FD3" w:rsidRDefault="00E96FD3" w:rsidP="00CD1C66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</w:p>
    <w:p w:rsidR="00E96FD3" w:rsidRDefault="00E96FD3" w:rsidP="00CD1C66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</w:p>
    <w:p w:rsidR="00E80E84" w:rsidRPr="003434C7" w:rsidRDefault="00E80E84" w:rsidP="00CD1C66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Работа с учебной литературой</w:t>
      </w:r>
    </w:p>
    <w:p w:rsidR="00E80E84" w:rsidRPr="003434C7" w:rsidRDefault="00E80E84" w:rsidP="00CD1C66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E80E84" w:rsidRPr="003434C7" w:rsidRDefault="00E80E84" w:rsidP="00CD1C66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lastRenderedPageBreak/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Изучая материал по выбранной литературе</w:t>
      </w:r>
      <w:proofErr w:type="gramStart"/>
      <w:r w:rsidRPr="003434C7">
        <w:rPr>
          <w:sz w:val="24"/>
          <w:szCs w:val="24"/>
          <w:lang w:bidi="ru-RU"/>
        </w:rPr>
        <w:t xml:space="preserve"> ,</w:t>
      </w:r>
      <w:proofErr w:type="gramEnd"/>
      <w:r w:rsidRPr="003434C7">
        <w:rPr>
          <w:sz w:val="24"/>
          <w:szCs w:val="24"/>
          <w:lang w:bidi="ru-RU"/>
        </w:rPr>
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Особое внимание следует обратить на</w:t>
      </w:r>
      <w:r w:rsidRPr="003434C7">
        <w:rPr>
          <w:sz w:val="24"/>
          <w:szCs w:val="24"/>
          <w:u w:val="single"/>
          <w:lang w:bidi="ru-RU"/>
        </w:rPr>
        <w:t xml:space="preserve"> определение основных понятий курса</w:t>
      </w:r>
      <w:r w:rsidRPr="003434C7">
        <w:rPr>
          <w:sz w:val="24"/>
          <w:szCs w:val="24"/>
          <w:lang w:bidi="ru-RU"/>
        </w:rPr>
        <w:t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</w:t>
      </w:r>
      <w:r w:rsidRPr="003434C7">
        <w:rPr>
          <w:sz w:val="24"/>
          <w:szCs w:val="24"/>
          <w:u w:val="single"/>
          <w:lang w:bidi="ru-RU"/>
        </w:rPr>
        <w:t xml:space="preserve"> опорные конспекты</w:t>
      </w:r>
      <w:r w:rsidRPr="003434C7">
        <w:rPr>
          <w:sz w:val="24"/>
          <w:szCs w:val="24"/>
          <w:lang w:bidi="ru-RU"/>
        </w:rPr>
        <w:t>. При изучении материала по учебнику полезно в тетради (на специально отведенных полях)</w:t>
      </w:r>
      <w:r w:rsidRPr="003434C7">
        <w:rPr>
          <w:sz w:val="24"/>
          <w:szCs w:val="24"/>
          <w:u w:val="single"/>
          <w:lang w:bidi="ru-RU"/>
        </w:rPr>
        <w:t xml:space="preserve"> дополнять конспект лекций</w:t>
      </w:r>
      <w:r w:rsidRPr="003434C7">
        <w:rPr>
          <w:sz w:val="24"/>
          <w:szCs w:val="24"/>
          <w:lang w:bidi="ru-RU"/>
        </w:rPr>
        <w:t>. Там же следует отмечать вопросы, выделенные студентом для консультации с преподавателем.</w:t>
      </w:r>
    </w:p>
    <w:p w:rsidR="00E80E84" w:rsidRPr="003434C7" w:rsidRDefault="00E80E84" w:rsidP="002E3DE9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3434C7">
        <w:rPr>
          <w:sz w:val="24"/>
          <w:szCs w:val="24"/>
          <w:lang w:bidi="ru-RU"/>
        </w:rPr>
        <w:t>перечитывании</w:t>
      </w:r>
      <w:proofErr w:type="spellEnd"/>
      <w:r w:rsidRPr="003434C7">
        <w:rPr>
          <w:sz w:val="24"/>
          <w:szCs w:val="24"/>
          <w:lang w:bidi="ru-RU"/>
        </w:rPr>
        <w:t xml:space="preserve"> записей лучше запоминались.</w:t>
      </w:r>
      <w:r w:rsidR="002E3DE9">
        <w:rPr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Опыт показывает, что многим студентам помогает</w:t>
      </w:r>
      <w:r w:rsidRPr="003434C7">
        <w:rPr>
          <w:sz w:val="24"/>
          <w:szCs w:val="24"/>
          <w:u w:val="single"/>
          <w:lang w:bidi="ru-RU"/>
        </w:rPr>
        <w:t xml:space="preserve"> составление листа опорных</w:t>
      </w:r>
      <w:r w:rsidR="002E3DE9">
        <w:rPr>
          <w:sz w:val="24"/>
          <w:szCs w:val="24"/>
          <w:u w:val="single"/>
          <w:lang w:bidi="ru-RU"/>
        </w:rPr>
        <w:t xml:space="preserve"> </w:t>
      </w: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sz w:val="24"/>
          <w:szCs w:val="24"/>
          <w:u w:val="single"/>
          <w:lang w:bidi="ru-RU"/>
        </w:rPr>
        <w:t>сигналов</w:t>
      </w:r>
      <w:r w:rsidRPr="003434C7">
        <w:rPr>
          <w:sz w:val="24"/>
          <w:szCs w:val="24"/>
          <w:lang w:bidi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E80E84" w:rsidRPr="003434C7" w:rsidRDefault="00E80E84" w:rsidP="00CD1C66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Различают два вида чтения:</w:t>
      </w:r>
      <w:r w:rsidRPr="003434C7">
        <w:rPr>
          <w:sz w:val="24"/>
          <w:szCs w:val="24"/>
          <w:u w:val="single"/>
          <w:lang w:bidi="ru-RU"/>
        </w:rPr>
        <w:t xml:space="preserve"> первичное и вторичное</w:t>
      </w:r>
      <w:r w:rsidRPr="003434C7">
        <w:rPr>
          <w:sz w:val="24"/>
          <w:szCs w:val="24"/>
          <w:lang w:bidi="ru-RU"/>
        </w:rPr>
        <w:t>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i/>
          <w:sz w:val="24"/>
          <w:szCs w:val="24"/>
          <w:lang w:bidi="ru-RU"/>
        </w:rPr>
        <w:t xml:space="preserve">Первичное </w:t>
      </w:r>
      <w:r w:rsidRPr="003434C7">
        <w:rPr>
          <w:sz w:val="24"/>
          <w:szCs w:val="24"/>
          <w:lang w:bidi="ru-RU"/>
        </w:rPr>
        <w:t>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</w:t>
      </w:r>
      <w:r w:rsidRPr="003434C7">
        <w:rPr>
          <w:spacing w:val="-8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чтения.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Задача </w:t>
      </w:r>
      <w:r w:rsidRPr="003434C7">
        <w:rPr>
          <w:i/>
          <w:sz w:val="24"/>
          <w:szCs w:val="24"/>
          <w:lang w:bidi="ru-RU"/>
        </w:rPr>
        <w:t xml:space="preserve">вторичного </w:t>
      </w:r>
      <w:r w:rsidRPr="003434C7">
        <w:rPr>
          <w:sz w:val="24"/>
          <w:szCs w:val="24"/>
          <w:lang w:bidi="ru-RU"/>
        </w:rPr>
        <w:t>чтения полное усвоение смысла целого (по счету это  чтение может быть и не вторым, а третьим или</w:t>
      </w:r>
      <w:r w:rsidRPr="003434C7">
        <w:rPr>
          <w:spacing w:val="-3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четвертым).</w:t>
      </w:r>
    </w:p>
    <w:p w:rsidR="00E80E84" w:rsidRPr="003434C7" w:rsidRDefault="00E80E84" w:rsidP="002E3DE9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Правила самостоятельной работы с литературой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</w:t>
      </w:r>
    </w:p>
    <w:p w:rsidR="00E80E84" w:rsidRPr="003434C7" w:rsidRDefault="00E80E84" w:rsidP="00CD1C66">
      <w:pPr>
        <w:jc w:val="both"/>
        <w:outlineLvl w:val="2"/>
        <w:rPr>
          <w:bCs/>
          <w:sz w:val="24"/>
          <w:szCs w:val="24"/>
          <w:lang w:bidi="ru-RU"/>
        </w:rPr>
      </w:pPr>
      <w:r w:rsidRPr="003434C7">
        <w:rPr>
          <w:bCs/>
          <w:sz w:val="24"/>
          <w:szCs w:val="24"/>
          <w:lang w:bidi="ru-RU"/>
        </w:rPr>
        <w:t xml:space="preserve">Выделяют </w:t>
      </w:r>
      <w:r w:rsidRPr="003434C7">
        <w:rPr>
          <w:b/>
          <w:bCs/>
          <w:i/>
          <w:sz w:val="24"/>
          <w:szCs w:val="24"/>
          <w:lang w:bidi="ru-RU"/>
        </w:rPr>
        <w:t>четыре основные установки в чтении научного текста</w:t>
      </w:r>
      <w:r w:rsidRPr="003434C7">
        <w:rPr>
          <w:bCs/>
          <w:sz w:val="24"/>
          <w:szCs w:val="24"/>
          <w:lang w:bidi="ru-RU"/>
        </w:rPr>
        <w:t>:</w:t>
      </w:r>
    </w:p>
    <w:p w:rsidR="00E80E84" w:rsidRPr="003434C7" w:rsidRDefault="00E80E84" w:rsidP="00C529F1">
      <w:pPr>
        <w:widowControl w:val="0"/>
        <w:numPr>
          <w:ilvl w:val="0"/>
          <w:numId w:val="48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567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информационно-поисковый (задача – найти, выделить искомую</w:t>
      </w:r>
      <w:r w:rsidRPr="003434C7">
        <w:rPr>
          <w:spacing w:val="-1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информацию)</w:t>
      </w:r>
    </w:p>
    <w:p w:rsidR="00E80E84" w:rsidRPr="003434C7" w:rsidRDefault="00E80E84" w:rsidP="00C529F1">
      <w:pPr>
        <w:widowControl w:val="0"/>
        <w:numPr>
          <w:ilvl w:val="0"/>
          <w:numId w:val="48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proofErr w:type="gramStart"/>
      <w:r w:rsidRPr="003434C7">
        <w:rPr>
          <w:sz w:val="24"/>
          <w:lang w:bidi="ru-RU"/>
        </w:rPr>
        <w:t>усваивающая</w:t>
      </w:r>
      <w:proofErr w:type="gramEnd"/>
      <w:r w:rsidRPr="003434C7">
        <w:rPr>
          <w:sz w:val="24"/>
          <w:lang w:bidi="ru-RU"/>
        </w:rPr>
        <w:t xml:space="preserve"> (усилия читателя направлены на то, чтобы как </w:t>
      </w:r>
      <w:r w:rsidRPr="003434C7">
        <w:rPr>
          <w:spacing w:val="2"/>
          <w:sz w:val="24"/>
          <w:lang w:bidi="ru-RU"/>
        </w:rPr>
        <w:t xml:space="preserve">можно </w:t>
      </w:r>
      <w:r w:rsidRPr="003434C7">
        <w:rPr>
          <w:sz w:val="24"/>
          <w:lang w:bidi="ru-RU"/>
        </w:rPr>
        <w:t>полнее осознать и запомнить как сами сведения излагаемые автором, так и всю логику его рассуждений)</w:t>
      </w:r>
    </w:p>
    <w:p w:rsidR="00E80E84" w:rsidRPr="003434C7" w:rsidRDefault="00E80E84" w:rsidP="00C529F1">
      <w:pPr>
        <w:widowControl w:val="0"/>
        <w:numPr>
          <w:ilvl w:val="0"/>
          <w:numId w:val="48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аналитико-критическая (читатель стремится критически осмыслить материал, проанализировав его, определив свое отношение к</w:t>
      </w:r>
      <w:r w:rsidRPr="003434C7">
        <w:rPr>
          <w:spacing w:val="-8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нему)</w:t>
      </w:r>
    </w:p>
    <w:p w:rsidR="00E80E84" w:rsidRPr="003434C7" w:rsidRDefault="00E80E84" w:rsidP="00C529F1">
      <w:pPr>
        <w:widowControl w:val="0"/>
        <w:numPr>
          <w:ilvl w:val="0"/>
          <w:numId w:val="48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proofErr w:type="gramStart"/>
      <w:r w:rsidRPr="003434C7">
        <w:rPr>
          <w:sz w:val="24"/>
          <w:lang w:bidi="ru-RU"/>
        </w:rPr>
        <w:t>творческая (создает у читателя готовность в том или ином виде – как  отправной пункт для своих рассуждений, как образ для действия по аналогии и т.п.</w:t>
      </w:r>
      <w:r w:rsidRPr="003434C7">
        <w:rPr>
          <w:spacing w:val="20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–</w:t>
      </w:r>
      <w:proofErr w:type="gramEnd"/>
    </w:p>
    <w:p w:rsidR="00E80E84" w:rsidRPr="003434C7" w:rsidRDefault="00E80E84" w:rsidP="00CD1C66">
      <w:pPr>
        <w:spacing w:before="66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E80E84" w:rsidRPr="003434C7" w:rsidRDefault="00E80E84" w:rsidP="00CD1C66">
      <w:pPr>
        <w:spacing w:before="1"/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3434C7">
        <w:rPr>
          <w:b/>
          <w:i/>
          <w:sz w:val="24"/>
          <w:szCs w:val="24"/>
          <w:lang w:bidi="ru-RU"/>
        </w:rPr>
        <w:t>видов чтения</w:t>
      </w:r>
      <w:r w:rsidRPr="003434C7">
        <w:rPr>
          <w:sz w:val="24"/>
          <w:szCs w:val="24"/>
          <w:lang w:bidi="ru-RU"/>
        </w:rPr>
        <w:t>: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749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библиографическое – просматривание карточек каталога, рекомендательных списков, сводных списков журналов и статей за год и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т.п.;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720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работе;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698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</w:t>
      </w:r>
      <w:r w:rsidRPr="003434C7">
        <w:rPr>
          <w:spacing w:val="-6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материала;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684"/>
        </w:tabs>
        <w:suppressAutoHyphens w:val="0"/>
        <w:autoSpaceDE w:val="0"/>
        <w:autoSpaceDN w:val="0"/>
        <w:ind w:left="0" w:firstLine="77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 xml:space="preserve">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</w:t>
      </w:r>
      <w:r w:rsidRPr="003434C7">
        <w:rPr>
          <w:sz w:val="24"/>
          <w:lang w:bidi="ru-RU"/>
        </w:rPr>
        <w:lastRenderedPageBreak/>
        <w:t>реализуется установка на предельно полное понимание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материала;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684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</w:t>
      </w:r>
      <w:r w:rsidRPr="003434C7">
        <w:rPr>
          <w:spacing w:val="-6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мысли.</w:t>
      </w:r>
    </w:p>
    <w:p w:rsidR="00E80E84" w:rsidRPr="003434C7" w:rsidRDefault="00E80E84" w:rsidP="00CD1C66">
      <w:pPr>
        <w:spacing w:before="1"/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E80E84" w:rsidRPr="003434C7" w:rsidRDefault="00E80E84" w:rsidP="00CD1C66">
      <w:pPr>
        <w:spacing w:before="5" w:line="274" w:lineRule="exact"/>
        <w:jc w:val="both"/>
        <w:outlineLvl w:val="2"/>
        <w:rPr>
          <w:b/>
          <w:bCs/>
          <w:i/>
          <w:sz w:val="24"/>
          <w:szCs w:val="24"/>
          <w:lang w:bidi="ru-RU"/>
        </w:rPr>
      </w:pPr>
      <w:r w:rsidRPr="003434C7">
        <w:rPr>
          <w:b/>
          <w:bCs/>
          <w:i/>
          <w:sz w:val="24"/>
          <w:szCs w:val="24"/>
          <w:lang w:bidi="ru-RU"/>
        </w:rPr>
        <w:t>Основные виды систематизированной записи прочитанного: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Аннотирование </w:t>
      </w:r>
      <w:r w:rsidRPr="003434C7">
        <w:rPr>
          <w:sz w:val="24"/>
          <w:lang w:bidi="ru-RU"/>
        </w:rPr>
        <w:t>– предельно краткое связное описание просмотренной или прочитанной книги (статьи), ее содержания, источников, характера и</w:t>
      </w:r>
      <w:r w:rsidRPr="003434C7">
        <w:rPr>
          <w:spacing w:val="-15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назначения;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Планирование </w:t>
      </w:r>
      <w:r w:rsidRPr="003434C7">
        <w:rPr>
          <w:sz w:val="24"/>
          <w:lang w:bidi="ru-RU"/>
        </w:rPr>
        <w:t>– краткая логическая организация текста, раскрывающая содержание и структуру изучаемого</w:t>
      </w:r>
      <w:r w:rsidRPr="003434C7">
        <w:rPr>
          <w:spacing w:val="-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материала;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proofErr w:type="spellStart"/>
      <w:r w:rsidRPr="003434C7">
        <w:rPr>
          <w:b/>
          <w:sz w:val="24"/>
          <w:lang w:bidi="ru-RU"/>
        </w:rPr>
        <w:t>Тезирование</w:t>
      </w:r>
      <w:proofErr w:type="spellEnd"/>
      <w:r w:rsidRPr="003434C7">
        <w:rPr>
          <w:b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– лаконичное воспроизведение основных утверждений автора без привлечения фактического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материала;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Цитирование </w:t>
      </w:r>
      <w:r w:rsidRPr="003434C7">
        <w:rPr>
          <w:sz w:val="24"/>
          <w:lang w:bidi="ru-RU"/>
        </w:rPr>
        <w:t>– дословное выписывание из текста выдержек, извлечений, наиболее существенно отражающих ту или иную мысль</w:t>
      </w:r>
      <w:r w:rsidRPr="003434C7">
        <w:rPr>
          <w:spacing w:val="-6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автора;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Конспектирование </w:t>
      </w:r>
      <w:r w:rsidRPr="003434C7">
        <w:rPr>
          <w:sz w:val="24"/>
          <w:lang w:bidi="ru-RU"/>
        </w:rPr>
        <w:t>– краткое и последовательное изложение содержания прочитанного.</w:t>
      </w:r>
    </w:p>
    <w:p w:rsidR="00E80E84" w:rsidRPr="003434C7" w:rsidRDefault="00E80E84" w:rsidP="00CD1C66">
      <w:pPr>
        <w:spacing w:before="9"/>
        <w:rPr>
          <w:sz w:val="23"/>
          <w:szCs w:val="24"/>
          <w:lang w:bidi="ru-RU"/>
        </w:rPr>
      </w:pP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E80E84" w:rsidRPr="003434C7" w:rsidRDefault="00E80E84" w:rsidP="00CD1C66">
      <w:pPr>
        <w:spacing w:before="6"/>
        <w:rPr>
          <w:sz w:val="24"/>
          <w:szCs w:val="24"/>
          <w:lang w:bidi="ru-RU"/>
        </w:rPr>
      </w:pPr>
    </w:p>
    <w:p w:rsidR="00E80E84" w:rsidRPr="003434C7" w:rsidRDefault="00E80E84" w:rsidP="00CD1C66">
      <w:pPr>
        <w:spacing w:line="274" w:lineRule="exact"/>
        <w:outlineLvl w:val="2"/>
        <w:rPr>
          <w:b/>
          <w:bCs/>
          <w:i/>
          <w:sz w:val="24"/>
          <w:szCs w:val="24"/>
          <w:lang w:bidi="ru-RU"/>
        </w:rPr>
      </w:pPr>
      <w:r w:rsidRPr="003434C7">
        <w:rPr>
          <w:b/>
          <w:bCs/>
          <w:i/>
          <w:sz w:val="24"/>
          <w:szCs w:val="24"/>
          <w:lang w:bidi="ru-RU"/>
        </w:rPr>
        <w:t>Методические рекомендации по составлению конспекта: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sz w:val="24"/>
          <w:lang w:bidi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</w:t>
      </w:r>
      <w:r w:rsidRPr="003434C7">
        <w:rPr>
          <w:spacing w:val="-15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конспекта;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/>
        <w:rPr>
          <w:sz w:val="24"/>
          <w:lang w:bidi="ru-RU"/>
        </w:rPr>
      </w:pPr>
      <w:r w:rsidRPr="003434C7">
        <w:rPr>
          <w:sz w:val="24"/>
          <w:lang w:bidi="ru-RU"/>
        </w:rPr>
        <w:t>Выделите главное, составьте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план;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sz w:val="24"/>
          <w:lang w:bidi="ru-RU"/>
        </w:rPr>
        <w:t>Кратко сформулируйте основные положения текста, отметьте аргументацию автора;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spacing w:before="66"/>
        <w:ind w:left="0" w:firstLine="424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spacing w:before="1"/>
        <w:ind w:left="0" w:firstLine="424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Грамотно записывайте цитаты. Цитируя, учитывайте лаконичность, значимость мысли.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E96FD3" w:rsidRDefault="00E96FD3" w:rsidP="00CD1C66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</w:p>
    <w:p w:rsidR="00E96FD3" w:rsidRDefault="00E96FD3" w:rsidP="00CD1C66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</w:p>
    <w:p w:rsidR="00E80E84" w:rsidRPr="003434C7" w:rsidRDefault="00E80E84" w:rsidP="00CD1C66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Самопроверка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</w:t>
      </w:r>
      <w:r w:rsidRPr="003434C7">
        <w:rPr>
          <w:sz w:val="24"/>
          <w:szCs w:val="24"/>
          <w:lang w:bidi="ru-RU"/>
        </w:rPr>
        <w:lastRenderedPageBreak/>
        <w:t>опорных сигналов, воспроизвести по памяти определения, выводы и формулировки основных положений и доказательств.</w:t>
      </w:r>
    </w:p>
    <w:p w:rsidR="00E80E84" w:rsidRPr="003434C7" w:rsidRDefault="00E80E84" w:rsidP="00CD1C66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 случае необходимости нужно еще раз внимательно разобраться в материале.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теоретических положений.</w:t>
      </w:r>
    </w:p>
    <w:p w:rsidR="00E80E84" w:rsidRPr="003434C7" w:rsidRDefault="00E80E84" w:rsidP="00CD1C66">
      <w:pPr>
        <w:spacing w:before="10"/>
        <w:rPr>
          <w:sz w:val="23"/>
          <w:szCs w:val="24"/>
          <w:lang w:bidi="ru-RU"/>
        </w:rPr>
      </w:pPr>
    </w:p>
    <w:p w:rsidR="00E80E84" w:rsidRPr="003434C7" w:rsidRDefault="00E80E84" w:rsidP="002E3DE9">
      <w:pPr>
        <w:jc w:val="center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Самопроверка включает:</w:t>
      </w:r>
    </w:p>
    <w:p w:rsidR="00E80E84" w:rsidRPr="003434C7" w:rsidRDefault="00E80E84" w:rsidP="00C529F1">
      <w:pPr>
        <w:widowControl w:val="0"/>
        <w:numPr>
          <w:ilvl w:val="0"/>
          <w:numId w:val="45"/>
        </w:numPr>
        <w:tabs>
          <w:tab w:val="left" w:pos="1225"/>
          <w:tab w:val="left" w:pos="1226"/>
        </w:tabs>
        <w:suppressAutoHyphens w:val="0"/>
        <w:autoSpaceDE w:val="0"/>
        <w:autoSpaceDN w:val="0"/>
        <w:spacing w:before="4" w:line="237" w:lineRule="auto"/>
        <w:ind w:left="0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умение следить за собой: за своим поведением, речью, действиями и поступками, понимая при этом всю меру ответственности за</w:t>
      </w:r>
      <w:r w:rsidRPr="003434C7">
        <w:rPr>
          <w:spacing w:val="-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них;</w:t>
      </w:r>
    </w:p>
    <w:p w:rsidR="00E80E84" w:rsidRPr="003434C7" w:rsidRDefault="00E80E84" w:rsidP="00C529F1">
      <w:pPr>
        <w:widowControl w:val="0"/>
        <w:numPr>
          <w:ilvl w:val="0"/>
          <w:numId w:val="45"/>
        </w:numPr>
        <w:tabs>
          <w:tab w:val="left" w:pos="1225"/>
          <w:tab w:val="left" w:pos="1226"/>
        </w:tabs>
        <w:suppressAutoHyphens w:val="0"/>
        <w:autoSpaceDE w:val="0"/>
        <w:autoSpaceDN w:val="0"/>
        <w:spacing w:before="2"/>
        <w:ind w:left="0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умение контролировать степень понимания и степень прочности усвоения знаний и умений, познаваемых в учебном заведении, в коллективе,</w:t>
      </w:r>
      <w:r w:rsidRPr="003434C7">
        <w:rPr>
          <w:spacing w:val="-6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дома;</w:t>
      </w:r>
    </w:p>
    <w:p w:rsidR="00E80E84" w:rsidRPr="003434C7" w:rsidRDefault="00E80E84" w:rsidP="00C529F1">
      <w:pPr>
        <w:widowControl w:val="0"/>
        <w:numPr>
          <w:ilvl w:val="0"/>
          <w:numId w:val="45"/>
        </w:numPr>
        <w:tabs>
          <w:tab w:val="left" w:pos="1225"/>
          <w:tab w:val="left" w:pos="1226"/>
        </w:tabs>
        <w:suppressAutoHyphens w:val="0"/>
        <w:autoSpaceDE w:val="0"/>
        <w:autoSpaceDN w:val="0"/>
        <w:spacing w:before="2" w:line="292" w:lineRule="exact"/>
        <w:ind w:left="0" w:hanging="361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умение критически оценивать результаты своей познавательной деятельности,</w:t>
      </w:r>
      <w:r w:rsidRPr="003434C7">
        <w:rPr>
          <w:spacing w:val="-2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вообще</w:t>
      </w:r>
    </w:p>
    <w:p w:rsidR="00E80E84" w:rsidRPr="003434C7" w:rsidRDefault="00E80E84" w:rsidP="002E3DE9">
      <w:pPr>
        <w:spacing w:line="274" w:lineRule="exact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– своих действий, поступков, труда (самооценка).</w:t>
      </w:r>
    </w:p>
    <w:p w:rsidR="00E80E84" w:rsidRPr="003434C7" w:rsidRDefault="00E80E84" w:rsidP="00CD1C66">
      <w:pPr>
        <w:rPr>
          <w:sz w:val="24"/>
          <w:szCs w:val="24"/>
          <w:lang w:bidi="ru-RU"/>
        </w:rPr>
      </w:pPr>
    </w:p>
    <w:p w:rsidR="00E80E84" w:rsidRPr="003434C7" w:rsidRDefault="00E80E84" w:rsidP="002E3DE9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Самоконтроль учит ценить свое время, вырабатывает дисциплину труда</w:t>
      </w:r>
      <w:r w:rsidR="002E3DE9">
        <w:rPr>
          <w:sz w:val="24"/>
          <w:szCs w:val="24"/>
          <w:lang w:bidi="ru-RU"/>
        </w:rPr>
        <w:t xml:space="preserve">  </w:t>
      </w:r>
      <w:r w:rsidRPr="003434C7">
        <w:rPr>
          <w:sz w:val="24"/>
          <w:szCs w:val="24"/>
          <w:lang w:bidi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E80E84" w:rsidRPr="003434C7" w:rsidRDefault="00E80E84" w:rsidP="00CD1C66">
      <w:pPr>
        <w:ind w:firstLine="360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Самоконтроль вырабатывается и в учебной практике. Способы самоконтроля могут быть следующими: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before="2" w:line="293" w:lineRule="exact"/>
        <w:ind w:left="0" w:firstLine="284"/>
        <w:rPr>
          <w:sz w:val="24"/>
          <w:lang w:bidi="ru-RU"/>
        </w:rPr>
      </w:pPr>
      <w:proofErr w:type="spellStart"/>
      <w:r w:rsidRPr="003434C7">
        <w:rPr>
          <w:sz w:val="24"/>
          <w:lang w:bidi="ru-RU"/>
        </w:rPr>
        <w:t>перечитывание</w:t>
      </w:r>
      <w:proofErr w:type="spellEnd"/>
      <w:r w:rsidRPr="003434C7">
        <w:rPr>
          <w:sz w:val="24"/>
          <w:lang w:bidi="ru-RU"/>
        </w:rPr>
        <w:t xml:space="preserve"> написанного текста и сравнение его с текстом учебной</w:t>
      </w:r>
      <w:r w:rsidRPr="003434C7">
        <w:rPr>
          <w:spacing w:val="-10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книги;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 xml:space="preserve">повторное </w:t>
      </w:r>
      <w:proofErr w:type="spellStart"/>
      <w:r w:rsidRPr="003434C7">
        <w:rPr>
          <w:sz w:val="24"/>
          <w:lang w:bidi="ru-RU"/>
        </w:rPr>
        <w:t>перечитывание</w:t>
      </w:r>
      <w:proofErr w:type="spellEnd"/>
      <w:r w:rsidRPr="003434C7">
        <w:rPr>
          <w:sz w:val="24"/>
          <w:lang w:bidi="ru-RU"/>
        </w:rPr>
        <w:t xml:space="preserve"> материала с продумыванием его по</w:t>
      </w:r>
      <w:r w:rsidRPr="003434C7">
        <w:rPr>
          <w:spacing w:val="-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частям;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пересказ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прочитанного;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составление плана, тезисов, формулировок ключевых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положений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текста по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памяти;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рассказывание с опорой на иллюстрации, опорные</w:t>
      </w:r>
      <w:r w:rsidRPr="003434C7">
        <w:rPr>
          <w:spacing w:val="-7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положения;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  <w:tab w:val="left" w:pos="8886"/>
        </w:tabs>
        <w:suppressAutoHyphens w:val="0"/>
        <w:autoSpaceDE w:val="0"/>
        <w:autoSpaceDN w:val="0"/>
        <w:spacing w:before="4" w:line="237" w:lineRule="auto"/>
        <w:ind w:left="0" w:firstLine="284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 xml:space="preserve">участие во взаимопроверке (анализ  и оценка </w:t>
      </w:r>
      <w:r w:rsidRPr="003434C7">
        <w:rPr>
          <w:spacing w:val="2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устных</w:t>
      </w:r>
      <w:r w:rsidRPr="003434C7">
        <w:rPr>
          <w:spacing w:val="27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ответов,</w:t>
      </w:r>
      <w:r w:rsidRPr="003434C7">
        <w:rPr>
          <w:sz w:val="24"/>
          <w:lang w:bidi="ru-RU"/>
        </w:rPr>
        <w:tab/>
      </w:r>
      <w:r w:rsidRPr="003434C7">
        <w:rPr>
          <w:spacing w:val="-2"/>
          <w:sz w:val="24"/>
          <w:lang w:bidi="ru-RU"/>
        </w:rPr>
        <w:t xml:space="preserve">практических </w:t>
      </w:r>
      <w:r w:rsidRPr="003434C7">
        <w:rPr>
          <w:sz w:val="24"/>
          <w:lang w:bidi="ru-RU"/>
        </w:rPr>
        <w:t>работ своих товарищей; дополнительные вопросы к их ответам; сочинения-рецензии и</w:t>
      </w:r>
      <w:r w:rsidRPr="003434C7">
        <w:rPr>
          <w:spacing w:val="-30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т.п.).</w:t>
      </w:r>
    </w:p>
    <w:p w:rsidR="00E80E84" w:rsidRPr="003434C7" w:rsidRDefault="00E80E84" w:rsidP="00CD1C66">
      <w:pPr>
        <w:ind w:firstLine="62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Самоконтроль является необходимым элементом учебного труда, прежде всего потому, что он способствует глубокому и прочному овладению</w:t>
      </w:r>
      <w:r w:rsidRPr="003434C7">
        <w:rPr>
          <w:spacing w:val="-13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знаниями.</w:t>
      </w:r>
    </w:p>
    <w:p w:rsidR="00E80E84" w:rsidRPr="003434C7" w:rsidRDefault="00E80E84" w:rsidP="00CD1C66">
      <w:pPr>
        <w:spacing w:before="66"/>
        <w:ind w:firstLine="68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E80E84" w:rsidRPr="003434C7" w:rsidRDefault="00E80E84" w:rsidP="00CD1C66">
      <w:pPr>
        <w:spacing w:before="1"/>
        <w:ind w:firstLine="62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 конечно, необходимо отметить большое воспитательное  значение  самоконтроля 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E80E84" w:rsidRPr="003434C7" w:rsidRDefault="00E80E84" w:rsidP="00CD1C66">
      <w:pPr>
        <w:spacing w:before="4"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Консультации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Правила написания научных текстов (рефератов, эссе, докладов и др. работ): • Важно разобраться сначала, какова истинная цель научного текста - это поможет студенту разумно распределить свои силы и время.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lastRenderedPageBreak/>
        <w:t xml:space="preserve">• Важно разобраться, кто будет «читателем» Вашей работы.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• Писать серьезные работы следует тогда, когда есть о чем писать и когда есть настроение поделиться своими рассуждениями.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 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Объем текста и различные оформительские требования во многом зависят от принятых в учебном заведении порядков. </w:t>
      </w:r>
    </w:p>
    <w:p w:rsidR="00954932" w:rsidRPr="00012DD4" w:rsidRDefault="00954932" w:rsidP="00E96FD3">
      <w:pPr>
        <w:jc w:val="center"/>
        <w:rPr>
          <w:b/>
          <w:sz w:val="24"/>
          <w:szCs w:val="24"/>
          <w:lang w:bidi="ru-RU"/>
        </w:rPr>
      </w:pPr>
      <w:r w:rsidRPr="00012DD4">
        <w:rPr>
          <w:b/>
          <w:sz w:val="24"/>
          <w:szCs w:val="24"/>
          <w:lang w:bidi="ru-RU"/>
        </w:rPr>
        <w:t>ДОКЛАД.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Цель доклада зависит от целей обобщения материала, который будет содержаться в докладе. 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Материал для доклада необходимо подбирать, обращая особое внимание на следующие его характеристики: отношение к теме исследования; компетентность автора материала; конкретизация и подробность; новизна; научность и объективность; значение для исследования.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lastRenderedPageBreak/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 </w:t>
      </w:r>
    </w:p>
    <w:p w:rsidR="00954932" w:rsidRPr="003434C7" w:rsidRDefault="00954932" w:rsidP="00954932">
      <w:pPr>
        <w:spacing w:before="1"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Подготовка к экзаменам и зачетам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</w:t>
      </w:r>
      <w:r w:rsidRPr="003434C7">
        <w:rPr>
          <w:spacing w:val="-3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дисциплине.</w:t>
      </w:r>
    </w:p>
    <w:p w:rsidR="00954932" w:rsidRPr="003434C7" w:rsidRDefault="00954932" w:rsidP="00954932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Экзаменационная сессия - это серия экзаменов, установленных учебным планом.</w:t>
      </w:r>
    </w:p>
    <w:p w:rsidR="00954932" w:rsidRPr="003434C7" w:rsidRDefault="00954932" w:rsidP="00954932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Между экзаменами интервал 3-4 дня.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Требования к организации подготовки к экзаменам те же, что и при занятиях в течение семестра, но соблюдаться они должны более</w:t>
      </w:r>
      <w:r w:rsidRPr="003434C7">
        <w:rPr>
          <w:spacing w:val="-9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строго.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954932" w:rsidRPr="003434C7" w:rsidRDefault="00954932" w:rsidP="00954932">
      <w:pPr>
        <w:spacing w:before="4"/>
        <w:rPr>
          <w:sz w:val="24"/>
          <w:szCs w:val="24"/>
          <w:lang w:bidi="ru-RU"/>
        </w:rPr>
      </w:pPr>
    </w:p>
    <w:p w:rsidR="00954932" w:rsidRPr="003434C7" w:rsidRDefault="00954932" w:rsidP="00954932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Правила подготовки к</w:t>
      </w:r>
      <w:r w:rsidR="002D076F">
        <w:rPr>
          <w:b/>
          <w:bCs/>
          <w:sz w:val="24"/>
          <w:szCs w:val="24"/>
          <w:lang w:bidi="ru-RU"/>
        </w:rPr>
        <w:t xml:space="preserve"> зачетам и</w:t>
      </w:r>
      <w:r w:rsidRPr="003434C7">
        <w:rPr>
          <w:b/>
          <w:bCs/>
          <w:sz w:val="24"/>
          <w:szCs w:val="24"/>
          <w:lang w:bidi="ru-RU"/>
        </w:rPr>
        <w:t xml:space="preserve"> экзаменам:</w:t>
      </w:r>
    </w:p>
    <w:p w:rsidR="00954932" w:rsidRPr="003434C7" w:rsidRDefault="00954932" w:rsidP="00C529F1">
      <w:pPr>
        <w:widowControl w:val="0"/>
        <w:numPr>
          <w:ilvl w:val="2"/>
          <w:numId w:val="45"/>
        </w:numPr>
        <w:tabs>
          <w:tab w:val="left" w:pos="1549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</w:t>
      </w:r>
      <w:r w:rsidRPr="003434C7">
        <w:rPr>
          <w:spacing w:val="-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материале).</w:t>
      </w:r>
    </w:p>
    <w:p w:rsidR="00954932" w:rsidRPr="003434C7" w:rsidRDefault="00954932" w:rsidP="00C529F1">
      <w:pPr>
        <w:widowControl w:val="0"/>
        <w:numPr>
          <w:ilvl w:val="2"/>
          <w:numId w:val="45"/>
        </w:numPr>
        <w:tabs>
          <w:tab w:val="left" w:pos="1662"/>
        </w:tabs>
        <w:suppressAutoHyphens w:val="0"/>
        <w:autoSpaceDE w:val="0"/>
        <w:autoSpaceDN w:val="0"/>
        <w:spacing w:before="66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Сама подготовка связана не только с «запоминанием». Подготовка также предполагает и переосмысление материала, и даже рассмотрение альтернативных</w:t>
      </w:r>
      <w:r w:rsidRPr="003434C7">
        <w:rPr>
          <w:spacing w:val="-1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идей.</w:t>
      </w:r>
    </w:p>
    <w:p w:rsidR="00954932" w:rsidRPr="003434C7" w:rsidRDefault="00954932" w:rsidP="00C529F1">
      <w:pPr>
        <w:widowControl w:val="0"/>
        <w:numPr>
          <w:ilvl w:val="2"/>
          <w:numId w:val="45"/>
        </w:numPr>
        <w:tabs>
          <w:tab w:val="left" w:pos="1525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</w:t>
      </w:r>
      <w:r w:rsidRPr="003434C7">
        <w:rPr>
          <w:spacing w:val="-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информации.</w:t>
      </w:r>
    </w:p>
    <w:p w:rsidR="00954932" w:rsidRPr="003434C7" w:rsidRDefault="00954932" w:rsidP="00C529F1">
      <w:pPr>
        <w:widowControl w:val="0"/>
        <w:numPr>
          <w:ilvl w:val="2"/>
          <w:numId w:val="45"/>
        </w:numPr>
        <w:tabs>
          <w:tab w:val="left" w:pos="1528"/>
        </w:tabs>
        <w:suppressAutoHyphens w:val="0"/>
        <w:autoSpaceDE w:val="0"/>
        <w:autoSpaceDN w:val="0"/>
        <w:spacing w:before="1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</w:t>
      </w:r>
      <w:r w:rsidRPr="003434C7">
        <w:rPr>
          <w:spacing w:val="-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зрения.</w:t>
      </w:r>
    </w:p>
    <w:p w:rsidR="00954932" w:rsidRPr="003434C7" w:rsidRDefault="00954932" w:rsidP="00954932">
      <w:pPr>
        <w:spacing w:before="4"/>
        <w:rPr>
          <w:sz w:val="24"/>
          <w:szCs w:val="24"/>
          <w:lang w:bidi="ru-RU"/>
        </w:rPr>
      </w:pPr>
    </w:p>
    <w:p w:rsidR="00E96FD3" w:rsidRDefault="00E96FD3" w:rsidP="00954932">
      <w:pPr>
        <w:jc w:val="center"/>
        <w:outlineLvl w:val="1"/>
        <w:rPr>
          <w:b/>
          <w:bCs/>
          <w:sz w:val="24"/>
          <w:szCs w:val="24"/>
          <w:lang w:bidi="ru-RU"/>
        </w:rPr>
      </w:pPr>
    </w:p>
    <w:p w:rsidR="00954932" w:rsidRPr="003434C7" w:rsidRDefault="00954932" w:rsidP="00954932">
      <w:pPr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Оценка самостоятельной работы</w:t>
      </w:r>
    </w:p>
    <w:p w:rsidR="00954932" w:rsidRPr="00D13609" w:rsidRDefault="00954932" w:rsidP="00954932">
      <w:pPr>
        <w:ind w:firstLine="567"/>
        <w:jc w:val="both"/>
        <w:rPr>
          <w:color w:val="000000"/>
          <w:sz w:val="24"/>
          <w:szCs w:val="24"/>
        </w:rPr>
      </w:pPr>
      <w:r w:rsidRPr="001A2F28">
        <w:rPr>
          <w:b/>
          <w:color w:val="000000"/>
          <w:sz w:val="24"/>
          <w:szCs w:val="24"/>
        </w:rPr>
        <w:lastRenderedPageBreak/>
        <w:t>«Отлично»</w:t>
      </w:r>
      <w:r w:rsidRPr="00D13609">
        <w:rPr>
          <w:color w:val="000000"/>
          <w:sz w:val="24"/>
          <w:szCs w:val="24"/>
        </w:rPr>
        <w:t xml:space="preserve"> - ставится</w:t>
      </w:r>
      <w:r>
        <w:rPr>
          <w:color w:val="000000"/>
          <w:sz w:val="24"/>
          <w:szCs w:val="24"/>
        </w:rPr>
        <w:t xml:space="preserve"> </w:t>
      </w:r>
      <w:r w:rsidR="002D076F">
        <w:rPr>
          <w:color w:val="000000"/>
          <w:sz w:val="24"/>
          <w:szCs w:val="24"/>
        </w:rPr>
        <w:t>студенту</w:t>
      </w:r>
      <w:r>
        <w:rPr>
          <w:color w:val="000000"/>
          <w:sz w:val="24"/>
          <w:szCs w:val="24"/>
        </w:rPr>
        <w:t>,</w:t>
      </w:r>
      <w:r w:rsidRPr="00D13609">
        <w:rPr>
          <w:color w:val="000000"/>
          <w:sz w:val="24"/>
          <w:szCs w:val="24"/>
        </w:rPr>
        <w:t xml:space="preserve"> если компетенция сформирована и освоена на высоком уровне</w:t>
      </w:r>
      <w:r>
        <w:rPr>
          <w:color w:val="000000"/>
          <w:sz w:val="24"/>
          <w:szCs w:val="24"/>
        </w:rPr>
        <w:t xml:space="preserve">, </w:t>
      </w:r>
      <w:r w:rsidRPr="00D13609">
        <w:rPr>
          <w:color w:val="000000"/>
          <w:sz w:val="24"/>
          <w:szCs w:val="24"/>
        </w:rPr>
        <w:t>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54932" w:rsidRPr="00D13609" w:rsidRDefault="00954932" w:rsidP="00954932">
      <w:pPr>
        <w:ind w:firstLine="567"/>
        <w:jc w:val="both"/>
        <w:rPr>
          <w:color w:val="000000"/>
          <w:sz w:val="24"/>
          <w:szCs w:val="24"/>
        </w:rPr>
      </w:pPr>
      <w:r w:rsidRPr="001A2F28">
        <w:rPr>
          <w:b/>
          <w:color w:val="000000"/>
          <w:sz w:val="24"/>
          <w:szCs w:val="24"/>
        </w:rPr>
        <w:t>«Хорошо»</w:t>
      </w:r>
      <w:r w:rsidRPr="00D13609">
        <w:rPr>
          <w:color w:val="000000"/>
          <w:sz w:val="24"/>
          <w:szCs w:val="24"/>
        </w:rPr>
        <w:t xml:space="preserve"> - ставится</w:t>
      </w:r>
      <w:r>
        <w:rPr>
          <w:color w:val="000000"/>
          <w:sz w:val="24"/>
          <w:szCs w:val="24"/>
        </w:rPr>
        <w:t xml:space="preserve"> </w:t>
      </w:r>
      <w:r w:rsidR="002D076F">
        <w:rPr>
          <w:color w:val="000000"/>
          <w:sz w:val="24"/>
          <w:szCs w:val="24"/>
        </w:rPr>
        <w:t>студенту</w:t>
      </w:r>
      <w:r>
        <w:rPr>
          <w:color w:val="000000"/>
          <w:sz w:val="24"/>
          <w:szCs w:val="24"/>
        </w:rPr>
        <w:t>,</w:t>
      </w:r>
      <w:r w:rsidRPr="00D13609">
        <w:rPr>
          <w:color w:val="000000"/>
          <w:sz w:val="24"/>
          <w:szCs w:val="24"/>
        </w:rPr>
        <w:t xml:space="preserve"> если компетенция сформирована и освоена на </w:t>
      </w:r>
      <w:r>
        <w:rPr>
          <w:color w:val="000000"/>
          <w:sz w:val="24"/>
          <w:szCs w:val="24"/>
        </w:rPr>
        <w:t>хорошем</w:t>
      </w:r>
      <w:r w:rsidRPr="00D13609">
        <w:rPr>
          <w:color w:val="000000"/>
          <w:sz w:val="24"/>
          <w:szCs w:val="24"/>
        </w:rPr>
        <w:t xml:space="preserve"> уровне</w:t>
      </w:r>
      <w:r>
        <w:rPr>
          <w:color w:val="000000"/>
          <w:sz w:val="24"/>
          <w:szCs w:val="24"/>
        </w:rPr>
        <w:t xml:space="preserve">, </w:t>
      </w:r>
      <w:r w:rsidRPr="00D13609">
        <w:rPr>
          <w:color w:val="000000"/>
          <w:sz w:val="24"/>
          <w:szCs w:val="24"/>
        </w:rPr>
        <w:t>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54932" w:rsidRPr="00D13609" w:rsidRDefault="00954932" w:rsidP="00954932">
      <w:pPr>
        <w:ind w:firstLine="567"/>
        <w:jc w:val="both"/>
        <w:rPr>
          <w:color w:val="000000"/>
          <w:sz w:val="24"/>
          <w:szCs w:val="24"/>
        </w:rPr>
      </w:pPr>
      <w:r w:rsidRPr="001A2F28">
        <w:rPr>
          <w:b/>
          <w:color w:val="000000"/>
          <w:sz w:val="24"/>
          <w:szCs w:val="24"/>
        </w:rPr>
        <w:t>«Удовлетворительно»</w:t>
      </w:r>
      <w:r w:rsidRPr="00D13609">
        <w:rPr>
          <w:color w:val="000000"/>
          <w:sz w:val="24"/>
          <w:szCs w:val="24"/>
        </w:rPr>
        <w:t xml:space="preserve"> - ставится</w:t>
      </w:r>
      <w:r>
        <w:rPr>
          <w:color w:val="000000"/>
          <w:sz w:val="24"/>
          <w:szCs w:val="24"/>
        </w:rPr>
        <w:t xml:space="preserve"> </w:t>
      </w:r>
      <w:r w:rsidR="002D076F">
        <w:rPr>
          <w:color w:val="000000"/>
          <w:sz w:val="24"/>
          <w:szCs w:val="24"/>
        </w:rPr>
        <w:t>студенту</w:t>
      </w:r>
      <w:r>
        <w:rPr>
          <w:color w:val="000000"/>
          <w:sz w:val="24"/>
          <w:szCs w:val="24"/>
        </w:rPr>
        <w:t>,</w:t>
      </w:r>
      <w:r w:rsidRPr="00D13609">
        <w:rPr>
          <w:color w:val="000000"/>
          <w:sz w:val="24"/>
          <w:szCs w:val="24"/>
        </w:rPr>
        <w:t xml:space="preserve"> если компетенция </w:t>
      </w:r>
      <w:r>
        <w:rPr>
          <w:color w:val="000000"/>
          <w:sz w:val="24"/>
          <w:szCs w:val="24"/>
        </w:rPr>
        <w:t xml:space="preserve">достаточно </w:t>
      </w:r>
      <w:r w:rsidRPr="00D13609">
        <w:rPr>
          <w:color w:val="000000"/>
          <w:sz w:val="24"/>
          <w:szCs w:val="24"/>
        </w:rPr>
        <w:t>сформирована и освоена</w:t>
      </w:r>
      <w:r>
        <w:rPr>
          <w:color w:val="000000"/>
          <w:sz w:val="24"/>
          <w:szCs w:val="24"/>
        </w:rPr>
        <w:t xml:space="preserve">, </w:t>
      </w:r>
      <w:r w:rsidRPr="00D13609">
        <w:rPr>
          <w:color w:val="000000"/>
          <w:sz w:val="24"/>
          <w:szCs w:val="24"/>
        </w:rPr>
        <w:t>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54932" w:rsidRPr="00D13609" w:rsidRDefault="00954932" w:rsidP="00954932">
      <w:pPr>
        <w:ind w:firstLine="567"/>
        <w:jc w:val="both"/>
        <w:rPr>
          <w:color w:val="000000"/>
          <w:sz w:val="24"/>
          <w:szCs w:val="24"/>
        </w:rPr>
      </w:pPr>
      <w:r w:rsidRPr="001A2F28">
        <w:rPr>
          <w:b/>
          <w:color w:val="000000"/>
          <w:sz w:val="24"/>
          <w:szCs w:val="24"/>
        </w:rPr>
        <w:t>«Неудовлетворительно»</w:t>
      </w:r>
      <w:r w:rsidRPr="00D13609">
        <w:rPr>
          <w:color w:val="000000"/>
          <w:sz w:val="24"/>
          <w:szCs w:val="24"/>
        </w:rPr>
        <w:t xml:space="preserve"> - ставится</w:t>
      </w:r>
      <w:r>
        <w:rPr>
          <w:color w:val="000000"/>
          <w:sz w:val="24"/>
          <w:szCs w:val="24"/>
        </w:rPr>
        <w:t xml:space="preserve"> </w:t>
      </w:r>
      <w:r w:rsidR="002D076F">
        <w:rPr>
          <w:color w:val="000000"/>
          <w:sz w:val="24"/>
          <w:szCs w:val="24"/>
        </w:rPr>
        <w:t>студенту</w:t>
      </w:r>
      <w:r>
        <w:rPr>
          <w:color w:val="000000"/>
          <w:sz w:val="24"/>
          <w:szCs w:val="24"/>
        </w:rPr>
        <w:t>,</w:t>
      </w:r>
      <w:r w:rsidRPr="00D13609">
        <w:rPr>
          <w:color w:val="000000"/>
          <w:sz w:val="24"/>
          <w:szCs w:val="24"/>
        </w:rPr>
        <w:t xml:space="preserve"> если компетенция </w:t>
      </w:r>
      <w:r>
        <w:rPr>
          <w:color w:val="000000"/>
          <w:sz w:val="24"/>
          <w:szCs w:val="24"/>
        </w:rPr>
        <w:t xml:space="preserve">не </w:t>
      </w:r>
      <w:r w:rsidRPr="00D13609">
        <w:rPr>
          <w:color w:val="000000"/>
          <w:sz w:val="24"/>
          <w:szCs w:val="24"/>
        </w:rPr>
        <w:t xml:space="preserve">сформирована и </w:t>
      </w:r>
      <w:r>
        <w:rPr>
          <w:color w:val="000000"/>
          <w:sz w:val="24"/>
          <w:szCs w:val="24"/>
        </w:rPr>
        <w:t xml:space="preserve">не </w:t>
      </w:r>
      <w:r w:rsidRPr="00D13609">
        <w:rPr>
          <w:color w:val="000000"/>
          <w:sz w:val="24"/>
          <w:szCs w:val="24"/>
        </w:rPr>
        <w:t>освоена</w:t>
      </w:r>
      <w:r>
        <w:rPr>
          <w:color w:val="000000"/>
          <w:sz w:val="24"/>
          <w:szCs w:val="24"/>
        </w:rPr>
        <w:t xml:space="preserve">, </w:t>
      </w:r>
      <w:r w:rsidRPr="00D13609">
        <w:rPr>
          <w:color w:val="000000"/>
          <w:sz w:val="24"/>
          <w:szCs w:val="24"/>
        </w:rPr>
        <w:t>ответ которого содержит существенные пробелы в знании основного содержания учебной программы дисциплины.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Учет работы студентов в ходе семестра будет оцениваться на основе следующих критериев:</w:t>
      </w:r>
    </w:p>
    <w:p w:rsidR="00954932" w:rsidRPr="003434C7" w:rsidRDefault="00954932" w:rsidP="00954932">
      <w:pPr>
        <w:spacing w:before="1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Работа по дисциплине состоит из двух частей: работа в течение семестра и ответ на</w:t>
      </w:r>
      <w:r>
        <w:rPr>
          <w:sz w:val="24"/>
          <w:szCs w:val="24"/>
          <w:lang w:bidi="ru-RU"/>
        </w:rPr>
        <w:t xml:space="preserve"> экзамене</w:t>
      </w:r>
      <w:r w:rsidRPr="003434C7">
        <w:rPr>
          <w:sz w:val="24"/>
          <w:szCs w:val="24"/>
          <w:lang w:bidi="ru-RU"/>
        </w:rPr>
        <w:t>.</w:t>
      </w:r>
    </w:p>
    <w:p w:rsidR="00954932" w:rsidRPr="003434C7" w:rsidRDefault="00954932" w:rsidP="00954932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Весьма эффективно использование тестов непосредственно в процессе обучения, при</w:t>
      </w:r>
      <w:r>
        <w:rPr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3434C7">
        <w:rPr>
          <w:sz w:val="24"/>
          <w:szCs w:val="24"/>
          <w:lang w:bidi="ru-RU"/>
        </w:rPr>
        <w:t>обучающе-контролирующие</w:t>
      </w:r>
      <w:proofErr w:type="spellEnd"/>
      <w:r w:rsidRPr="003434C7">
        <w:rPr>
          <w:sz w:val="24"/>
          <w:szCs w:val="24"/>
          <w:lang w:bidi="ru-RU"/>
        </w:rPr>
        <w:t xml:space="preserve"> системы, которые позволяют студенту самостоятельно изучать ту или иную дисциплину и одновременно контролировать уровень усвоения материала.</w:t>
      </w:r>
    </w:p>
    <w:p w:rsidR="00C529F1" w:rsidRDefault="00C529F1" w:rsidP="00C529F1">
      <w:pPr>
        <w:ind w:firstLine="719"/>
        <w:jc w:val="both"/>
        <w:rPr>
          <w:sz w:val="24"/>
          <w:szCs w:val="24"/>
          <w:lang w:bidi="ru-RU"/>
        </w:rPr>
      </w:pPr>
    </w:p>
    <w:p w:rsidR="00284A9C" w:rsidRDefault="00284A9C" w:rsidP="00284A9C">
      <w:pPr>
        <w:ind w:firstLine="720"/>
        <w:rPr>
          <w:sz w:val="24"/>
          <w:szCs w:val="24"/>
          <w:lang w:eastAsia="ar-SA"/>
        </w:rPr>
      </w:pP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021F13">
        <w:rPr>
          <w:sz w:val="24"/>
          <w:szCs w:val="24"/>
          <w:lang w:eastAsia="zh-CN"/>
        </w:rPr>
        <w:t xml:space="preserve">Разработано  в соответствии с требованиями ФГОС </w:t>
      </w:r>
      <w:proofErr w:type="gramStart"/>
      <w:r w:rsidRPr="00021F13">
        <w:rPr>
          <w:sz w:val="24"/>
          <w:szCs w:val="24"/>
          <w:lang w:eastAsia="zh-CN"/>
        </w:rPr>
        <w:t>ВО</w:t>
      </w:r>
      <w:proofErr w:type="gramEnd"/>
      <w:r w:rsidRPr="00021F13">
        <w:rPr>
          <w:sz w:val="24"/>
          <w:szCs w:val="24"/>
          <w:lang w:eastAsia="zh-CN"/>
        </w:rPr>
        <w:t xml:space="preserve"> 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021F13">
        <w:rPr>
          <w:sz w:val="24"/>
          <w:szCs w:val="24"/>
          <w:lang w:eastAsia="zh-CN"/>
        </w:rPr>
        <w:t xml:space="preserve">Составитель: </w:t>
      </w:r>
      <w:proofErr w:type="spellStart"/>
      <w:r w:rsidR="00C71BCA">
        <w:rPr>
          <w:sz w:val="24"/>
          <w:szCs w:val="24"/>
          <w:lang w:eastAsia="zh-CN"/>
        </w:rPr>
        <w:t>Христидис</w:t>
      </w:r>
      <w:proofErr w:type="spellEnd"/>
      <w:r w:rsidR="00C71BCA">
        <w:rPr>
          <w:sz w:val="24"/>
          <w:szCs w:val="24"/>
          <w:lang w:eastAsia="zh-CN"/>
        </w:rPr>
        <w:t xml:space="preserve"> Т.В., доктор педагогических наук, профессор, </w:t>
      </w:r>
      <w:r w:rsidRPr="00021F13">
        <w:rPr>
          <w:sz w:val="24"/>
          <w:szCs w:val="24"/>
          <w:lang w:eastAsia="zh-CN"/>
        </w:rPr>
        <w:t>Новашина М.С., кандидат педагогических наук, старший преподаватель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4"/>
          <w:szCs w:val="24"/>
          <w:lang w:eastAsia="zh-CN"/>
        </w:rPr>
      </w:pPr>
      <w:r w:rsidRPr="00021F13">
        <w:rPr>
          <w:sz w:val="24"/>
          <w:szCs w:val="24"/>
          <w:lang w:eastAsia="zh-CN"/>
        </w:rPr>
        <w:t xml:space="preserve">Рассмотрено  на заседании кафедры </w:t>
      </w:r>
      <w:r w:rsidRPr="00021F13">
        <w:rPr>
          <w:i/>
          <w:sz w:val="24"/>
          <w:szCs w:val="24"/>
          <w:lang w:eastAsia="zh-CN"/>
        </w:rPr>
        <w:t>гуманитарных и социально-экономических дисциплин</w:t>
      </w:r>
    </w:p>
    <w:p w:rsidR="00284A9C" w:rsidRPr="00021F13" w:rsidRDefault="00284A9C" w:rsidP="00284A9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sz w:val="24"/>
          <w:szCs w:val="24"/>
          <w:lang w:eastAsia="zh-CN"/>
        </w:rPr>
      </w:pPr>
      <w:r w:rsidRPr="00021F13">
        <w:rPr>
          <w:i/>
          <w:sz w:val="24"/>
          <w:szCs w:val="24"/>
          <w:lang w:eastAsia="zh-CN"/>
        </w:rPr>
        <w:t>Протокол № 2 19.10.2021</w:t>
      </w:r>
    </w:p>
    <w:p w:rsidR="00284A9C" w:rsidRPr="00021F13" w:rsidRDefault="00284A9C" w:rsidP="00284A9C">
      <w:pPr>
        <w:ind w:right="38"/>
        <w:rPr>
          <w:sz w:val="24"/>
          <w:szCs w:val="24"/>
          <w:lang w:eastAsia="zh-CN"/>
        </w:rPr>
      </w:pPr>
    </w:p>
    <w:p w:rsidR="00510816" w:rsidRPr="00277896" w:rsidRDefault="00510816" w:rsidP="00284A9C">
      <w:pPr>
        <w:ind w:firstLine="720"/>
        <w:jc w:val="both"/>
        <w:rPr>
          <w:sz w:val="24"/>
          <w:szCs w:val="24"/>
        </w:rPr>
      </w:pPr>
    </w:p>
    <w:sectPr w:rsidR="00510816" w:rsidRPr="00277896" w:rsidSect="002610D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3C3" w:rsidRDefault="00F553C3" w:rsidP="00284A9C">
      <w:r>
        <w:separator/>
      </w:r>
    </w:p>
  </w:endnote>
  <w:endnote w:type="continuationSeparator" w:id="0">
    <w:p w:rsidR="00F553C3" w:rsidRDefault="00F553C3" w:rsidP="00284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3C3" w:rsidRDefault="00F553C3" w:rsidP="00284A9C">
      <w:r>
        <w:separator/>
      </w:r>
    </w:p>
  </w:footnote>
  <w:footnote w:type="continuationSeparator" w:id="0">
    <w:p w:rsidR="00F553C3" w:rsidRDefault="00F553C3" w:rsidP="00284A9C">
      <w:r>
        <w:continuationSeparator/>
      </w:r>
    </w:p>
  </w:footnote>
  <w:footnote w:id="1">
    <w:p w:rsidR="006D6E93" w:rsidRPr="00284B89" w:rsidRDefault="006D6E93" w:rsidP="00284A9C">
      <w:pPr>
        <w:pStyle w:val="af7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9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2">
    <w:p w:rsidR="006D6E93" w:rsidRPr="00284B89" w:rsidRDefault="006D6E93" w:rsidP="00D02146">
      <w:pPr>
        <w:pStyle w:val="af7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9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  <w:lang w:val="en-US"/>
      </w:rPr>
    </w:lvl>
  </w:abstractNum>
  <w:abstractNum w:abstractNumId="2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</w:rPr>
    </w:lvl>
  </w:abstractNum>
  <w:abstractNum w:abstractNumId="4">
    <w:nsid w:val="00000010"/>
    <w:multiLevelType w:val="singleLevel"/>
    <w:tmpl w:val="0000001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</w:rPr>
    </w:lvl>
  </w:abstractNum>
  <w:abstractNum w:abstractNumId="5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E90E60"/>
    <w:multiLevelType w:val="hybridMultilevel"/>
    <w:tmpl w:val="D6CCE648"/>
    <w:lvl w:ilvl="0" w:tplc="D7788E7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4D93649"/>
    <w:multiLevelType w:val="hybridMultilevel"/>
    <w:tmpl w:val="511E84A2"/>
    <w:lvl w:ilvl="0" w:tplc="1ECCC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5216D90"/>
    <w:multiLevelType w:val="hybridMultilevel"/>
    <w:tmpl w:val="94669602"/>
    <w:lvl w:ilvl="0" w:tplc="70F62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5A66278"/>
    <w:multiLevelType w:val="hybridMultilevel"/>
    <w:tmpl w:val="1C183D98"/>
    <w:lvl w:ilvl="0" w:tplc="D7F2E47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7A3012"/>
    <w:multiLevelType w:val="hybridMultilevel"/>
    <w:tmpl w:val="5992BEB0"/>
    <w:lvl w:ilvl="0" w:tplc="525CFE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12014C"/>
    <w:multiLevelType w:val="hybridMultilevel"/>
    <w:tmpl w:val="FBEAECC8"/>
    <w:lvl w:ilvl="0" w:tplc="8A6233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4634750"/>
    <w:multiLevelType w:val="hybridMultilevel"/>
    <w:tmpl w:val="3084B198"/>
    <w:lvl w:ilvl="0" w:tplc="F86CD1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58550A0"/>
    <w:multiLevelType w:val="hybridMultilevel"/>
    <w:tmpl w:val="569E7BB6"/>
    <w:lvl w:ilvl="0" w:tplc="05420B5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7EF68AE"/>
    <w:multiLevelType w:val="hybridMultilevel"/>
    <w:tmpl w:val="3AECFBEE"/>
    <w:lvl w:ilvl="0" w:tplc="4AB2DB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BED0AB1"/>
    <w:multiLevelType w:val="hybridMultilevel"/>
    <w:tmpl w:val="716A5F44"/>
    <w:lvl w:ilvl="0" w:tplc="013E10B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2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EC1BDA"/>
    <w:multiLevelType w:val="hybridMultilevel"/>
    <w:tmpl w:val="4EE63F1E"/>
    <w:lvl w:ilvl="0" w:tplc="D2745520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09961A3A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978A207E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EBFCCDA0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06A2F29A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9404F19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FA60E0D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388008D4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25CA18BA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abstractNum w:abstractNumId="22">
    <w:nsid w:val="334C23BD"/>
    <w:multiLevelType w:val="hybridMultilevel"/>
    <w:tmpl w:val="97DA0818"/>
    <w:lvl w:ilvl="0" w:tplc="3D66E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377F4831"/>
    <w:multiLevelType w:val="hybridMultilevel"/>
    <w:tmpl w:val="912A9FFA"/>
    <w:lvl w:ilvl="0" w:tplc="5C84BEC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B585512"/>
    <w:multiLevelType w:val="hybridMultilevel"/>
    <w:tmpl w:val="8624AC96"/>
    <w:lvl w:ilvl="0" w:tplc="CF50A9C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D9655F2"/>
    <w:multiLevelType w:val="hybridMultilevel"/>
    <w:tmpl w:val="CC58C1CE"/>
    <w:lvl w:ilvl="0" w:tplc="B5CCDDBA">
      <w:numFmt w:val="bullet"/>
      <w:lvlText w:val="-"/>
      <w:lvlJc w:val="left"/>
      <w:pPr>
        <w:ind w:left="14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A625BCA">
      <w:numFmt w:val="bullet"/>
      <w:lvlText w:val=""/>
      <w:lvlJc w:val="left"/>
      <w:pPr>
        <w:ind w:left="21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3063126">
      <w:numFmt w:val="bullet"/>
      <w:lvlText w:val="-"/>
      <w:lvlJc w:val="left"/>
      <w:pPr>
        <w:ind w:left="21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3" w:tplc="C9FC5262">
      <w:numFmt w:val="bullet"/>
      <w:lvlText w:val="•"/>
      <w:lvlJc w:val="left"/>
      <w:pPr>
        <w:ind w:left="3323" w:hanging="140"/>
      </w:pPr>
      <w:rPr>
        <w:rFonts w:hint="default"/>
        <w:lang w:val="ru-RU" w:eastAsia="ru-RU" w:bidi="ru-RU"/>
      </w:rPr>
    </w:lvl>
    <w:lvl w:ilvl="4" w:tplc="E8C2029E">
      <w:numFmt w:val="bullet"/>
      <w:lvlText w:val="•"/>
      <w:lvlJc w:val="left"/>
      <w:pPr>
        <w:ind w:left="4486" w:hanging="140"/>
      </w:pPr>
      <w:rPr>
        <w:rFonts w:hint="default"/>
        <w:lang w:val="ru-RU" w:eastAsia="ru-RU" w:bidi="ru-RU"/>
      </w:rPr>
    </w:lvl>
    <w:lvl w:ilvl="5" w:tplc="CBCE3AFA">
      <w:numFmt w:val="bullet"/>
      <w:lvlText w:val="•"/>
      <w:lvlJc w:val="left"/>
      <w:pPr>
        <w:ind w:left="5649" w:hanging="140"/>
      </w:pPr>
      <w:rPr>
        <w:rFonts w:hint="default"/>
        <w:lang w:val="ru-RU" w:eastAsia="ru-RU" w:bidi="ru-RU"/>
      </w:rPr>
    </w:lvl>
    <w:lvl w:ilvl="6" w:tplc="D784920A">
      <w:numFmt w:val="bullet"/>
      <w:lvlText w:val="•"/>
      <w:lvlJc w:val="left"/>
      <w:pPr>
        <w:ind w:left="6813" w:hanging="140"/>
      </w:pPr>
      <w:rPr>
        <w:rFonts w:hint="default"/>
        <w:lang w:val="ru-RU" w:eastAsia="ru-RU" w:bidi="ru-RU"/>
      </w:rPr>
    </w:lvl>
    <w:lvl w:ilvl="7" w:tplc="12D023BA">
      <w:numFmt w:val="bullet"/>
      <w:lvlText w:val="•"/>
      <w:lvlJc w:val="left"/>
      <w:pPr>
        <w:ind w:left="7976" w:hanging="140"/>
      </w:pPr>
      <w:rPr>
        <w:rFonts w:hint="default"/>
        <w:lang w:val="ru-RU" w:eastAsia="ru-RU" w:bidi="ru-RU"/>
      </w:rPr>
    </w:lvl>
    <w:lvl w:ilvl="8" w:tplc="E8DCCB46">
      <w:numFmt w:val="bullet"/>
      <w:lvlText w:val="•"/>
      <w:lvlJc w:val="left"/>
      <w:pPr>
        <w:ind w:left="9139" w:hanging="140"/>
      </w:pPr>
      <w:rPr>
        <w:rFonts w:hint="default"/>
        <w:lang w:val="ru-RU" w:eastAsia="ru-RU" w:bidi="ru-RU"/>
      </w:rPr>
    </w:lvl>
  </w:abstractNum>
  <w:abstractNum w:abstractNumId="27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390F20"/>
    <w:multiLevelType w:val="hybridMultilevel"/>
    <w:tmpl w:val="ECB691AC"/>
    <w:lvl w:ilvl="0" w:tplc="1876AE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77750D"/>
    <w:multiLevelType w:val="hybridMultilevel"/>
    <w:tmpl w:val="AD10D5EC"/>
    <w:lvl w:ilvl="0" w:tplc="732CFBA6">
      <w:numFmt w:val="bullet"/>
      <w:lvlText w:val="•"/>
      <w:lvlJc w:val="left"/>
      <w:pPr>
        <w:ind w:left="65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A96E246">
      <w:numFmt w:val="bullet"/>
      <w:lvlText w:val="•"/>
      <w:lvlJc w:val="left"/>
      <w:pPr>
        <w:ind w:left="1652" w:hanging="144"/>
      </w:pPr>
      <w:rPr>
        <w:rFonts w:hint="default"/>
        <w:lang w:val="ru-RU" w:eastAsia="ru-RU" w:bidi="ru-RU"/>
      </w:rPr>
    </w:lvl>
    <w:lvl w:ilvl="2" w:tplc="2FA641CA">
      <w:numFmt w:val="bullet"/>
      <w:lvlText w:val="•"/>
      <w:lvlJc w:val="left"/>
      <w:pPr>
        <w:ind w:left="2645" w:hanging="144"/>
      </w:pPr>
      <w:rPr>
        <w:rFonts w:hint="default"/>
        <w:lang w:val="ru-RU" w:eastAsia="ru-RU" w:bidi="ru-RU"/>
      </w:rPr>
    </w:lvl>
    <w:lvl w:ilvl="3" w:tplc="384C4378">
      <w:numFmt w:val="bullet"/>
      <w:lvlText w:val="•"/>
      <w:lvlJc w:val="left"/>
      <w:pPr>
        <w:ind w:left="3637" w:hanging="144"/>
      </w:pPr>
      <w:rPr>
        <w:rFonts w:hint="default"/>
        <w:lang w:val="ru-RU" w:eastAsia="ru-RU" w:bidi="ru-RU"/>
      </w:rPr>
    </w:lvl>
    <w:lvl w:ilvl="4" w:tplc="E0945164">
      <w:numFmt w:val="bullet"/>
      <w:lvlText w:val="•"/>
      <w:lvlJc w:val="left"/>
      <w:pPr>
        <w:ind w:left="4630" w:hanging="144"/>
      </w:pPr>
      <w:rPr>
        <w:rFonts w:hint="default"/>
        <w:lang w:val="ru-RU" w:eastAsia="ru-RU" w:bidi="ru-RU"/>
      </w:rPr>
    </w:lvl>
    <w:lvl w:ilvl="5" w:tplc="F27E8EFC">
      <w:numFmt w:val="bullet"/>
      <w:lvlText w:val="•"/>
      <w:lvlJc w:val="left"/>
      <w:pPr>
        <w:ind w:left="5623" w:hanging="144"/>
      </w:pPr>
      <w:rPr>
        <w:rFonts w:hint="default"/>
        <w:lang w:val="ru-RU" w:eastAsia="ru-RU" w:bidi="ru-RU"/>
      </w:rPr>
    </w:lvl>
    <w:lvl w:ilvl="6" w:tplc="C1FEBDC8">
      <w:numFmt w:val="bullet"/>
      <w:lvlText w:val="•"/>
      <w:lvlJc w:val="left"/>
      <w:pPr>
        <w:ind w:left="6615" w:hanging="144"/>
      </w:pPr>
      <w:rPr>
        <w:rFonts w:hint="default"/>
        <w:lang w:val="ru-RU" w:eastAsia="ru-RU" w:bidi="ru-RU"/>
      </w:rPr>
    </w:lvl>
    <w:lvl w:ilvl="7" w:tplc="1278CAFA">
      <w:numFmt w:val="bullet"/>
      <w:lvlText w:val="•"/>
      <w:lvlJc w:val="left"/>
      <w:pPr>
        <w:ind w:left="7608" w:hanging="144"/>
      </w:pPr>
      <w:rPr>
        <w:rFonts w:hint="default"/>
        <w:lang w:val="ru-RU" w:eastAsia="ru-RU" w:bidi="ru-RU"/>
      </w:rPr>
    </w:lvl>
    <w:lvl w:ilvl="8" w:tplc="8E98BEF6">
      <w:numFmt w:val="bullet"/>
      <w:lvlText w:val="•"/>
      <w:lvlJc w:val="left"/>
      <w:pPr>
        <w:ind w:left="8601" w:hanging="144"/>
      </w:pPr>
      <w:rPr>
        <w:rFonts w:hint="default"/>
        <w:lang w:val="ru-RU" w:eastAsia="ru-RU" w:bidi="ru-RU"/>
      </w:rPr>
    </w:lvl>
  </w:abstractNum>
  <w:abstractNum w:abstractNumId="30">
    <w:nsid w:val="47DF6D74"/>
    <w:multiLevelType w:val="hybridMultilevel"/>
    <w:tmpl w:val="8E468CCA"/>
    <w:lvl w:ilvl="0" w:tplc="A482A804">
      <w:start w:val="1"/>
      <w:numFmt w:val="decimal"/>
      <w:lvlText w:val="%1."/>
      <w:lvlJc w:val="left"/>
      <w:pPr>
        <w:ind w:left="2074" w:hanging="85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EE6B8DE">
      <w:start w:val="1"/>
      <w:numFmt w:val="decimal"/>
      <w:lvlText w:val="%2."/>
      <w:lvlJc w:val="left"/>
      <w:pPr>
        <w:ind w:left="658" w:hanging="37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94D668B4">
      <w:numFmt w:val="bullet"/>
      <w:lvlText w:val="•"/>
      <w:lvlJc w:val="left"/>
      <w:pPr>
        <w:ind w:left="3025" w:hanging="370"/>
      </w:pPr>
      <w:rPr>
        <w:rFonts w:hint="default"/>
        <w:lang w:val="ru-RU" w:eastAsia="ru-RU" w:bidi="ru-RU"/>
      </w:rPr>
    </w:lvl>
    <w:lvl w:ilvl="3" w:tplc="40B83202">
      <w:numFmt w:val="bullet"/>
      <w:lvlText w:val="•"/>
      <w:lvlJc w:val="left"/>
      <w:pPr>
        <w:ind w:left="3970" w:hanging="370"/>
      </w:pPr>
      <w:rPr>
        <w:rFonts w:hint="default"/>
        <w:lang w:val="ru-RU" w:eastAsia="ru-RU" w:bidi="ru-RU"/>
      </w:rPr>
    </w:lvl>
    <w:lvl w:ilvl="4" w:tplc="C49A040A">
      <w:numFmt w:val="bullet"/>
      <w:lvlText w:val="•"/>
      <w:lvlJc w:val="left"/>
      <w:pPr>
        <w:ind w:left="4915" w:hanging="370"/>
      </w:pPr>
      <w:rPr>
        <w:rFonts w:hint="default"/>
        <w:lang w:val="ru-RU" w:eastAsia="ru-RU" w:bidi="ru-RU"/>
      </w:rPr>
    </w:lvl>
    <w:lvl w:ilvl="5" w:tplc="519E70B8">
      <w:numFmt w:val="bullet"/>
      <w:lvlText w:val="•"/>
      <w:lvlJc w:val="left"/>
      <w:pPr>
        <w:ind w:left="5860" w:hanging="370"/>
      </w:pPr>
      <w:rPr>
        <w:rFonts w:hint="default"/>
        <w:lang w:val="ru-RU" w:eastAsia="ru-RU" w:bidi="ru-RU"/>
      </w:rPr>
    </w:lvl>
    <w:lvl w:ilvl="6" w:tplc="A3AC6C1C">
      <w:numFmt w:val="bullet"/>
      <w:lvlText w:val="•"/>
      <w:lvlJc w:val="left"/>
      <w:pPr>
        <w:ind w:left="6805" w:hanging="370"/>
      </w:pPr>
      <w:rPr>
        <w:rFonts w:hint="default"/>
        <w:lang w:val="ru-RU" w:eastAsia="ru-RU" w:bidi="ru-RU"/>
      </w:rPr>
    </w:lvl>
    <w:lvl w:ilvl="7" w:tplc="FA683552">
      <w:numFmt w:val="bullet"/>
      <w:lvlText w:val="•"/>
      <w:lvlJc w:val="left"/>
      <w:pPr>
        <w:ind w:left="7750" w:hanging="370"/>
      </w:pPr>
      <w:rPr>
        <w:rFonts w:hint="default"/>
        <w:lang w:val="ru-RU" w:eastAsia="ru-RU" w:bidi="ru-RU"/>
      </w:rPr>
    </w:lvl>
    <w:lvl w:ilvl="8" w:tplc="15E09912">
      <w:numFmt w:val="bullet"/>
      <w:lvlText w:val="•"/>
      <w:lvlJc w:val="left"/>
      <w:pPr>
        <w:ind w:left="8696" w:hanging="370"/>
      </w:pPr>
      <w:rPr>
        <w:rFonts w:hint="default"/>
        <w:lang w:val="ru-RU" w:eastAsia="ru-RU" w:bidi="ru-RU"/>
      </w:rPr>
    </w:lvl>
  </w:abstractNum>
  <w:abstractNum w:abstractNumId="31">
    <w:nsid w:val="4CC325C2"/>
    <w:multiLevelType w:val="hybridMultilevel"/>
    <w:tmpl w:val="4CEA364C"/>
    <w:lvl w:ilvl="0" w:tplc="61B6E5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0E22A1C"/>
    <w:multiLevelType w:val="hybridMultilevel"/>
    <w:tmpl w:val="6A54A1A8"/>
    <w:lvl w:ilvl="0" w:tplc="AF10811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0FA54CE"/>
    <w:multiLevelType w:val="hybridMultilevel"/>
    <w:tmpl w:val="3438BADA"/>
    <w:lvl w:ilvl="0" w:tplc="439C2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1823050"/>
    <w:multiLevelType w:val="hybridMultilevel"/>
    <w:tmpl w:val="F51CF308"/>
    <w:lvl w:ilvl="0" w:tplc="ED7656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0C0792"/>
    <w:multiLevelType w:val="hybridMultilevel"/>
    <w:tmpl w:val="22903DA8"/>
    <w:lvl w:ilvl="0" w:tplc="D2F459EA">
      <w:start w:val="15"/>
      <w:numFmt w:val="decimal"/>
      <w:lvlText w:val="%1."/>
      <w:lvlJc w:val="left"/>
      <w:pPr>
        <w:ind w:left="1018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7C6935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4C83C70">
      <w:numFmt w:val="bullet"/>
      <w:lvlText w:val="•"/>
      <w:lvlJc w:val="left"/>
      <w:pPr>
        <w:ind w:left="2082" w:hanging="142"/>
      </w:pPr>
      <w:rPr>
        <w:rFonts w:hint="default"/>
        <w:lang w:val="ru-RU" w:eastAsia="ru-RU" w:bidi="ru-RU"/>
      </w:rPr>
    </w:lvl>
    <w:lvl w:ilvl="3" w:tplc="0AC0B89A">
      <w:numFmt w:val="bullet"/>
      <w:lvlText w:val="•"/>
      <w:lvlJc w:val="left"/>
      <w:pPr>
        <w:ind w:left="3145" w:hanging="142"/>
      </w:pPr>
      <w:rPr>
        <w:rFonts w:hint="default"/>
        <w:lang w:val="ru-RU" w:eastAsia="ru-RU" w:bidi="ru-RU"/>
      </w:rPr>
    </w:lvl>
    <w:lvl w:ilvl="4" w:tplc="84CE65A0">
      <w:numFmt w:val="bullet"/>
      <w:lvlText w:val="•"/>
      <w:lvlJc w:val="left"/>
      <w:pPr>
        <w:ind w:left="4208" w:hanging="142"/>
      </w:pPr>
      <w:rPr>
        <w:rFonts w:hint="default"/>
        <w:lang w:val="ru-RU" w:eastAsia="ru-RU" w:bidi="ru-RU"/>
      </w:rPr>
    </w:lvl>
    <w:lvl w:ilvl="5" w:tplc="2BB66FE6">
      <w:numFmt w:val="bullet"/>
      <w:lvlText w:val="•"/>
      <w:lvlJc w:val="left"/>
      <w:pPr>
        <w:ind w:left="5271" w:hanging="142"/>
      </w:pPr>
      <w:rPr>
        <w:rFonts w:hint="default"/>
        <w:lang w:val="ru-RU" w:eastAsia="ru-RU" w:bidi="ru-RU"/>
      </w:rPr>
    </w:lvl>
    <w:lvl w:ilvl="6" w:tplc="2C46E4B8">
      <w:numFmt w:val="bullet"/>
      <w:lvlText w:val="•"/>
      <w:lvlJc w:val="left"/>
      <w:pPr>
        <w:ind w:left="6334" w:hanging="142"/>
      </w:pPr>
      <w:rPr>
        <w:rFonts w:hint="default"/>
        <w:lang w:val="ru-RU" w:eastAsia="ru-RU" w:bidi="ru-RU"/>
      </w:rPr>
    </w:lvl>
    <w:lvl w:ilvl="7" w:tplc="0AFE09D6">
      <w:numFmt w:val="bullet"/>
      <w:lvlText w:val="•"/>
      <w:lvlJc w:val="left"/>
      <w:pPr>
        <w:ind w:left="7397" w:hanging="142"/>
      </w:pPr>
      <w:rPr>
        <w:rFonts w:hint="default"/>
        <w:lang w:val="ru-RU" w:eastAsia="ru-RU" w:bidi="ru-RU"/>
      </w:rPr>
    </w:lvl>
    <w:lvl w:ilvl="8" w:tplc="B276CE88">
      <w:numFmt w:val="bullet"/>
      <w:lvlText w:val="•"/>
      <w:lvlJc w:val="left"/>
      <w:pPr>
        <w:ind w:left="8460" w:hanging="142"/>
      </w:pPr>
      <w:rPr>
        <w:rFonts w:hint="default"/>
        <w:lang w:val="ru-RU" w:eastAsia="ru-RU" w:bidi="ru-RU"/>
      </w:rPr>
    </w:lvl>
  </w:abstractNum>
  <w:abstractNum w:abstractNumId="36">
    <w:nsid w:val="55A01438"/>
    <w:multiLevelType w:val="hybridMultilevel"/>
    <w:tmpl w:val="B762C482"/>
    <w:lvl w:ilvl="0" w:tplc="47DE81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778559F"/>
    <w:multiLevelType w:val="hybridMultilevel"/>
    <w:tmpl w:val="FCBA394E"/>
    <w:lvl w:ilvl="0" w:tplc="C2FCE726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FE5D4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160AE398">
      <w:numFmt w:val="bullet"/>
      <w:lvlText w:val="•"/>
      <w:lvlJc w:val="left"/>
      <w:pPr>
        <w:ind w:left="2402" w:hanging="142"/>
      </w:pPr>
      <w:rPr>
        <w:rFonts w:hint="default"/>
        <w:lang w:val="ru-RU" w:eastAsia="ru-RU" w:bidi="ru-RU"/>
      </w:rPr>
    </w:lvl>
    <w:lvl w:ilvl="3" w:tplc="D3BA313A">
      <w:numFmt w:val="bullet"/>
      <w:lvlText w:val="•"/>
      <w:lvlJc w:val="left"/>
      <w:pPr>
        <w:ind w:left="3425" w:hanging="142"/>
      </w:pPr>
      <w:rPr>
        <w:rFonts w:hint="default"/>
        <w:lang w:val="ru-RU" w:eastAsia="ru-RU" w:bidi="ru-RU"/>
      </w:rPr>
    </w:lvl>
    <w:lvl w:ilvl="4" w:tplc="C83E7830">
      <w:numFmt w:val="bullet"/>
      <w:lvlText w:val="•"/>
      <w:lvlJc w:val="left"/>
      <w:pPr>
        <w:ind w:left="4448" w:hanging="142"/>
      </w:pPr>
      <w:rPr>
        <w:rFonts w:hint="default"/>
        <w:lang w:val="ru-RU" w:eastAsia="ru-RU" w:bidi="ru-RU"/>
      </w:rPr>
    </w:lvl>
    <w:lvl w:ilvl="5" w:tplc="68560554">
      <w:numFmt w:val="bullet"/>
      <w:lvlText w:val="•"/>
      <w:lvlJc w:val="left"/>
      <w:pPr>
        <w:ind w:left="5471" w:hanging="142"/>
      </w:pPr>
      <w:rPr>
        <w:rFonts w:hint="default"/>
        <w:lang w:val="ru-RU" w:eastAsia="ru-RU" w:bidi="ru-RU"/>
      </w:rPr>
    </w:lvl>
    <w:lvl w:ilvl="6" w:tplc="D19004E2">
      <w:numFmt w:val="bullet"/>
      <w:lvlText w:val="•"/>
      <w:lvlJc w:val="left"/>
      <w:pPr>
        <w:ind w:left="6494" w:hanging="142"/>
      </w:pPr>
      <w:rPr>
        <w:rFonts w:hint="default"/>
        <w:lang w:val="ru-RU" w:eastAsia="ru-RU" w:bidi="ru-RU"/>
      </w:rPr>
    </w:lvl>
    <w:lvl w:ilvl="7" w:tplc="C994DCE4">
      <w:numFmt w:val="bullet"/>
      <w:lvlText w:val="•"/>
      <w:lvlJc w:val="left"/>
      <w:pPr>
        <w:ind w:left="7517" w:hanging="142"/>
      </w:pPr>
      <w:rPr>
        <w:rFonts w:hint="default"/>
        <w:lang w:val="ru-RU" w:eastAsia="ru-RU" w:bidi="ru-RU"/>
      </w:rPr>
    </w:lvl>
    <w:lvl w:ilvl="8" w:tplc="B6546D0C">
      <w:numFmt w:val="bullet"/>
      <w:lvlText w:val="•"/>
      <w:lvlJc w:val="left"/>
      <w:pPr>
        <w:ind w:left="8540" w:hanging="142"/>
      </w:pPr>
      <w:rPr>
        <w:rFonts w:hint="default"/>
        <w:lang w:val="ru-RU" w:eastAsia="ru-RU" w:bidi="ru-RU"/>
      </w:rPr>
    </w:lvl>
  </w:abstractNum>
  <w:abstractNum w:abstractNumId="38">
    <w:nsid w:val="58904D26"/>
    <w:multiLevelType w:val="hybridMultilevel"/>
    <w:tmpl w:val="A308D910"/>
    <w:lvl w:ilvl="0" w:tplc="53F2D1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B2305A5"/>
    <w:multiLevelType w:val="hybridMultilevel"/>
    <w:tmpl w:val="9948D5BE"/>
    <w:lvl w:ilvl="0" w:tplc="5FE06D44">
      <w:numFmt w:val="bullet"/>
      <w:lvlText w:val=""/>
      <w:lvlJc w:val="left"/>
      <w:pPr>
        <w:ind w:left="12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D48AD4">
      <w:numFmt w:val="bullet"/>
      <w:lvlText w:val=""/>
      <w:lvlJc w:val="left"/>
      <w:pPr>
        <w:ind w:left="800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D46F0F2">
      <w:numFmt w:val="bullet"/>
      <w:lvlText w:val="•"/>
      <w:lvlJc w:val="left"/>
      <w:pPr>
        <w:ind w:left="65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 w:tplc="3CD2B56A">
      <w:numFmt w:val="bullet"/>
      <w:lvlText w:val="•"/>
      <w:lvlJc w:val="left"/>
      <w:pPr>
        <w:ind w:left="1400" w:hanging="171"/>
      </w:pPr>
      <w:rPr>
        <w:rFonts w:hint="default"/>
        <w:lang w:val="ru-RU" w:eastAsia="ru-RU" w:bidi="ru-RU"/>
      </w:rPr>
    </w:lvl>
    <w:lvl w:ilvl="4" w:tplc="11D0D7D6">
      <w:numFmt w:val="bullet"/>
      <w:lvlText w:val="•"/>
      <w:lvlJc w:val="left"/>
      <w:pPr>
        <w:ind w:left="2712" w:hanging="171"/>
      </w:pPr>
      <w:rPr>
        <w:rFonts w:hint="default"/>
        <w:lang w:val="ru-RU" w:eastAsia="ru-RU" w:bidi="ru-RU"/>
      </w:rPr>
    </w:lvl>
    <w:lvl w:ilvl="5" w:tplc="C526C406">
      <w:numFmt w:val="bullet"/>
      <w:lvlText w:val="•"/>
      <w:lvlJc w:val="left"/>
      <w:pPr>
        <w:ind w:left="4024" w:hanging="171"/>
      </w:pPr>
      <w:rPr>
        <w:rFonts w:hint="default"/>
        <w:lang w:val="ru-RU" w:eastAsia="ru-RU" w:bidi="ru-RU"/>
      </w:rPr>
    </w:lvl>
    <w:lvl w:ilvl="6" w:tplc="CAF0FB58">
      <w:numFmt w:val="bullet"/>
      <w:lvlText w:val="•"/>
      <w:lvlJc w:val="left"/>
      <w:pPr>
        <w:ind w:left="5337" w:hanging="171"/>
      </w:pPr>
      <w:rPr>
        <w:rFonts w:hint="default"/>
        <w:lang w:val="ru-RU" w:eastAsia="ru-RU" w:bidi="ru-RU"/>
      </w:rPr>
    </w:lvl>
    <w:lvl w:ilvl="7" w:tplc="16004514">
      <w:numFmt w:val="bullet"/>
      <w:lvlText w:val="•"/>
      <w:lvlJc w:val="left"/>
      <w:pPr>
        <w:ind w:left="6649" w:hanging="171"/>
      </w:pPr>
      <w:rPr>
        <w:rFonts w:hint="default"/>
        <w:lang w:val="ru-RU" w:eastAsia="ru-RU" w:bidi="ru-RU"/>
      </w:rPr>
    </w:lvl>
    <w:lvl w:ilvl="8" w:tplc="6D20CCD4">
      <w:numFmt w:val="bullet"/>
      <w:lvlText w:val="•"/>
      <w:lvlJc w:val="left"/>
      <w:pPr>
        <w:ind w:left="7961" w:hanging="171"/>
      </w:pPr>
      <w:rPr>
        <w:rFonts w:hint="default"/>
        <w:lang w:val="ru-RU" w:eastAsia="ru-RU" w:bidi="ru-RU"/>
      </w:rPr>
    </w:lvl>
  </w:abstractNum>
  <w:abstractNum w:abstractNumId="40">
    <w:nsid w:val="5FDE0956"/>
    <w:multiLevelType w:val="hybridMultilevel"/>
    <w:tmpl w:val="6B9A8B0E"/>
    <w:lvl w:ilvl="0" w:tplc="85FA4340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41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40F661A"/>
    <w:multiLevelType w:val="hybridMultilevel"/>
    <w:tmpl w:val="755A6748"/>
    <w:lvl w:ilvl="0" w:tplc="80D277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53020B8"/>
    <w:multiLevelType w:val="hybridMultilevel"/>
    <w:tmpl w:val="3D6E1A3E"/>
    <w:lvl w:ilvl="0" w:tplc="56C418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63D1039"/>
    <w:multiLevelType w:val="hybridMultilevel"/>
    <w:tmpl w:val="381A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C542DF"/>
    <w:multiLevelType w:val="hybridMultilevel"/>
    <w:tmpl w:val="2968D862"/>
    <w:lvl w:ilvl="0" w:tplc="A2FC128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B155670"/>
    <w:multiLevelType w:val="hybridMultilevel"/>
    <w:tmpl w:val="671E7E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C4E2E7D"/>
    <w:multiLevelType w:val="hybridMultilevel"/>
    <w:tmpl w:val="729E9FC8"/>
    <w:lvl w:ilvl="0" w:tplc="F4585A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6D941A8A"/>
    <w:multiLevelType w:val="hybridMultilevel"/>
    <w:tmpl w:val="924CDC64"/>
    <w:lvl w:ilvl="0" w:tplc="CAB0641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6E6D1585"/>
    <w:multiLevelType w:val="hybridMultilevel"/>
    <w:tmpl w:val="57BAF84C"/>
    <w:lvl w:ilvl="0" w:tplc="B94E92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>
    <w:nsid w:val="6F9D172D"/>
    <w:multiLevelType w:val="hybridMultilevel"/>
    <w:tmpl w:val="6BFE8440"/>
    <w:lvl w:ilvl="0" w:tplc="7C2AF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73C6540A"/>
    <w:multiLevelType w:val="hybridMultilevel"/>
    <w:tmpl w:val="9782FE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4604B34"/>
    <w:multiLevelType w:val="hybridMultilevel"/>
    <w:tmpl w:val="A470E95E"/>
    <w:lvl w:ilvl="0" w:tplc="BA26C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>
    <w:nsid w:val="746A48C3"/>
    <w:multiLevelType w:val="hybridMultilevel"/>
    <w:tmpl w:val="5FF80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BC07C7"/>
    <w:multiLevelType w:val="hybridMultilevel"/>
    <w:tmpl w:val="FFC0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E04CF5"/>
    <w:multiLevelType w:val="hybridMultilevel"/>
    <w:tmpl w:val="19F64D4A"/>
    <w:lvl w:ilvl="0" w:tplc="5F444DC6">
      <w:numFmt w:val="bullet"/>
      <w:lvlText w:val="-"/>
      <w:lvlJc w:val="left"/>
      <w:pPr>
        <w:ind w:left="658" w:hanging="18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ru-RU" w:eastAsia="ru-RU" w:bidi="ru-RU"/>
      </w:rPr>
    </w:lvl>
    <w:lvl w:ilvl="1" w:tplc="2B0E1C56">
      <w:numFmt w:val="bullet"/>
      <w:lvlText w:val="•"/>
      <w:lvlJc w:val="left"/>
      <w:pPr>
        <w:ind w:left="1652" w:hanging="185"/>
      </w:pPr>
      <w:rPr>
        <w:rFonts w:hint="default"/>
        <w:lang w:val="ru-RU" w:eastAsia="ru-RU" w:bidi="ru-RU"/>
      </w:rPr>
    </w:lvl>
    <w:lvl w:ilvl="2" w:tplc="8E943DD6">
      <w:numFmt w:val="bullet"/>
      <w:lvlText w:val="•"/>
      <w:lvlJc w:val="left"/>
      <w:pPr>
        <w:ind w:left="2645" w:hanging="185"/>
      </w:pPr>
      <w:rPr>
        <w:rFonts w:hint="default"/>
        <w:lang w:val="ru-RU" w:eastAsia="ru-RU" w:bidi="ru-RU"/>
      </w:rPr>
    </w:lvl>
    <w:lvl w:ilvl="3" w:tplc="C582C2BE">
      <w:numFmt w:val="bullet"/>
      <w:lvlText w:val="•"/>
      <w:lvlJc w:val="left"/>
      <w:pPr>
        <w:ind w:left="3637" w:hanging="185"/>
      </w:pPr>
      <w:rPr>
        <w:rFonts w:hint="default"/>
        <w:lang w:val="ru-RU" w:eastAsia="ru-RU" w:bidi="ru-RU"/>
      </w:rPr>
    </w:lvl>
    <w:lvl w:ilvl="4" w:tplc="91ACF288">
      <w:numFmt w:val="bullet"/>
      <w:lvlText w:val="•"/>
      <w:lvlJc w:val="left"/>
      <w:pPr>
        <w:ind w:left="4630" w:hanging="185"/>
      </w:pPr>
      <w:rPr>
        <w:rFonts w:hint="default"/>
        <w:lang w:val="ru-RU" w:eastAsia="ru-RU" w:bidi="ru-RU"/>
      </w:rPr>
    </w:lvl>
    <w:lvl w:ilvl="5" w:tplc="041E5D46">
      <w:numFmt w:val="bullet"/>
      <w:lvlText w:val="•"/>
      <w:lvlJc w:val="left"/>
      <w:pPr>
        <w:ind w:left="5623" w:hanging="185"/>
      </w:pPr>
      <w:rPr>
        <w:rFonts w:hint="default"/>
        <w:lang w:val="ru-RU" w:eastAsia="ru-RU" w:bidi="ru-RU"/>
      </w:rPr>
    </w:lvl>
    <w:lvl w:ilvl="6" w:tplc="C90C7B10">
      <w:numFmt w:val="bullet"/>
      <w:lvlText w:val="•"/>
      <w:lvlJc w:val="left"/>
      <w:pPr>
        <w:ind w:left="6615" w:hanging="185"/>
      </w:pPr>
      <w:rPr>
        <w:rFonts w:hint="default"/>
        <w:lang w:val="ru-RU" w:eastAsia="ru-RU" w:bidi="ru-RU"/>
      </w:rPr>
    </w:lvl>
    <w:lvl w:ilvl="7" w:tplc="775688F4">
      <w:numFmt w:val="bullet"/>
      <w:lvlText w:val="•"/>
      <w:lvlJc w:val="left"/>
      <w:pPr>
        <w:ind w:left="7608" w:hanging="185"/>
      </w:pPr>
      <w:rPr>
        <w:rFonts w:hint="default"/>
        <w:lang w:val="ru-RU" w:eastAsia="ru-RU" w:bidi="ru-RU"/>
      </w:rPr>
    </w:lvl>
    <w:lvl w:ilvl="8" w:tplc="887ED584">
      <w:numFmt w:val="bullet"/>
      <w:lvlText w:val="•"/>
      <w:lvlJc w:val="left"/>
      <w:pPr>
        <w:ind w:left="8601" w:hanging="185"/>
      </w:pPr>
      <w:rPr>
        <w:rFonts w:hint="default"/>
        <w:lang w:val="ru-RU" w:eastAsia="ru-RU" w:bidi="ru-RU"/>
      </w:rPr>
    </w:lvl>
  </w:abstractNum>
  <w:abstractNum w:abstractNumId="56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D225761"/>
    <w:multiLevelType w:val="hybridMultilevel"/>
    <w:tmpl w:val="DB387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CB16DD"/>
    <w:multiLevelType w:val="hybridMultilevel"/>
    <w:tmpl w:val="994C9FDE"/>
    <w:lvl w:ilvl="0" w:tplc="8D4ADCDA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1DE09066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096CBA52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7DB02958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84D2CC82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2BEA2AB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236E858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4E64B228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45C06CE8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7"/>
  </w:num>
  <w:num w:numId="6">
    <w:abstractNumId w:val="51"/>
  </w:num>
  <w:num w:numId="7">
    <w:abstractNumId w:val="25"/>
  </w:num>
  <w:num w:numId="8">
    <w:abstractNumId w:val="17"/>
  </w:num>
  <w:num w:numId="9">
    <w:abstractNumId w:val="9"/>
  </w:num>
  <w:num w:numId="10">
    <w:abstractNumId w:val="48"/>
  </w:num>
  <w:num w:numId="11">
    <w:abstractNumId w:val="49"/>
  </w:num>
  <w:num w:numId="12">
    <w:abstractNumId w:val="28"/>
  </w:num>
  <w:num w:numId="13">
    <w:abstractNumId w:val="50"/>
  </w:num>
  <w:num w:numId="14">
    <w:abstractNumId w:val="45"/>
  </w:num>
  <w:num w:numId="15">
    <w:abstractNumId w:val="13"/>
  </w:num>
  <w:num w:numId="16">
    <w:abstractNumId w:val="11"/>
  </w:num>
  <w:num w:numId="17">
    <w:abstractNumId w:val="32"/>
  </w:num>
  <w:num w:numId="18">
    <w:abstractNumId w:val="22"/>
  </w:num>
  <w:num w:numId="19">
    <w:abstractNumId w:val="38"/>
  </w:num>
  <w:num w:numId="20">
    <w:abstractNumId w:val="52"/>
  </w:num>
  <w:num w:numId="21">
    <w:abstractNumId w:val="15"/>
  </w:num>
  <w:num w:numId="22">
    <w:abstractNumId w:val="33"/>
  </w:num>
  <w:num w:numId="23">
    <w:abstractNumId w:val="16"/>
  </w:num>
  <w:num w:numId="24">
    <w:abstractNumId w:val="7"/>
  </w:num>
  <w:num w:numId="25">
    <w:abstractNumId w:val="6"/>
  </w:num>
  <w:num w:numId="26">
    <w:abstractNumId w:val="31"/>
  </w:num>
  <w:num w:numId="27">
    <w:abstractNumId w:val="43"/>
  </w:num>
  <w:num w:numId="28">
    <w:abstractNumId w:val="47"/>
  </w:num>
  <w:num w:numId="29">
    <w:abstractNumId w:val="24"/>
  </w:num>
  <w:num w:numId="30">
    <w:abstractNumId w:val="36"/>
  </w:num>
  <w:num w:numId="31">
    <w:abstractNumId w:val="14"/>
  </w:num>
  <w:num w:numId="32">
    <w:abstractNumId w:val="8"/>
  </w:num>
  <w:num w:numId="33">
    <w:abstractNumId w:val="18"/>
  </w:num>
  <w:num w:numId="34">
    <w:abstractNumId w:val="56"/>
  </w:num>
  <w:num w:numId="35">
    <w:abstractNumId w:val="12"/>
  </w:num>
  <w:num w:numId="36">
    <w:abstractNumId w:val="27"/>
  </w:num>
  <w:num w:numId="37">
    <w:abstractNumId w:val="20"/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42"/>
  </w:num>
  <w:num w:numId="41">
    <w:abstractNumId w:val="54"/>
  </w:num>
  <w:num w:numId="42">
    <w:abstractNumId w:val="19"/>
  </w:num>
  <w:num w:numId="43">
    <w:abstractNumId w:val="29"/>
  </w:num>
  <w:num w:numId="44">
    <w:abstractNumId w:val="44"/>
  </w:num>
  <w:num w:numId="45">
    <w:abstractNumId w:val="39"/>
  </w:num>
  <w:num w:numId="46">
    <w:abstractNumId w:val="21"/>
  </w:num>
  <w:num w:numId="47">
    <w:abstractNumId w:val="58"/>
  </w:num>
  <w:num w:numId="48">
    <w:abstractNumId w:val="30"/>
  </w:num>
  <w:num w:numId="49">
    <w:abstractNumId w:val="37"/>
  </w:num>
  <w:num w:numId="50">
    <w:abstractNumId w:val="55"/>
  </w:num>
  <w:num w:numId="51">
    <w:abstractNumId w:val="35"/>
  </w:num>
  <w:num w:numId="52">
    <w:abstractNumId w:val="26"/>
  </w:num>
  <w:num w:numId="5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</w:num>
  <w:num w:numId="56">
    <w:abstractNumId w:val="5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643"/>
    <w:rsid w:val="000121B1"/>
    <w:rsid w:val="00026008"/>
    <w:rsid w:val="000472FB"/>
    <w:rsid w:val="0006341D"/>
    <w:rsid w:val="000D08DA"/>
    <w:rsid w:val="000E494E"/>
    <w:rsid w:val="001053C4"/>
    <w:rsid w:val="0012287A"/>
    <w:rsid w:val="001261D4"/>
    <w:rsid w:val="0014580A"/>
    <w:rsid w:val="00184B64"/>
    <w:rsid w:val="00186A48"/>
    <w:rsid w:val="001A2F28"/>
    <w:rsid w:val="001A60C8"/>
    <w:rsid w:val="001A771C"/>
    <w:rsid w:val="001D7CBF"/>
    <w:rsid w:val="00200837"/>
    <w:rsid w:val="00211268"/>
    <w:rsid w:val="002334E2"/>
    <w:rsid w:val="002610DA"/>
    <w:rsid w:val="00262802"/>
    <w:rsid w:val="00267BE2"/>
    <w:rsid w:val="00277896"/>
    <w:rsid w:val="00281205"/>
    <w:rsid w:val="00281E1F"/>
    <w:rsid w:val="00284A9C"/>
    <w:rsid w:val="002853FB"/>
    <w:rsid w:val="002A04E7"/>
    <w:rsid w:val="002A0765"/>
    <w:rsid w:val="002A3D7B"/>
    <w:rsid w:val="002A47F5"/>
    <w:rsid w:val="002A5FC0"/>
    <w:rsid w:val="002B7950"/>
    <w:rsid w:val="002D076F"/>
    <w:rsid w:val="002E0AB1"/>
    <w:rsid w:val="002E3DE9"/>
    <w:rsid w:val="002F2369"/>
    <w:rsid w:val="00314687"/>
    <w:rsid w:val="00315752"/>
    <w:rsid w:val="0033778E"/>
    <w:rsid w:val="0037461E"/>
    <w:rsid w:val="00381F55"/>
    <w:rsid w:val="00385F7F"/>
    <w:rsid w:val="003B3677"/>
    <w:rsid w:val="003B5E6A"/>
    <w:rsid w:val="003F6816"/>
    <w:rsid w:val="004053C2"/>
    <w:rsid w:val="00413CB3"/>
    <w:rsid w:val="0042264D"/>
    <w:rsid w:val="00425FC4"/>
    <w:rsid w:val="00441067"/>
    <w:rsid w:val="00447EEF"/>
    <w:rsid w:val="00467569"/>
    <w:rsid w:val="00477FF0"/>
    <w:rsid w:val="00485468"/>
    <w:rsid w:val="004945E1"/>
    <w:rsid w:val="00497271"/>
    <w:rsid w:val="004B2758"/>
    <w:rsid w:val="004B5B56"/>
    <w:rsid w:val="004C4051"/>
    <w:rsid w:val="004D620B"/>
    <w:rsid w:val="004E68F3"/>
    <w:rsid w:val="00506CE2"/>
    <w:rsid w:val="00507274"/>
    <w:rsid w:val="0050757D"/>
    <w:rsid w:val="00510816"/>
    <w:rsid w:val="00516EF5"/>
    <w:rsid w:val="00525085"/>
    <w:rsid w:val="0053130E"/>
    <w:rsid w:val="00531D6D"/>
    <w:rsid w:val="00533360"/>
    <w:rsid w:val="00534191"/>
    <w:rsid w:val="0054143E"/>
    <w:rsid w:val="0055207C"/>
    <w:rsid w:val="00573446"/>
    <w:rsid w:val="005B32D9"/>
    <w:rsid w:val="005B76BD"/>
    <w:rsid w:val="005B7B20"/>
    <w:rsid w:val="005C09FF"/>
    <w:rsid w:val="005D44BA"/>
    <w:rsid w:val="00615131"/>
    <w:rsid w:val="00630F92"/>
    <w:rsid w:val="00650C0D"/>
    <w:rsid w:val="00653EEA"/>
    <w:rsid w:val="00666AE3"/>
    <w:rsid w:val="006872F0"/>
    <w:rsid w:val="00687FEB"/>
    <w:rsid w:val="0069779F"/>
    <w:rsid w:val="006D5C18"/>
    <w:rsid w:val="006D6E93"/>
    <w:rsid w:val="00713856"/>
    <w:rsid w:val="0071752D"/>
    <w:rsid w:val="007215A4"/>
    <w:rsid w:val="00722676"/>
    <w:rsid w:val="00725A9B"/>
    <w:rsid w:val="00740E13"/>
    <w:rsid w:val="0076385E"/>
    <w:rsid w:val="00771F20"/>
    <w:rsid w:val="0077477B"/>
    <w:rsid w:val="007A0E6C"/>
    <w:rsid w:val="007E1804"/>
    <w:rsid w:val="007E321D"/>
    <w:rsid w:val="00822DD4"/>
    <w:rsid w:val="0083088A"/>
    <w:rsid w:val="00831FCD"/>
    <w:rsid w:val="008359F8"/>
    <w:rsid w:val="00844AC7"/>
    <w:rsid w:val="00846B95"/>
    <w:rsid w:val="00862669"/>
    <w:rsid w:val="0086370C"/>
    <w:rsid w:val="0086547D"/>
    <w:rsid w:val="00865CC0"/>
    <w:rsid w:val="00876CD5"/>
    <w:rsid w:val="008A0CC6"/>
    <w:rsid w:val="008A4382"/>
    <w:rsid w:val="008B3B79"/>
    <w:rsid w:val="008C4B8D"/>
    <w:rsid w:val="008D25AD"/>
    <w:rsid w:val="008D45EA"/>
    <w:rsid w:val="008D7965"/>
    <w:rsid w:val="008E3CFB"/>
    <w:rsid w:val="00912417"/>
    <w:rsid w:val="009322B6"/>
    <w:rsid w:val="00951217"/>
    <w:rsid w:val="00954932"/>
    <w:rsid w:val="00961856"/>
    <w:rsid w:val="00970495"/>
    <w:rsid w:val="00971AE7"/>
    <w:rsid w:val="00984B01"/>
    <w:rsid w:val="00986B5A"/>
    <w:rsid w:val="009A767E"/>
    <w:rsid w:val="009B143A"/>
    <w:rsid w:val="009B3142"/>
    <w:rsid w:val="009B77AE"/>
    <w:rsid w:val="009F6CC2"/>
    <w:rsid w:val="00A16877"/>
    <w:rsid w:val="00A2202C"/>
    <w:rsid w:val="00A36A98"/>
    <w:rsid w:val="00A546CE"/>
    <w:rsid w:val="00A630E7"/>
    <w:rsid w:val="00A6697F"/>
    <w:rsid w:val="00A71A11"/>
    <w:rsid w:val="00A74576"/>
    <w:rsid w:val="00A75D7B"/>
    <w:rsid w:val="00A93643"/>
    <w:rsid w:val="00AB5436"/>
    <w:rsid w:val="00AC620B"/>
    <w:rsid w:val="00AD09ED"/>
    <w:rsid w:val="00AD6866"/>
    <w:rsid w:val="00AD6D91"/>
    <w:rsid w:val="00AE7303"/>
    <w:rsid w:val="00AF2B05"/>
    <w:rsid w:val="00B01281"/>
    <w:rsid w:val="00B039F2"/>
    <w:rsid w:val="00B04040"/>
    <w:rsid w:val="00B10229"/>
    <w:rsid w:val="00B10939"/>
    <w:rsid w:val="00B121BB"/>
    <w:rsid w:val="00B21EF0"/>
    <w:rsid w:val="00B32356"/>
    <w:rsid w:val="00B675A1"/>
    <w:rsid w:val="00BB7E77"/>
    <w:rsid w:val="00BC7B07"/>
    <w:rsid w:val="00BE3D95"/>
    <w:rsid w:val="00BE7FD0"/>
    <w:rsid w:val="00C22597"/>
    <w:rsid w:val="00C303F1"/>
    <w:rsid w:val="00C316D5"/>
    <w:rsid w:val="00C331BB"/>
    <w:rsid w:val="00C51564"/>
    <w:rsid w:val="00C529F1"/>
    <w:rsid w:val="00C71BCA"/>
    <w:rsid w:val="00C95839"/>
    <w:rsid w:val="00CA2D46"/>
    <w:rsid w:val="00CA5317"/>
    <w:rsid w:val="00CC4BDF"/>
    <w:rsid w:val="00CD1C66"/>
    <w:rsid w:val="00CE2699"/>
    <w:rsid w:val="00CF388B"/>
    <w:rsid w:val="00D02092"/>
    <w:rsid w:val="00D02146"/>
    <w:rsid w:val="00D05783"/>
    <w:rsid w:val="00D06A53"/>
    <w:rsid w:val="00D13609"/>
    <w:rsid w:val="00D22DCB"/>
    <w:rsid w:val="00D26856"/>
    <w:rsid w:val="00D353B8"/>
    <w:rsid w:val="00D64B05"/>
    <w:rsid w:val="00D82913"/>
    <w:rsid w:val="00D853D6"/>
    <w:rsid w:val="00DA63A2"/>
    <w:rsid w:val="00DB605D"/>
    <w:rsid w:val="00DE040C"/>
    <w:rsid w:val="00DF1601"/>
    <w:rsid w:val="00DF1EEA"/>
    <w:rsid w:val="00E117A5"/>
    <w:rsid w:val="00E11D88"/>
    <w:rsid w:val="00E13B21"/>
    <w:rsid w:val="00E27965"/>
    <w:rsid w:val="00E3219E"/>
    <w:rsid w:val="00E368AA"/>
    <w:rsid w:val="00E41983"/>
    <w:rsid w:val="00E42887"/>
    <w:rsid w:val="00E439A5"/>
    <w:rsid w:val="00E627C9"/>
    <w:rsid w:val="00E71644"/>
    <w:rsid w:val="00E80E84"/>
    <w:rsid w:val="00E839AD"/>
    <w:rsid w:val="00E86F72"/>
    <w:rsid w:val="00E91421"/>
    <w:rsid w:val="00E93A33"/>
    <w:rsid w:val="00E96FD3"/>
    <w:rsid w:val="00EE2262"/>
    <w:rsid w:val="00EF520B"/>
    <w:rsid w:val="00F04E17"/>
    <w:rsid w:val="00F263EB"/>
    <w:rsid w:val="00F36071"/>
    <w:rsid w:val="00F50BFE"/>
    <w:rsid w:val="00F54FBE"/>
    <w:rsid w:val="00F553C3"/>
    <w:rsid w:val="00FA3697"/>
    <w:rsid w:val="00FA6F38"/>
    <w:rsid w:val="00FA71F6"/>
    <w:rsid w:val="00FB2C44"/>
    <w:rsid w:val="00FB2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7B20"/>
    <w:pPr>
      <w:keepNext/>
      <w:suppressAutoHyphens w:val="0"/>
      <w:spacing w:before="240" w:after="60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C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3643"/>
  </w:style>
  <w:style w:type="character" w:styleId="a4">
    <w:name w:val="Strong"/>
    <w:basedOn w:val="a0"/>
    <w:qFormat/>
    <w:rsid w:val="00A93643"/>
  </w:style>
  <w:style w:type="paragraph" w:styleId="a5">
    <w:name w:val="Body Text Indent"/>
    <w:basedOn w:val="a"/>
    <w:link w:val="a6"/>
    <w:rsid w:val="00A93643"/>
    <w:pPr>
      <w:ind w:firstLine="567"/>
    </w:pPr>
  </w:style>
  <w:style w:type="character" w:customStyle="1" w:styleId="a6">
    <w:name w:val="Основной текст с отступом Знак"/>
    <w:basedOn w:val="a0"/>
    <w:link w:val="a5"/>
    <w:rsid w:val="00A93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1"/>
    <w:qFormat/>
    <w:rsid w:val="00A93643"/>
    <w:pPr>
      <w:widowControl w:val="0"/>
      <w:ind w:left="720"/>
      <w:contextualSpacing/>
    </w:pPr>
    <w:rPr>
      <w:rFonts w:eastAsia="SimSun" w:cs="Mangal"/>
      <w:kern w:val="2"/>
      <w:sz w:val="24"/>
      <w:szCs w:val="21"/>
      <w:lang w:eastAsia="hi-IN" w:bidi="hi-IN"/>
    </w:rPr>
  </w:style>
  <w:style w:type="character" w:styleId="a8">
    <w:name w:val="annotation reference"/>
    <w:uiPriority w:val="99"/>
    <w:semiHidden/>
    <w:unhideWhenUsed/>
    <w:rsid w:val="00A9364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93643"/>
    <w:pPr>
      <w:suppressAutoHyphens w:val="0"/>
    </w:pPr>
    <w:rPr>
      <w:lang w:eastAsia="zh-CN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9364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936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9364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86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paragraph" w:styleId="ad">
    <w:name w:val="Body Text"/>
    <w:basedOn w:val="a"/>
    <w:link w:val="ae"/>
    <w:uiPriority w:val="99"/>
    <w:semiHidden/>
    <w:unhideWhenUsed/>
    <w:rsid w:val="005D44B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D44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5D44BA"/>
    <w:pPr>
      <w:suppressAutoHyphens w:val="0"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D4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8D25AD"/>
    <w:pPr>
      <w:suppressAutoHyphens w:val="0"/>
    </w:pPr>
    <w:rPr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rsid w:val="005B7B20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f">
    <w:name w:val="Normal (Web)"/>
    <w:aliases w:val="Обычный (веб) Знак,Обычный (веб) Знак Знак Знак Знак"/>
    <w:basedOn w:val="a"/>
    <w:link w:val="12"/>
    <w:uiPriority w:val="99"/>
    <w:rsid w:val="000E494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Обычный (веб) Знак1"/>
    <w:aliases w:val="Обычный (веб) Знак Знак,Обычный (веб) Знак Знак Знак Знак Знак"/>
    <w:link w:val="af"/>
    <w:locked/>
    <w:rsid w:val="000E4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BE3D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C40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C4051"/>
    <w:pPr>
      <w:widowControl w:val="0"/>
      <w:suppressAutoHyphens w:val="0"/>
      <w:autoSpaceDE w:val="0"/>
      <w:autoSpaceDN w:val="0"/>
    </w:pPr>
    <w:rPr>
      <w:sz w:val="22"/>
      <w:szCs w:val="22"/>
      <w:lang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6D5C18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6D5C18"/>
    <w:pPr>
      <w:spacing w:after="100"/>
      <w:ind w:left="400"/>
    </w:pPr>
  </w:style>
  <w:style w:type="paragraph" w:styleId="af0">
    <w:name w:val="Subtitle"/>
    <w:basedOn w:val="a"/>
    <w:next w:val="a"/>
    <w:link w:val="af1"/>
    <w:uiPriority w:val="11"/>
    <w:qFormat/>
    <w:rsid w:val="008A0CC6"/>
    <w:pPr>
      <w:numPr>
        <w:ilvl w:val="1"/>
      </w:numPr>
      <w:suppressAutoHyphens w:val="0"/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8A0CC6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E80E84"/>
    <w:pPr>
      <w:spacing w:after="100"/>
      <w:ind w:left="200"/>
    </w:pPr>
  </w:style>
  <w:style w:type="paragraph" w:customStyle="1" w:styleId="msonormal0">
    <w:name w:val="msonormal"/>
    <w:basedOn w:val="a"/>
    <w:uiPriority w:val="99"/>
    <w:rsid w:val="0076385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76385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6385E"/>
  </w:style>
  <w:style w:type="paragraph" w:styleId="af4">
    <w:name w:val="footer"/>
    <w:basedOn w:val="a"/>
    <w:link w:val="af5"/>
    <w:uiPriority w:val="99"/>
    <w:semiHidden/>
    <w:unhideWhenUsed/>
    <w:rsid w:val="0076385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76385E"/>
  </w:style>
  <w:style w:type="table" w:styleId="af6">
    <w:name w:val="Table Grid"/>
    <w:basedOn w:val="a1"/>
    <w:uiPriority w:val="59"/>
    <w:rsid w:val="00763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unhideWhenUsed/>
    <w:rsid w:val="00CE2699"/>
    <w:pPr>
      <w:spacing w:after="120"/>
    </w:pPr>
    <w:rPr>
      <w:sz w:val="16"/>
      <w:szCs w:val="16"/>
      <w:lang w:eastAsia="ar-SA"/>
    </w:rPr>
  </w:style>
  <w:style w:type="character" w:customStyle="1" w:styleId="33">
    <w:name w:val="Основной текст 3 Знак"/>
    <w:basedOn w:val="a0"/>
    <w:link w:val="32"/>
    <w:uiPriority w:val="99"/>
    <w:rsid w:val="00CE269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7">
    <w:name w:val="footnote text"/>
    <w:basedOn w:val="a"/>
    <w:link w:val="af8"/>
    <w:uiPriority w:val="99"/>
    <w:unhideWhenUsed/>
    <w:rsid w:val="00284A9C"/>
    <w:pPr>
      <w:suppressAutoHyphens w:val="0"/>
    </w:pPr>
    <w:rPr>
      <w:rFonts w:ascii="Calibri" w:eastAsia="Calibri" w:hAnsi="Calibri"/>
      <w:lang w:eastAsia="en-US"/>
    </w:rPr>
  </w:style>
  <w:style w:type="character" w:customStyle="1" w:styleId="af8">
    <w:name w:val="Текст сноски Знак"/>
    <w:basedOn w:val="a0"/>
    <w:link w:val="af7"/>
    <w:uiPriority w:val="99"/>
    <w:rsid w:val="00284A9C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rsid w:val="00284A9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4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5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3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0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9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2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ap.info/" TargetMode="External"/><Relationship Id="rId13" Type="http://schemas.openxmlformats.org/officeDocument/2006/relationships/hyperlink" Target="http://www.pedlib.ru/" TargetMode="External"/><Relationship Id="rId18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.lanbook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sy.msu.ru" TargetMode="External"/><Relationship Id="rId17" Type="http://schemas.openxmlformats.org/officeDocument/2006/relationships/hyperlink" Target="http://seriweb.com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irao.ru/" TargetMode="External"/><Relationship Id="rId20" Type="http://schemas.openxmlformats.org/officeDocument/2006/relationships/hyperlink" Target="http://www.mgik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logiston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opoff.donetsk.ua/text/psy/" TargetMode="External"/><Relationship Id="rId23" Type="http://schemas.openxmlformats.org/officeDocument/2006/relationships/hyperlink" Target="http://www.eLIBRARY.ru" TargetMode="External"/><Relationship Id="rId10" Type="http://schemas.openxmlformats.org/officeDocument/2006/relationships/hyperlink" Target="http://psychology.net.ru/shop/" TargetMode="External"/><Relationship Id="rId19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gazine.mospsy.ru/links/index.shtml" TargetMode="External"/><Relationship Id="rId14" Type="http://schemas.openxmlformats.org/officeDocument/2006/relationships/hyperlink" Target="http://www.socioniko.net/ru/links/psy-lib.html" TargetMode="External"/><Relationship Id="rId22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416DA-BCDD-4BDA-9427-469CE098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67</Pages>
  <Words>20636</Words>
  <Characters>117628</Characters>
  <Application>Microsoft Office Word</Application>
  <DocSecurity>0</DocSecurity>
  <Lines>980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Витальевна Христидис</dc:creator>
  <cp:keywords/>
  <dc:description/>
  <cp:lastModifiedBy>user</cp:lastModifiedBy>
  <cp:revision>184</cp:revision>
  <dcterms:created xsi:type="dcterms:W3CDTF">2018-12-10T08:16:00Z</dcterms:created>
  <dcterms:modified xsi:type="dcterms:W3CDTF">2021-12-18T16:38:00Z</dcterms:modified>
</cp:coreProperties>
</file>